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CA0" w:rsidRPr="00FB7F08" w:rsidRDefault="001B1E93">
      <w:pPr>
        <w:spacing w:after="0" w:line="408" w:lineRule="auto"/>
        <w:ind w:left="120"/>
        <w:jc w:val="center"/>
        <w:rPr>
          <w:lang w:val="ru-RU"/>
        </w:rPr>
      </w:pPr>
      <w:bookmarkStart w:id="0" w:name="block-6501397"/>
      <w:r w:rsidRPr="00FB7F08">
        <w:rPr>
          <w:rFonts w:ascii="Times New Roman" w:hAnsi="Times New Roman"/>
          <w:b/>
          <w:color w:val="000000"/>
          <w:sz w:val="28"/>
          <w:lang w:val="ru-RU"/>
        </w:rPr>
        <w:t>МИНИСТЕРСТВО ПРОСВЕЩЕНИЯ РОССИЙСКОЙ ФЕДЕРАЦИИ</w:t>
      </w:r>
    </w:p>
    <w:p w:rsidR="00691CA0" w:rsidRPr="00FB7F08" w:rsidRDefault="001B1E93">
      <w:pPr>
        <w:spacing w:after="0" w:line="408" w:lineRule="auto"/>
        <w:ind w:left="120"/>
        <w:jc w:val="center"/>
        <w:rPr>
          <w:lang w:val="ru-RU"/>
        </w:rPr>
      </w:pPr>
      <w:r w:rsidRPr="00FB7F08">
        <w:rPr>
          <w:rFonts w:ascii="Times New Roman" w:hAnsi="Times New Roman"/>
          <w:b/>
          <w:color w:val="000000"/>
          <w:sz w:val="28"/>
          <w:lang w:val="ru-RU"/>
        </w:rPr>
        <w:t xml:space="preserve">‌‌‌ </w:t>
      </w:r>
      <w:r w:rsidR="00FC6D33">
        <w:rPr>
          <w:rFonts w:ascii="Times New Roman" w:hAnsi="Times New Roman"/>
          <w:b/>
          <w:color w:val="000000"/>
          <w:sz w:val="28"/>
          <w:lang w:val="ru-RU"/>
        </w:rPr>
        <w:t>Министерство образования Забайкальского края</w:t>
      </w:r>
    </w:p>
    <w:p w:rsidR="00691CA0" w:rsidRDefault="001B1E93">
      <w:pPr>
        <w:spacing w:after="0" w:line="408" w:lineRule="auto"/>
        <w:ind w:left="120"/>
        <w:jc w:val="center"/>
        <w:rPr>
          <w:rFonts w:ascii="Times New Roman" w:hAnsi="Times New Roman"/>
          <w:b/>
          <w:color w:val="000000"/>
          <w:sz w:val="28"/>
          <w:lang w:val="ru-RU"/>
        </w:rPr>
      </w:pPr>
      <w:r w:rsidRPr="00FB7F08">
        <w:rPr>
          <w:rFonts w:ascii="Times New Roman" w:hAnsi="Times New Roman"/>
          <w:b/>
          <w:color w:val="000000"/>
          <w:sz w:val="28"/>
          <w:lang w:val="ru-RU"/>
        </w:rPr>
        <w:t>‌‌</w:t>
      </w:r>
      <w:r w:rsidRPr="00FB7F08">
        <w:rPr>
          <w:rFonts w:ascii="Times New Roman" w:hAnsi="Times New Roman"/>
          <w:color w:val="000000"/>
          <w:sz w:val="28"/>
          <w:lang w:val="ru-RU"/>
        </w:rPr>
        <w:t>​</w:t>
      </w:r>
      <w:r w:rsidR="00FC6D33">
        <w:rPr>
          <w:rFonts w:ascii="Times New Roman" w:hAnsi="Times New Roman"/>
          <w:b/>
          <w:color w:val="000000"/>
          <w:sz w:val="28"/>
          <w:lang w:val="ru-RU"/>
        </w:rPr>
        <w:t>Управление образования и молодежной политики администрации</w:t>
      </w:r>
    </w:p>
    <w:p w:rsidR="00FC6D33" w:rsidRPr="00FC6D33" w:rsidRDefault="00FC6D33">
      <w:pPr>
        <w:spacing w:after="0" w:line="408" w:lineRule="auto"/>
        <w:ind w:left="120"/>
        <w:jc w:val="center"/>
        <w:rPr>
          <w:b/>
          <w:lang w:val="ru-RU"/>
        </w:rPr>
      </w:pPr>
      <w:r>
        <w:rPr>
          <w:rFonts w:ascii="Times New Roman" w:hAnsi="Times New Roman"/>
          <w:b/>
          <w:color w:val="000000"/>
          <w:sz w:val="28"/>
          <w:lang w:val="ru-RU"/>
        </w:rPr>
        <w:t>Муниципального района «Могойтуйский район»</w:t>
      </w:r>
    </w:p>
    <w:p w:rsidR="00691CA0" w:rsidRPr="00076E5B" w:rsidRDefault="001B1E93">
      <w:pPr>
        <w:spacing w:after="0" w:line="408" w:lineRule="auto"/>
        <w:ind w:left="120"/>
        <w:jc w:val="center"/>
        <w:rPr>
          <w:lang w:val="ru-RU"/>
        </w:rPr>
      </w:pPr>
      <w:r w:rsidRPr="00076E5B">
        <w:rPr>
          <w:rFonts w:ascii="Times New Roman" w:hAnsi="Times New Roman"/>
          <w:b/>
          <w:color w:val="000000"/>
          <w:sz w:val="28"/>
          <w:lang w:val="ru-RU"/>
        </w:rPr>
        <w:t>МОУ "МСОШ №2"</w:t>
      </w:r>
    </w:p>
    <w:p w:rsidR="00691CA0" w:rsidRPr="00076E5B" w:rsidRDefault="00691CA0">
      <w:pPr>
        <w:spacing w:after="0"/>
        <w:ind w:left="120"/>
        <w:rPr>
          <w:lang w:val="ru-RU"/>
        </w:rPr>
      </w:pPr>
    </w:p>
    <w:p w:rsidR="00691CA0" w:rsidRPr="00076E5B" w:rsidRDefault="00691CA0">
      <w:pPr>
        <w:spacing w:after="0"/>
        <w:ind w:left="120"/>
        <w:rPr>
          <w:lang w:val="ru-RU"/>
        </w:rPr>
      </w:pPr>
    </w:p>
    <w:p w:rsidR="00691CA0" w:rsidRPr="00076E5B" w:rsidRDefault="00691CA0">
      <w:pPr>
        <w:spacing w:after="0"/>
        <w:ind w:left="120"/>
        <w:rPr>
          <w:lang w:val="ru-RU"/>
        </w:rPr>
      </w:pPr>
    </w:p>
    <w:p w:rsidR="00691CA0" w:rsidRPr="00076E5B" w:rsidRDefault="00691CA0">
      <w:pPr>
        <w:spacing w:after="0"/>
        <w:ind w:left="120"/>
        <w:rPr>
          <w:lang w:val="ru-RU"/>
        </w:rPr>
      </w:pPr>
    </w:p>
    <w:tbl>
      <w:tblPr>
        <w:tblW w:w="0" w:type="auto"/>
        <w:tblLook w:val="04A0"/>
      </w:tblPr>
      <w:tblGrid>
        <w:gridCol w:w="3114"/>
        <w:gridCol w:w="3115"/>
        <w:gridCol w:w="3115"/>
      </w:tblGrid>
      <w:tr w:rsidR="00FB7F08" w:rsidRPr="00FC6D33" w:rsidTr="00FB7F08">
        <w:tc>
          <w:tcPr>
            <w:tcW w:w="3114" w:type="dxa"/>
          </w:tcPr>
          <w:p w:rsidR="00FB7F08" w:rsidRPr="0040209D" w:rsidRDefault="001B1E93" w:rsidP="00FB7F08">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FB7F08" w:rsidRPr="008944ED" w:rsidRDefault="00FC6D33" w:rsidP="00FB7F0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w:t>
            </w:r>
          </w:p>
          <w:p w:rsidR="00FB7F08" w:rsidRDefault="001B1E93" w:rsidP="00FB7F0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B7F08" w:rsidRPr="008944ED" w:rsidRDefault="00FC6D33" w:rsidP="00FB7F08">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Дашидондокова С.Д.</w:t>
            </w:r>
          </w:p>
          <w:p w:rsidR="00FB7F08" w:rsidRDefault="00FC6D33" w:rsidP="00FB7F0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w:t>
            </w:r>
            <w:r w:rsidR="001B1E93">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28</w:t>
            </w:r>
            <w:r w:rsidR="001B1E93">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августа</w:t>
            </w:r>
            <w:r w:rsidR="001B1E93" w:rsidRPr="00FB7F08">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w:t>
            </w:r>
            <w:r w:rsidR="001B1E93">
              <w:rPr>
                <w:rFonts w:ascii="Times New Roman" w:eastAsia="Times New Roman" w:hAnsi="Times New Roman"/>
                <w:color w:val="000000"/>
                <w:sz w:val="24"/>
                <w:szCs w:val="24"/>
                <w:lang w:val="ru-RU"/>
              </w:rPr>
              <w:t xml:space="preserve"> г.</w:t>
            </w:r>
          </w:p>
          <w:p w:rsidR="00FB7F08" w:rsidRPr="0040209D" w:rsidRDefault="00FB7F08" w:rsidP="00FB7F0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B7F08" w:rsidRDefault="001B1E93" w:rsidP="00FB7F08">
            <w:pPr>
              <w:pBdr>
                <w:bottom w:val="single" w:sz="12" w:space="1" w:color="auto"/>
              </w:pBd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FB7F08" w:rsidRPr="00FC6D33" w:rsidRDefault="00FC6D33" w:rsidP="00FC6D33">
            <w:pPr>
              <w:pBdr>
                <w:bottom w:val="single" w:sz="12" w:space="1" w:color="auto"/>
              </w:pBd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УВР</w:t>
            </w:r>
          </w:p>
          <w:p w:rsidR="00FB7F08" w:rsidRPr="002C2407" w:rsidRDefault="002C2407" w:rsidP="00FB7F08">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lang w:val="ru-RU"/>
              </w:rPr>
              <w:t>Батодалаева Ж.Б.</w:t>
            </w:r>
          </w:p>
          <w:p w:rsidR="00FB7F08" w:rsidRDefault="00FC6D33" w:rsidP="00FB7F0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w:t>
            </w:r>
            <w:r w:rsidR="001B1E93">
              <w:rPr>
                <w:rFonts w:ascii="Times New Roman" w:eastAsia="Times New Roman" w:hAnsi="Times New Roman"/>
                <w:color w:val="000000"/>
                <w:sz w:val="24"/>
                <w:szCs w:val="24"/>
                <w:lang w:val="ru-RU"/>
              </w:rPr>
              <w:t>от «</w:t>
            </w:r>
            <w:r>
              <w:rPr>
                <w:rFonts w:ascii="Times New Roman" w:eastAsia="Times New Roman" w:hAnsi="Times New Roman"/>
                <w:color w:val="000000"/>
                <w:sz w:val="24"/>
                <w:szCs w:val="24"/>
                <w:lang w:val="ru-RU"/>
              </w:rPr>
              <w:t>29</w:t>
            </w:r>
            <w:r w:rsidR="001B1E93">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августа</w:t>
            </w:r>
            <w:r w:rsidR="001B1E93" w:rsidRPr="00E2220E">
              <w:rPr>
                <w:rFonts w:ascii="Times New Roman" w:eastAsia="Times New Roman" w:hAnsi="Times New Roman"/>
                <w:color w:val="000000"/>
                <w:sz w:val="24"/>
                <w:szCs w:val="24"/>
                <w:lang w:val="ru-RU"/>
              </w:rPr>
              <w:t xml:space="preserve">  </w:t>
            </w:r>
            <w:r w:rsidR="001B1E93"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w:t>
            </w:r>
            <w:r w:rsidR="001B1E93">
              <w:rPr>
                <w:rFonts w:ascii="Times New Roman" w:eastAsia="Times New Roman" w:hAnsi="Times New Roman"/>
                <w:color w:val="000000"/>
                <w:sz w:val="24"/>
                <w:szCs w:val="24"/>
                <w:lang w:val="ru-RU"/>
              </w:rPr>
              <w:t xml:space="preserve"> г.</w:t>
            </w:r>
          </w:p>
          <w:p w:rsidR="00FB7F08" w:rsidRPr="0040209D" w:rsidRDefault="00FB7F08" w:rsidP="00FB7F0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B7F08" w:rsidRDefault="001B1E93" w:rsidP="00FB7F0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C6D33" w:rsidRPr="008944ED" w:rsidRDefault="00FC6D33" w:rsidP="00FB7F0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FB7F08" w:rsidRDefault="001B1E93" w:rsidP="00FB7F0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B7F08" w:rsidRPr="008944ED" w:rsidRDefault="00FC6D33" w:rsidP="00FB7F08">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w:t>
            </w:r>
            <w:r w:rsidR="0026038B">
              <w:rPr>
                <w:rFonts w:ascii="Times New Roman" w:eastAsia="Times New Roman" w:hAnsi="Times New Roman"/>
                <w:color w:val="000000"/>
                <w:sz w:val="24"/>
                <w:szCs w:val="24"/>
                <w:lang w:val="ru-RU"/>
              </w:rPr>
              <w:t>амдинжапов Б.Б.</w:t>
            </w:r>
          </w:p>
          <w:p w:rsidR="00FB7F08" w:rsidRDefault="00076E5B" w:rsidP="00FB7F0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№282</w:t>
            </w:r>
            <w:r w:rsidR="001B1E93">
              <w:rPr>
                <w:rFonts w:ascii="Times New Roman" w:eastAsia="Times New Roman" w:hAnsi="Times New Roman"/>
                <w:color w:val="000000"/>
                <w:sz w:val="24"/>
                <w:szCs w:val="24"/>
                <w:lang w:val="ru-RU"/>
              </w:rPr>
              <w:t xml:space="preserve"> от «</w:t>
            </w:r>
            <w:r w:rsidR="0026038B">
              <w:rPr>
                <w:rFonts w:ascii="Times New Roman" w:eastAsia="Times New Roman" w:hAnsi="Times New Roman"/>
                <w:color w:val="000000"/>
                <w:sz w:val="24"/>
                <w:szCs w:val="24"/>
                <w:lang w:val="ru-RU"/>
              </w:rPr>
              <w:t>30</w:t>
            </w:r>
            <w:r w:rsidR="001B1E93">
              <w:rPr>
                <w:rFonts w:ascii="Times New Roman" w:eastAsia="Times New Roman" w:hAnsi="Times New Roman"/>
                <w:color w:val="000000"/>
                <w:sz w:val="24"/>
                <w:szCs w:val="24"/>
                <w:lang w:val="ru-RU"/>
              </w:rPr>
              <w:t xml:space="preserve">» </w:t>
            </w:r>
            <w:r w:rsidR="0026038B">
              <w:rPr>
                <w:rFonts w:ascii="Times New Roman" w:eastAsia="Times New Roman" w:hAnsi="Times New Roman"/>
                <w:color w:val="000000"/>
                <w:sz w:val="24"/>
                <w:szCs w:val="24"/>
                <w:lang w:val="ru-RU"/>
              </w:rPr>
              <w:t>августа</w:t>
            </w:r>
            <w:r w:rsidR="001B1E93" w:rsidRPr="00E2220E">
              <w:rPr>
                <w:rFonts w:ascii="Times New Roman" w:eastAsia="Times New Roman" w:hAnsi="Times New Roman"/>
                <w:color w:val="000000"/>
                <w:sz w:val="24"/>
                <w:szCs w:val="24"/>
                <w:lang w:val="ru-RU"/>
              </w:rPr>
              <w:t xml:space="preserve">  </w:t>
            </w:r>
            <w:r w:rsidR="001B1E93" w:rsidRPr="00344265">
              <w:rPr>
                <w:rFonts w:ascii="Times New Roman" w:eastAsia="Times New Roman" w:hAnsi="Times New Roman"/>
                <w:color w:val="000000"/>
                <w:sz w:val="24"/>
                <w:szCs w:val="24"/>
                <w:lang w:val="ru-RU"/>
              </w:rPr>
              <w:t xml:space="preserve"> </w:t>
            </w:r>
            <w:r w:rsidR="0026038B">
              <w:rPr>
                <w:rFonts w:ascii="Times New Roman" w:eastAsia="Times New Roman" w:hAnsi="Times New Roman"/>
                <w:color w:val="000000"/>
                <w:sz w:val="24"/>
                <w:szCs w:val="24"/>
                <w:lang w:val="ru-RU"/>
              </w:rPr>
              <w:t>2023</w:t>
            </w:r>
            <w:r w:rsidR="001B1E93">
              <w:rPr>
                <w:rFonts w:ascii="Times New Roman" w:eastAsia="Times New Roman" w:hAnsi="Times New Roman"/>
                <w:color w:val="000000"/>
                <w:sz w:val="24"/>
                <w:szCs w:val="24"/>
                <w:lang w:val="ru-RU"/>
              </w:rPr>
              <w:t>г.</w:t>
            </w:r>
          </w:p>
          <w:p w:rsidR="00FB7F08" w:rsidRPr="0040209D" w:rsidRDefault="00FB7F08" w:rsidP="00FB7F08">
            <w:pPr>
              <w:autoSpaceDE w:val="0"/>
              <w:autoSpaceDN w:val="0"/>
              <w:spacing w:after="120" w:line="240" w:lineRule="auto"/>
              <w:jc w:val="both"/>
              <w:rPr>
                <w:rFonts w:ascii="Times New Roman" w:eastAsia="Times New Roman" w:hAnsi="Times New Roman"/>
                <w:color w:val="000000"/>
                <w:sz w:val="24"/>
                <w:szCs w:val="24"/>
                <w:lang w:val="ru-RU"/>
              </w:rPr>
            </w:pPr>
          </w:p>
        </w:tc>
      </w:tr>
    </w:tbl>
    <w:p w:rsidR="00691CA0" w:rsidRPr="00FB7F08" w:rsidRDefault="00691CA0">
      <w:pPr>
        <w:spacing w:after="0"/>
        <w:ind w:left="120"/>
        <w:rPr>
          <w:lang w:val="ru-RU"/>
        </w:rPr>
      </w:pPr>
    </w:p>
    <w:p w:rsidR="00691CA0" w:rsidRPr="00FB7F08" w:rsidRDefault="001B1E93">
      <w:pPr>
        <w:spacing w:after="0"/>
        <w:ind w:left="120"/>
        <w:rPr>
          <w:lang w:val="ru-RU"/>
        </w:rPr>
      </w:pPr>
      <w:r w:rsidRPr="00FB7F08">
        <w:rPr>
          <w:rFonts w:ascii="Times New Roman" w:hAnsi="Times New Roman"/>
          <w:color w:val="000000"/>
          <w:sz w:val="28"/>
          <w:lang w:val="ru-RU"/>
        </w:rPr>
        <w:t>‌</w:t>
      </w:r>
    </w:p>
    <w:p w:rsidR="00691CA0" w:rsidRPr="00FB7F08" w:rsidRDefault="00691CA0">
      <w:pPr>
        <w:spacing w:after="0"/>
        <w:ind w:left="120"/>
        <w:rPr>
          <w:lang w:val="ru-RU"/>
        </w:rPr>
      </w:pPr>
    </w:p>
    <w:p w:rsidR="00691CA0" w:rsidRPr="00FB7F08" w:rsidRDefault="00691CA0">
      <w:pPr>
        <w:spacing w:after="0"/>
        <w:ind w:left="120"/>
        <w:rPr>
          <w:lang w:val="ru-RU"/>
        </w:rPr>
      </w:pPr>
    </w:p>
    <w:p w:rsidR="00691CA0" w:rsidRPr="00FB7F08" w:rsidRDefault="00691CA0">
      <w:pPr>
        <w:spacing w:after="0"/>
        <w:ind w:left="120"/>
        <w:rPr>
          <w:lang w:val="ru-RU"/>
        </w:rPr>
      </w:pPr>
    </w:p>
    <w:p w:rsidR="00691CA0" w:rsidRPr="00FB7F08" w:rsidRDefault="001B1E93">
      <w:pPr>
        <w:spacing w:after="0" w:line="408" w:lineRule="auto"/>
        <w:ind w:left="120"/>
        <w:jc w:val="center"/>
        <w:rPr>
          <w:lang w:val="ru-RU"/>
        </w:rPr>
      </w:pPr>
      <w:r w:rsidRPr="00FB7F08">
        <w:rPr>
          <w:rFonts w:ascii="Times New Roman" w:hAnsi="Times New Roman"/>
          <w:b/>
          <w:color w:val="000000"/>
          <w:sz w:val="28"/>
          <w:lang w:val="ru-RU"/>
        </w:rPr>
        <w:t>РАБОЧАЯ ПРОГРАММА</w:t>
      </w:r>
    </w:p>
    <w:p w:rsidR="00691CA0" w:rsidRPr="00FB7F08" w:rsidRDefault="001B1E93">
      <w:pPr>
        <w:spacing w:after="0" w:line="408" w:lineRule="auto"/>
        <w:ind w:left="120"/>
        <w:jc w:val="center"/>
        <w:rPr>
          <w:lang w:val="ru-RU"/>
        </w:rPr>
      </w:pPr>
      <w:r w:rsidRPr="00FB7F08">
        <w:rPr>
          <w:rFonts w:ascii="Times New Roman" w:hAnsi="Times New Roman"/>
          <w:color w:val="000000"/>
          <w:sz w:val="28"/>
          <w:lang w:val="ru-RU"/>
        </w:rPr>
        <w:t>(</w:t>
      </w:r>
      <w:r>
        <w:rPr>
          <w:rFonts w:ascii="Times New Roman" w:hAnsi="Times New Roman"/>
          <w:color w:val="000000"/>
          <w:sz w:val="28"/>
        </w:rPr>
        <w:t>ID</w:t>
      </w:r>
      <w:r w:rsidRPr="00FB7F08">
        <w:rPr>
          <w:rFonts w:ascii="Times New Roman" w:hAnsi="Times New Roman"/>
          <w:color w:val="000000"/>
          <w:sz w:val="28"/>
          <w:lang w:val="ru-RU"/>
        </w:rPr>
        <w:t xml:space="preserve"> 912785)</w:t>
      </w:r>
    </w:p>
    <w:p w:rsidR="00691CA0" w:rsidRPr="00FB7F08" w:rsidRDefault="00691CA0">
      <w:pPr>
        <w:spacing w:after="0"/>
        <w:ind w:left="120"/>
        <w:jc w:val="center"/>
        <w:rPr>
          <w:lang w:val="ru-RU"/>
        </w:rPr>
      </w:pPr>
    </w:p>
    <w:p w:rsidR="00691CA0" w:rsidRPr="00FB7F08" w:rsidRDefault="001B1E93">
      <w:pPr>
        <w:spacing w:after="0" w:line="408" w:lineRule="auto"/>
        <w:ind w:left="120"/>
        <w:jc w:val="center"/>
        <w:rPr>
          <w:lang w:val="ru-RU"/>
        </w:rPr>
      </w:pPr>
      <w:r w:rsidRPr="00FB7F08">
        <w:rPr>
          <w:rFonts w:ascii="Times New Roman" w:hAnsi="Times New Roman"/>
          <w:b/>
          <w:color w:val="000000"/>
          <w:sz w:val="28"/>
          <w:lang w:val="ru-RU"/>
        </w:rPr>
        <w:t>учебного предмета «Физика. Базовый уровень»</w:t>
      </w:r>
    </w:p>
    <w:p w:rsidR="00691CA0" w:rsidRPr="00FB7F08" w:rsidRDefault="001B1E93">
      <w:pPr>
        <w:spacing w:after="0" w:line="408" w:lineRule="auto"/>
        <w:ind w:left="120"/>
        <w:jc w:val="center"/>
        <w:rPr>
          <w:lang w:val="ru-RU"/>
        </w:rPr>
      </w:pPr>
      <w:r w:rsidRPr="00FB7F08">
        <w:rPr>
          <w:rFonts w:ascii="Times New Roman" w:hAnsi="Times New Roman"/>
          <w:color w:val="000000"/>
          <w:sz w:val="28"/>
          <w:lang w:val="ru-RU"/>
        </w:rPr>
        <w:t xml:space="preserve">для обучающихся 10-11 классов </w:t>
      </w:r>
    </w:p>
    <w:p w:rsidR="00691CA0" w:rsidRPr="00FB7F08" w:rsidRDefault="00691CA0">
      <w:pPr>
        <w:spacing w:after="0"/>
        <w:ind w:left="120"/>
        <w:jc w:val="center"/>
        <w:rPr>
          <w:lang w:val="ru-RU"/>
        </w:rPr>
      </w:pPr>
    </w:p>
    <w:p w:rsidR="00691CA0" w:rsidRPr="00FB7F08" w:rsidRDefault="00691CA0">
      <w:pPr>
        <w:spacing w:after="0"/>
        <w:ind w:left="120"/>
        <w:jc w:val="center"/>
        <w:rPr>
          <w:lang w:val="ru-RU"/>
        </w:rPr>
      </w:pPr>
    </w:p>
    <w:p w:rsidR="00691CA0" w:rsidRPr="00FB7F08" w:rsidRDefault="00691CA0">
      <w:pPr>
        <w:spacing w:after="0"/>
        <w:ind w:left="120"/>
        <w:jc w:val="center"/>
        <w:rPr>
          <w:lang w:val="ru-RU"/>
        </w:rPr>
      </w:pPr>
    </w:p>
    <w:p w:rsidR="00691CA0" w:rsidRPr="00FB7F08" w:rsidRDefault="00691CA0">
      <w:pPr>
        <w:spacing w:after="0"/>
        <w:ind w:left="120"/>
        <w:jc w:val="center"/>
        <w:rPr>
          <w:lang w:val="ru-RU"/>
        </w:rPr>
      </w:pPr>
    </w:p>
    <w:p w:rsidR="00691CA0" w:rsidRPr="00FB7F08" w:rsidRDefault="00691CA0">
      <w:pPr>
        <w:spacing w:after="0"/>
        <w:ind w:left="120"/>
        <w:jc w:val="center"/>
        <w:rPr>
          <w:lang w:val="ru-RU"/>
        </w:rPr>
      </w:pPr>
    </w:p>
    <w:p w:rsidR="00691CA0" w:rsidRPr="00FB7F08" w:rsidRDefault="00691CA0">
      <w:pPr>
        <w:spacing w:after="0"/>
        <w:ind w:left="120"/>
        <w:jc w:val="center"/>
        <w:rPr>
          <w:lang w:val="ru-RU"/>
        </w:rPr>
      </w:pPr>
    </w:p>
    <w:p w:rsidR="00691CA0" w:rsidRPr="00FB7F08" w:rsidRDefault="00691CA0">
      <w:pPr>
        <w:spacing w:after="0"/>
        <w:ind w:left="120"/>
        <w:jc w:val="center"/>
        <w:rPr>
          <w:lang w:val="ru-RU"/>
        </w:rPr>
      </w:pPr>
    </w:p>
    <w:p w:rsidR="00691CA0" w:rsidRPr="00FB7F08" w:rsidRDefault="00691CA0">
      <w:pPr>
        <w:spacing w:after="0"/>
        <w:ind w:left="120"/>
        <w:jc w:val="center"/>
        <w:rPr>
          <w:lang w:val="ru-RU"/>
        </w:rPr>
      </w:pPr>
    </w:p>
    <w:p w:rsidR="00691CA0" w:rsidRPr="00FB7F08" w:rsidRDefault="00691CA0">
      <w:pPr>
        <w:spacing w:after="0"/>
        <w:ind w:left="120"/>
        <w:jc w:val="center"/>
        <w:rPr>
          <w:lang w:val="ru-RU"/>
        </w:rPr>
      </w:pPr>
    </w:p>
    <w:p w:rsidR="00691CA0" w:rsidRPr="00FB7F08" w:rsidRDefault="00691CA0">
      <w:pPr>
        <w:spacing w:after="0"/>
        <w:ind w:left="120"/>
        <w:jc w:val="center"/>
        <w:rPr>
          <w:lang w:val="ru-RU"/>
        </w:rPr>
      </w:pPr>
    </w:p>
    <w:p w:rsidR="00691CA0" w:rsidRPr="00FB7F08" w:rsidRDefault="001B1E93" w:rsidP="00FC6D33">
      <w:pPr>
        <w:spacing w:after="0"/>
        <w:jc w:val="center"/>
        <w:rPr>
          <w:lang w:val="ru-RU"/>
        </w:rPr>
      </w:pPr>
      <w:bookmarkStart w:id="1" w:name="f42bdabb-0f2d-40ee-bf7c-727852ad74ae"/>
      <w:r w:rsidRPr="00FB7F08">
        <w:rPr>
          <w:rFonts w:ascii="Times New Roman" w:hAnsi="Times New Roman"/>
          <w:b/>
          <w:color w:val="000000"/>
          <w:sz w:val="28"/>
          <w:lang w:val="ru-RU"/>
        </w:rPr>
        <w:t>п. Могойтуй</w:t>
      </w:r>
      <w:bookmarkEnd w:id="1"/>
      <w:r w:rsidRPr="00FB7F08">
        <w:rPr>
          <w:rFonts w:ascii="Times New Roman" w:hAnsi="Times New Roman"/>
          <w:b/>
          <w:color w:val="000000"/>
          <w:sz w:val="28"/>
          <w:lang w:val="ru-RU"/>
        </w:rPr>
        <w:t xml:space="preserve">‌ </w:t>
      </w:r>
      <w:bookmarkStart w:id="2" w:name="62ee4c66-afc2-48b9-8903-39adf2f93014"/>
      <w:r w:rsidRPr="00FB7F08">
        <w:rPr>
          <w:rFonts w:ascii="Times New Roman" w:hAnsi="Times New Roman"/>
          <w:b/>
          <w:color w:val="000000"/>
          <w:sz w:val="28"/>
          <w:lang w:val="ru-RU"/>
        </w:rPr>
        <w:t>2023</w:t>
      </w:r>
      <w:bookmarkEnd w:id="2"/>
      <w:r w:rsidRPr="00FB7F08">
        <w:rPr>
          <w:rFonts w:ascii="Times New Roman" w:hAnsi="Times New Roman"/>
          <w:b/>
          <w:color w:val="000000"/>
          <w:sz w:val="28"/>
          <w:lang w:val="ru-RU"/>
        </w:rPr>
        <w:t>‌</w:t>
      </w:r>
      <w:r w:rsidRPr="00FB7F08">
        <w:rPr>
          <w:rFonts w:ascii="Times New Roman" w:hAnsi="Times New Roman"/>
          <w:color w:val="000000"/>
          <w:sz w:val="28"/>
          <w:lang w:val="ru-RU"/>
        </w:rPr>
        <w:t>​</w:t>
      </w:r>
    </w:p>
    <w:p w:rsidR="00691CA0" w:rsidRPr="00FB7F08" w:rsidRDefault="00691CA0">
      <w:pPr>
        <w:spacing w:after="0"/>
        <w:ind w:left="120"/>
        <w:rPr>
          <w:lang w:val="ru-RU"/>
        </w:rPr>
      </w:pPr>
    </w:p>
    <w:p w:rsidR="00691CA0" w:rsidRPr="00FB7F08" w:rsidRDefault="001B1E93">
      <w:pPr>
        <w:spacing w:after="0" w:line="264" w:lineRule="auto"/>
        <w:ind w:left="120"/>
        <w:jc w:val="both"/>
        <w:rPr>
          <w:lang w:val="ru-RU"/>
        </w:rPr>
      </w:pPr>
      <w:bookmarkStart w:id="3" w:name="block-6501393"/>
      <w:bookmarkEnd w:id="0"/>
      <w:r w:rsidRPr="00FB7F08">
        <w:rPr>
          <w:rFonts w:ascii="Times New Roman" w:hAnsi="Times New Roman"/>
          <w:b/>
          <w:color w:val="000000"/>
          <w:sz w:val="28"/>
          <w:lang w:val="ru-RU"/>
        </w:rPr>
        <w:t>ПОЯСНИТЕЛЬНАЯ ЗАПИСКА</w:t>
      </w:r>
    </w:p>
    <w:p w:rsidR="00691CA0" w:rsidRPr="00FB7F08" w:rsidRDefault="00691CA0">
      <w:pPr>
        <w:spacing w:after="0" w:line="264" w:lineRule="auto"/>
        <w:ind w:left="120"/>
        <w:jc w:val="both"/>
        <w:rPr>
          <w:lang w:val="ru-RU"/>
        </w:rPr>
      </w:pP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Содержание программы по физике направлено на формирование </w:t>
      </w:r>
      <w:proofErr w:type="gramStart"/>
      <w:r w:rsidRPr="00FB7F08">
        <w:rPr>
          <w:rFonts w:ascii="Times New Roman" w:hAnsi="Times New Roman"/>
          <w:color w:val="000000"/>
          <w:sz w:val="28"/>
          <w:lang w:val="ru-RU"/>
        </w:rPr>
        <w:t>естественно-научной</w:t>
      </w:r>
      <w:proofErr w:type="gramEnd"/>
      <w:r w:rsidRPr="00FB7F08">
        <w:rPr>
          <w:rFonts w:ascii="Times New Roman" w:hAnsi="Times New Roman"/>
          <w:color w:val="000000"/>
          <w:sz w:val="28"/>
          <w:lang w:val="ru-RU"/>
        </w:rPr>
        <w:t xml:space="preserve">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w:t>
      </w:r>
      <w:proofErr w:type="gramStart"/>
      <w:r w:rsidRPr="00FB7F08">
        <w:rPr>
          <w:rFonts w:ascii="Times New Roman" w:hAnsi="Times New Roman"/>
          <w:color w:val="000000"/>
          <w:sz w:val="28"/>
          <w:lang w:val="ru-RU"/>
        </w:rPr>
        <w:t>естественно-научными</w:t>
      </w:r>
      <w:proofErr w:type="gramEnd"/>
      <w:r w:rsidRPr="00FB7F08">
        <w:rPr>
          <w:rFonts w:ascii="Times New Roman" w:hAnsi="Times New Roman"/>
          <w:color w:val="000000"/>
          <w:sz w:val="28"/>
          <w:lang w:val="ru-RU"/>
        </w:rPr>
        <w:t xml:space="preserve">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691CA0" w:rsidRDefault="001B1E93">
      <w:pPr>
        <w:spacing w:after="0" w:line="264" w:lineRule="auto"/>
        <w:ind w:firstLine="600"/>
        <w:jc w:val="both"/>
      </w:pPr>
      <w:r>
        <w:rPr>
          <w:rFonts w:ascii="Times New Roman" w:hAnsi="Times New Roman"/>
          <w:color w:val="000000"/>
          <w:sz w:val="28"/>
        </w:rPr>
        <w:t>Программа по физике включает:</w:t>
      </w:r>
    </w:p>
    <w:p w:rsidR="00691CA0" w:rsidRPr="00FB7F08" w:rsidRDefault="001B1E93">
      <w:pPr>
        <w:numPr>
          <w:ilvl w:val="0"/>
          <w:numId w:val="1"/>
        </w:numPr>
        <w:spacing w:after="0" w:line="264" w:lineRule="auto"/>
        <w:jc w:val="both"/>
        <w:rPr>
          <w:lang w:val="ru-RU"/>
        </w:rPr>
      </w:pPr>
      <w:r w:rsidRPr="00FB7F08">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691CA0" w:rsidRPr="00FB7F08" w:rsidRDefault="001B1E93">
      <w:pPr>
        <w:numPr>
          <w:ilvl w:val="0"/>
          <w:numId w:val="1"/>
        </w:numPr>
        <w:spacing w:after="0" w:line="264" w:lineRule="auto"/>
        <w:jc w:val="both"/>
        <w:rPr>
          <w:lang w:val="ru-RU"/>
        </w:rPr>
      </w:pPr>
      <w:r w:rsidRPr="00FB7F08">
        <w:rPr>
          <w:rFonts w:ascii="Times New Roman" w:hAnsi="Times New Roman"/>
          <w:color w:val="000000"/>
          <w:sz w:val="28"/>
          <w:lang w:val="ru-RU"/>
        </w:rPr>
        <w:t>содержание учебного предмета «Физика» по годам обучения.</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w:t>
      </w:r>
      <w:proofErr w:type="gramStart"/>
      <w:r w:rsidRPr="00FB7F08">
        <w:rPr>
          <w:rFonts w:ascii="Times New Roman" w:hAnsi="Times New Roman"/>
          <w:color w:val="000000"/>
          <w:sz w:val="28"/>
          <w:lang w:val="ru-RU"/>
        </w:rPr>
        <w:t>естественно-научных</w:t>
      </w:r>
      <w:proofErr w:type="gramEnd"/>
      <w:r w:rsidRPr="00FB7F08">
        <w:rPr>
          <w:rFonts w:ascii="Times New Roman" w:hAnsi="Times New Roman"/>
          <w:color w:val="000000"/>
          <w:sz w:val="28"/>
          <w:lang w:val="ru-RU"/>
        </w:rPr>
        <w:t xml:space="preserve">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w:t>
      </w:r>
      <w:proofErr w:type="gramStart"/>
      <w:r w:rsidRPr="00FB7F08">
        <w:rPr>
          <w:rFonts w:ascii="Times New Roman" w:hAnsi="Times New Roman"/>
          <w:color w:val="000000"/>
          <w:sz w:val="28"/>
          <w:lang w:val="ru-RU"/>
        </w:rPr>
        <w:t>естественно-научной</w:t>
      </w:r>
      <w:proofErr w:type="gramEnd"/>
      <w:r w:rsidRPr="00FB7F08">
        <w:rPr>
          <w:rFonts w:ascii="Times New Roman" w:hAnsi="Times New Roman"/>
          <w:color w:val="000000"/>
          <w:sz w:val="28"/>
          <w:lang w:val="ru-RU"/>
        </w:rPr>
        <w:t xml:space="preserve"> картины мира обучающихся, в формирование умений применять научный метод познания при выполнении ими учебных исследований.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691CA0" w:rsidRPr="00FB7F08" w:rsidRDefault="001B1E93">
      <w:pPr>
        <w:spacing w:after="0" w:line="264" w:lineRule="auto"/>
        <w:ind w:firstLine="600"/>
        <w:jc w:val="both"/>
        <w:rPr>
          <w:lang w:val="ru-RU"/>
        </w:rPr>
      </w:pPr>
      <w:r w:rsidRPr="00FB7F08">
        <w:rPr>
          <w:rFonts w:ascii="Times New Roman" w:hAnsi="Times New Roman"/>
          <w:i/>
          <w:color w:val="000000"/>
          <w:sz w:val="28"/>
          <w:lang w:val="ru-RU"/>
        </w:rPr>
        <w:lastRenderedPageBreak/>
        <w:t>Идея целостности</w:t>
      </w:r>
      <w:r w:rsidRPr="00FB7F08">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691CA0" w:rsidRPr="00FB7F08" w:rsidRDefault="001B1E93">
      <w:pPr>
        <w:spacing w:after="0" w:line="264" w:lineRule="auto"/>
        <w:ind w:firstLine="600"/>
        <w:jc w:val="both"/>
        <w:rPr>
          <w:lang w:val="ru-RU"/>
        </w:rPr>
      </w:pPr>
      <w:r w:rsidRPr="00FB7F08">
        <w:rPr>
          <w:rFonts w:ascii="Times New Roman" w:hAnsi="Times New Roman"/>
          <w:i/>
          <w:color w:val="000000"/>
          <w:sz w:val="28"/>
          <w:lang w:val="ru-RU"/>
        </w:rPr>
        <w:t>Идея генерализации</w:t>
      </w:r>
      <w:r w:rsidRPr="00FB7F08">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691CA0" w:rsidRPr="00FB7F08" w:rsidRDefault="001B1E93">
      <w:pPr>
        <w:spacing w:after="0" w:line="264" w:lineRule="auto"/>
        <w:ind w:firstLine="600"/>
        <w:jc w:val="both"/>
        <w:rPr>
          <w:lang w:val="ru-RU"/>
        </w:rPr>
      </w:pPr>
      <w:r w:rsidRPr="00FB7F08">
        <w:rPr>
          <w:rFonts w:ascii="Times New Roman" w:hAnsi="Times New Roman"/>
          <w:i/>
          <w:color w:val="000000"/>
          <w:sz w:val="28"/>
          <w:lang w:val="ru-RU"/>
        </w:rPr>
        <w:t>Идея гуманитаризации</w:t>
      </w:r>
      <w:r w:rsidRPr="00FB7F08">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691CA0" w:rsidRPr="00FB7F08" w:rsidRDefault="001B1E93">
      <w:pPr>
        <w:spacing w:after="0" w:line="264" w:lineRule="auto"/>
        <w:ind w:firstLine="600"/>
        <w:jc w:val="both"/>
        <w:rPr>
          <w:lang w:val="ru-RU"/>
        </w:rPr>
      </w:pPr>
      <w:r w:rsidRPr="00FB7F08">
        <w:rPr>
          <w:rFonts w:ascii="Times New Roman" w:hAnsi="Times New Roman"/>
          <w:i/>
          <w:color w:val="000000"/>
          <w:sz w:val="28"/>
          <w:lang w:val="ru-RU"/>
        </w:rPr>
        <w:t>Идея прикладной направленности</w:t>
      </w:r>
      <w:r w:rsidRPr="00FB7F08">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691CA0" w:rsidRPr="00FB7F08" w:rsidRDefault="001B1E93">
      <w:pPr>
        <w:spacing w:after="0" w:line="264" w:lineRule="auto"/>
        <w:ind w:firstLine="600"/>
        <w:jc w:val="both"/>
        <w:rPr>
          <w:lang w:val="ru-RU"/>
        </w:rPr>
      </w:pPr>
      <w:r w:rsidRPr="00FB7F08">
        <w:rPr>
          <w:rFonts w:ascii="Times New Roman" w:hAnsi="Times New Roman"/>
          <w:i/>
          <w:color w:val="000000"/>
          <w:sz w:val="28"/>
          <w:lang w:val="ru-RU"/>
        </w:rPr>
        <w:t>Идея экологизации</w:t>
      </w:r>
      <w:r w:rsidRPr="00FB7F08">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w:t>
      </w:r>
      <w:proofErr w:type="gramStart"/>
      <w:r w:rsidRPr="00FB7F08">
        <w:rPr>
          <w:rFonts w:ascii="Times New Roman" w:hAnsi="Times New Roman"/>
          <w:color w:val="000000"/>
          <w:sz w:val="28"/>
          <w:lang w:val="ru-RU"/>
        </w:rPr>
        <w:t>естественно-научных</w:t>
      </w:r>
      <w:proofErr w:type="gramEnd"/>
      <w:r w:rsidRPr="00FB7F08">
        <w:rPr>
          <w:rFonts w:ascii="Times New Roman" w:hAnsi="Times New Roman"/>
          <w:color w:val="000000"/>
          <w:sz w:val="28"/>
          <w:lang w:val="ru-RU"/>
        </w:rPr>
        <w:t xml:space="preserve"> явлений и процессов).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Системно-деятельностный подход в курсе физики </w:t>
      </w:r>
      <w:proofErr w:type="gramStart"/>
      <w:r w:rsidRPr="00FB7F08">
        <w:rPr>
          <w:rFonts w:ascii="Times New Roman" w:hAnsi="Times New Roman"/>
          <w:color w:val="000000"/>
          <w:sz w:val="28"/>
          <w:lang w:val="ru-RU"/>
        </w:rPr>
        <w:t>реализуется</w:t>
      </w:r>
      <w:proofErr w:type="gramEnd"/>
      <w:r w:rsidRPr="00FB7F08">
        <w:rPr>
          <w:rFonts w:ascii="Times New Roman" w:hAnsi="Times New Roman"/>
          <w:color w:val="000000"/>
          <w:sz w:val="28"/>
          <w:lang w:val="ru-RU"/>
        </w:rPr>
        <w:t xml:space="preserve">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FB7F08">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w:t>
      </w:r>
      <w:proofErr w:type="gramStart"/>
      <w:r w:rsidRPr="00FB7F08">
        <w:rPr>
          <w:rFonts w:ascii="Times New Roman" w:hAnsi="Times New Roman"/>
          <w:color w:val="000000"/>
          <w:sz w:val="28"/>
          <w:lang w:val="ru-RU"/>
        </w:rPr>
        <w:t>естественно-научного</w:t>
      </w:r>
      <w:proofErr w:type="gramEnd"/>
      <w:r w:rsidRPr="00FB7F08">
        <w:rPr>
          <w:rFonts w:ascii="Times New Roman" w:hAnsi="Times New Roman"/>
          <w:color w:val="000000"/>
          <w:sz w:val="28"/>
          <w:lang w:val="ru-RU"/>
        </w:rPr>
        <w:t xml:space="preserve">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Основными целями изучения физики в общем образовании являются: </w:t>
      </w:r>
    </w:p>
    <w:p w:rsidR="00691CA0" w:rsidRPr="00FB7F08" w:rsidRDefault="001B1E93">
      <w:pPr>
        <w:numPr>
          <w:ilvl w:val="0"/>
          <w:numId w:val="2"/>
        </w:numPr>
        <w:spacing w:after="0" w:line="264" w:lineRule="auto"/>
        <w:jc w:val="both"/>
        <w:rPr>
          <w:lang w:val="ru-RU"/>
        </w:rPr>
      </w:pPr>
      <w:r w:rsidRPr="00FB7F08">
        <w:rPr>
          <w:rFonts w:ascii="Times New Roman" w:hAnsi="Times New Roman"/>
          <w:color w:val="000000"/>
          <w:sz w:val="28"/>
          <w:lang w:val="ru-RU"/>
        </w:rPr>
        <w:t xml:space="preserve">формирование интереса и </w:t>
      </w:r>
      <w:proofErr w:type="gramStart"/>
      <w:r w:rsidRPr="00FB7F08">
        <w:rPr>
          <w:rFonts w:ascii="Times New Roman" w:hAnsi="Times New Roman"/>
          <w:color w:val="000000"/>
          <w:sz w:val="28"/>
          <w:lang w:val="ru-RU"/>
        </w:rPr>
        <w:t>стремления</w:t>
      </w:r>
      <w:proofErr w:type="gramEnd"/>
      <w:r w:rsidRPr="00FB7F08">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691CA0" w:rsidRPr="00FB7F08" w:rsidRDefault="001B1E93">
      <w:pPr>
        <w:numPr>
          <w:ilvl w:val="0"/>
          <w:numId w:val="2"/>
        </w:numPr>
        <w:spacing w:after="0" w:line="264" w:lineRule="auto"/>
        <w:jc w:val="both"/>
        <w:rPr>
          <w:lang w:val="ru-RU"/>
        </w:rPr>
      </w:pPr>
      <w:r w:rsidRPr="00FB7F08">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691CA0" w:rsidRPr="00FB7F08" w:rsidRDefault="001B1E93">
      <w:pPr>
        <w:numPr>
          <w:ilvl w:val="0"/>
          <w:numId w:val="2"/>
        </w:numPr>
        <w:spacing w:after="0" w:line="264" w:lineRule="auto"/>
        <w:jc w:val="both"/>
        <w:rPr>
          <w:lang w:val="ru-RU"/>
        </w:rPr>
      </w:pPr>
      <w:r w:rsidRPr="00FB7F08">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691CA0" w:rsidRPr="00FB7F08" w:rsidRDefault="001B1E93">
      <w:pPr>
        <w:numPr>
          <w:ilvl w:val="0"/>
          <w:numId w:val="2"/>
        </w:numPr>
        <w:spacing w:after="0" w:line="264" w:lineRule="auto"/>
        <w:jc w:val="both"/>
        <w:rPr>
          <w:lang w:val="ru-RU"/>
        </w:rPr>
      </w:pPr>
      <w:r w:rsidRPr="00FB7F08">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691CA0" w:rsidRPr="00FB7F08" w:rsidRDefault="001B1E93">
      <w:pPr>
        <w:numPr>
          <w:ilvl w:val="0"/>
          <w:numId w:val="2"/>
        </w:numPr>
        <w:spacing w:after="0" w:line="264" w:lineRule="auto"/>
        <w:jc w:val="both"/>
        <w:rPr>
          <w:lang w:val="ru-RU"/>
        </w:rPr>
      </w:pPr>
      <w:r w:rsidRPr="00FB7F08">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691CA0" w:rsidRPr="00FB7F08" w:rsidRDefault="001B1E93">
      <w:pPr>
        <w:numPr>
          <w:ilvl w:val="0"/>
          <w:numId w:val="3"/>
        </w:numPr>
        <w:spacing w:after="0" w:line="264" w:lineRule="auto"/>
        <w:jc w:val="both"/>
        <w:rPr>
          <w:lang w:val="ru-RU"/>
        </w:rPr>
      </w:pPr>
      <w:r w:rsidRPr="00FB7F08">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691CA0" w:rsidRPr="00FB7F08" w:rsidRDefault="001B1E93">
      <w:pPr>
        <w:numPr>
          <w:ilvl w:val="0"/>
          <w:numId w:val="3"/>
        </w:numPr>
        <w:spacing w:after="0" w:line="264" w:lineRule="auto"/>
        <w:jc w:val="both"/>
        <w:rPr>
          <w:lang w:val="ru-RU"/>
        </w:rPr>
      </w:pPr>
      <w:r w:rsidRPr="00FB7F08">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691CA0" w:rsidRPr="00FB7F08" w:rsidRDefault="001B1E93">
      <w:pPr>
        <w:numPr>
          <w:ilvl w:val="0"/>
          <w:numId w:val="3"/>
        </w:numPr>
        <w:spacing w:after="0" w:line="264" w:lineRule="auto"/>
        <w:jc w:val="both"/>
        <w:rPr>
          <w:lang w:val="ru-RU"/>
        </w:rPr>
      </w:pPr>
      <w:r w:rsidRPr="00FB7F08">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691CA0" w:rsidRPr="00FB7F08" w:rsidRDefault="001B1E93">
      <w:pPr>
        <w:numPr>
          <w:ilvl w:val="0"/>
          <w:numId w:val="3"/>
        </w:numPr>
        <w:spacing w:after="0" w:line="264" w:lineRule="auto"/>
        <w:jc w:val="both"/>
        <w:rPr>
          <w:lang w:val="ru-RU"/>
        </w:rPr>
      </w:pPr>
      <w:r w:rsidRPr="00FB7F08">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691CA0" w:rsidRPr="00FB7F08" w:rsidRDefault="001B1E93">
      <w:pPr>
        <w:numPr>
          <w:ilvl w:val="0"/>
          <w:numId w:val="3"/>
        </w:numPr>
        <w:spacing w:after="0" w:line="264" w:lineRule="auto"/>
        <w:jc w:val="both"/>
        <w:rPr>
          <w:lang w:val="ru-RU"/>
        </w:rPr>
      </w:pPr>
      <w:r w:rsidRPr="00FB7F08">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691CA0" w:rsidRPr="00FB7F08" w:rsidRDefault="001B1E93">
      <w:pPr>
        <w:numPr>
          <w:ilvl w:val="0"/>
          <w:numId w:val="3"/>
        </w:numPr>
        <w:spacing w:after="0" w:line="264" w:lineRule="auto"/>
        <w:jc w:val="both"/>
        <w:rPr>
          <w:lang w:val="ru-RU"/>
        </w:rPr>
      </w:pPr>
      <w:r w:rsidRPr="00FB7F08">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w:t>
      </w:r>
      <w:bookmarkStart w:id="4" w:name="490f2411-5974-435e-ac25-4fd30bd3d382"/>
      <w:r w:rsidRPr="00FB7F08">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4"/>
      <w:r w:rsidRPr="00FB7F08">
        <w:rPr>
          <w:rFonts w:ascii="Times New Roman" w:hAnsi="Times New Roman"/>
          <w:color w:val="000000"/>
          <w:sz w:val="28"/>
          <w:lang w:val="ru-RU"/>
        </w:rPr>
        <w:t>‌‌</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691CA0" w:rsidRDefault="00691CA0">
      <w:pPr>
        <w:rPr>
          <w:lang w:val="ru-RU"/>
        </w:rPr>
      </w:pPr>
    </w:p>
    <w:p w:rsidR="002C2407" w:rsidRDefault="002C2407" w:rsidP="002C2407">
      <w:pPr>
        <w:pStyle w:val="Heading1"/>
        <w:spacing w:line="271" w:lineRule="auto"/>
        <w:ind w:left="0" w:right="2736"/>
      </w:pPr>
      <w:r>
        <w:t>Формы учёта рабочей программы воспитания</w:t>
      </w:r>
      <w:r>
        <w:rPr>
          <w:spacing w:val="-52"/>
        </w:rPr>
        <w:t xml:space="preserve"> </w:t>
      </w:r>
      <w:bookmarkStart w:id="5" w:name="в_рабочей_программе_по_биологии"/>
      <w:bookmarkEnd w:id="5"/>
      <w:r>
        <w:t>в</w:t>
      </w:r>
      <w:r>
        <w:rPr>
          <w:spacing w:val="-1"/>
        </w:rPr>
        <w:t xml:space="preserve"> </w:t>
      </w:r>
      <w:r>
        <w:t>рабочей программе</w:t>
      </w:r>
      <w:r>
        <w:rPr>
          <w:spacing w:val="-3"/>
        </w:rPr>
        <w:t xml:space="preserve"> </w:t>
      </w:r>
      <w:r>
        <w:t>по</w:t>
      </w:r>
      <w:r>
        <w:rPr>
          <w:spacing w:val="-3"/>
        </w:rPr>
        <w:t xml:space="preserve"> </w:t>
      </w:r>
      <w:r>
        <w:t>физике</w:t>
      </w:r>
      <w:r>
        <w:rPr>
          <w:b w:val="0"/>
        </w:rPr>
        <w:tab/>
      </w:r>
    </w:p>
    <w:p w:rsidR="002C2407" w:rsidRDefault="002C2407" w:rsidP="002C2407">
      <w:pPr>
        <w:pStyle w:val="af3"/>
        <w:spacing w:before="1"/>
        <w:ind w:right="385" w:firstLine="566"/>
      </w:pPr>
      <w:r>
        <w:t>Рабочая программа воспитания МОУ «МСОШ№2 ИМЕНИ Ю.Б.ШАГДАРОВА</w:t>
      </w:r>
      <w:proofErr w:type="gramStart"/>
      <w:r>
        <w:t>»р</w:t>
      </w:r>
      <w:proofErr w:type="gramEnd"/>
      <w:r>
        <w:t>еализуется, в том числе и через</w:t>
      </w:r>
      <w:r>
        <w:rPr>
          <w:spacing w:val="1"/>
        </w:rPr>
        <w:t xml:space="preserve"> </w:t>
      </w:r>
      <w:r>
        <w:t>использование воспитательного потенциала уроков физике.</w:t>
      </w:r>
      <w:r>
        <w:rPr>
          <w:spacing w:val="1"/>
        </w:rPr>
        <w:t xml:space="preserve"> </w:t>
      </w:r>
      <w:r>
        <w:t>Эта работа осуществляется в следующих</w:t>
      </w:r>
      <w:r>
        <w:rPr>
          <w:spacing w:val="1"/>
        </w:rPr>
        <w:t xml:space="preserve"> </w:t>
      </w:r>
      <w:r>
        <w:t>формах:</w:t>
      </w:r>
    </w:p>
    <w:p w:rsidR="002C2407" w:rsidRDefault="002C2407" w:rsidP="002C2407">
      <w:pPr>
        <w:pStyle w:val="af3"/>
        <w:spacing w:before="162"/>
        <w:ind w:left="107" w:right="385" w:firstLine="707"/>
      </w:pPr>
      <w:r>
        <w:t xml:space="preserve">Побуждение </w:t>
      </w:r>
      <w:proofErr w:type="gramStart"/>
      <w:r>
        <w:t>обучающихся</w:t>
      </w:r>
      <w:proofErr w:type="gramEnd"/>
      <w:r>
        <w:t xml:space="preserve"> соблюдать на уроке общепринятые нормы поведения, правила общения</w:t>
      </w:r>
      <w:r>
        <w:rPr>
          <w:spacing w:val="1"/>
        </w:rPr>
        <w:t xml:space="preserve"> </w:t>
      </w:r>
      <w:r>
        <w:t>со</w:t>
      </w:r>
      <w:r>
        <w:rPr>
          <w:spacing w:val="1"/>
        </w:rPr>
        <w:t xml:space="preserve"> </w:t>
      </w:r>
      <w:r>
        <w:t>старшими</w:t>
      </w:r>
      <w:r>
        <w:rPr>
          <w:spacing w:val="1"/>
        </w:rPr>
        <w:t xml:space="preserve"> </w:t>
      </w:r>
      <w:r>
        <w:t>(педагогическими</w:t>
      </w:r>
      <w:r>
        <w:rPr>
          <w:spacing w:val="1"/>
        </w:rPr>
        <w:t xml:space="preserve"> </w:t>
      </w:r>
      <w:r>
        <w:t>работниками)</w:t>
      </w:r>
      <w:r>
        <w:rPr>
          <w:spacing w:val="1"/>
        </w:rPr>
        <w:t xml:space="preserve"> </w:t>
      </w:r>
      <w:r>
        <w:t>и</w:t>
      </w:r>
      <w:r>
        <w:rPr>
          <w:spacing w:val="1"/>
        </w:rPr>
        <w:t xml:space="preserve"> </w:t>
      </w:r>
      <w:r>
        <w:t>сверстниками</w:t>
      </w:r>
      <w:r>
        <w:rPr>
          <w:spacing w:val="1"/>
        </w:rPr>
        <w:t xml:space="preserve"> </w:t>
      </w:r>
      <w:r>
        <w:t>(обучающимися),</w:t>
      </w:r>
      <w:r>
        <w:rPr>
          <w:spacing w:val="1"/>
        </w:rPr>
        <w:t xml:space="preserve"> </w:t>
      </w:r>
      <w:r>
        <w:t>принципы</w:t>
      </w:r>
      <w:r>
        <w:rPr>
          <w:spacing w:val="1"/>
        </w:rPr>
        <w:t xml:space="preserve"> </w:t>
      </w:r>
      <w:r>
        <w:t>учебной</w:t>
      </w:r>
      <w:r>
        <w:rPr>
          <w:spacing w:val="-47"/>
        </w:rPr>
        <w:t xml:space="preserve"> </w:t>
      </w:r>
      <w:r>
        <w:t>дисциплины</w:t>
      </w:r>
      <w:r>
        <w:rPr>
          <w:spacing w:val="-1"/>
        </w:rPr>
        <w:t xml:space="preserve"> </w:t>
      </w:r>
      <w:r>
        <w:t>и</w:t>
      </w:r>
      <w:r>
        <w:rPr>
          <w:spacing w:val="-1"/>
        </w:rPr>
        <w:t xml:space="preserve"> </w:t>
      </w:r>
      <w:r>
        <w:t>самоорганизации.</w:t>
      </w:r>
    </w:p>
    <w:p w:rsidR="002C2407" w:rsidRDefault="002C2407" w:rsidP="002C2407">
      <w:pPr>
        <w:pStyle w:val="af3"/>
        <w:spacing w:before="1"/>
        <w:ind w:left="107" w:right="385"/>
      </w:pPr>
      <w:r>
        <w:t>Привлечение внимания обучающихся к ценностному аспекту изучаемых на уроках предметов, явлений,</w:t>
      </w:r>
      <w:r>
        <w:rPr>
          <w:spacing w:val="1"/>
        </w:rPr>
        <w:t xml:space="preserve"> </w:t>
      </w:r>
      <w:r>
        <w:t>событий</w:t>
      </w:r>
      <w:r>
        <w:rPr>
          <w:spacing w:val="1"/>
        </w:rPr>
        <w:t xml:space="preserve"> </w:t>
      </w:r>
      <w:r>
        <w:t>через:</w:t>
      </w:r>
      <w:r>
        <w:rPr>
          <w:spacing w:val="1"/>
        </w:rPr>
        <w:t xml:space="preserve"> </w:t>
      </w:r>
      <w:r>
        <w:t>демонстрацию</w:t>
      </w:r>
      <w:r>
        <w:rPr>
          <w:spacing w:val="1"/>
        </w:rPr>
        <w:t xml:space="preserve"> </w:t>
      </w:r>
      <w:proofErr w:type="gramStart"/>
      <w:r>
        <w:t>обучающимся</w:t>
      </w:r>
      <w:proofErr w:type="gramEnd"/>
      <w:r>
        <w:rPr>
          <w:spacing w:val="1"/>
        </w:rPr>
        <w:t xml:space="preserve"> </w:t>
      </w:r>
      <w:r>
        <w:t>примеров</w:t>
      </w:r>
      <w:r>
        <w:rPr>
          <w:spacing w:val="1"/>
        </w:rPr>
        <w:t xml:space="preserve"> </w:t>
      </w:r>
      <w:r>
        <w:t>ответственного,</w:t>
      </w:r>
      <w:r>
        <w:rPr>
          <w:spacing w:val="1"/>
        </w:rPr>
        <w:t xml:space="preserve"> </w:t>
      </w:r>
      <w:r>
        <w:t>гражданского</w:t>
      </w:r>
      <w:r>
        <w:rPr>
          <w:spacing w:val="51"/>
        </w:rPr>
        <w:t xml:space="preserve"> </w:t>
      </w:r>
      <w:r>
        <w:t>поведения,</w:t>
      </w:r>
      <w:r>
        <w:rPr>
          <w:spacing w:val="1"/>
        </w:rPr>
        <w:t xml:space="preserve"> </w:t>
      </w:r>
      <w:r>
        <w:t>проявления</w:t>
      </w:r>
      <w:r>
        <w:rPr>
          <w:spacing w:val="-2"/>
        </w:rPr>
        <w:t xml:space="preserve"> </w:t>
      </w:r>
      <w:r>
        <w:t>человеколюбия</w:t>
      </w:r>
      <w:r>
        <w:rPr>
          <w:spacing w:val="2"/>
        </w:rPr>
        <w:t xml:space="preserve"> </w:t>
      </w:r>
      <w:r>
        <w:t>и</w:t>
      </w:r>
      <w:r>
        <w:rPr>
          <w:spacing w:val="-1"/>
        </w:rPr>
        <w:t xml:space="preserve"> </w:t>
      </w:r>
      <w:r>
        <w:t>добросердечности</w:t>
      </w:r>
    </w:p>
    <w:p w:rsidR="002C2407" w:rsidRPr="002C2407" w:rsidRDefault="002C2407" w:rsidP="002C2407">
      <w:pPr>
        <w:pStyle w:val="af0"/>
        <w:widowControl w:val="0"/>
        <w:numPr>
          <w:ilvl w:val="0"/>
          <w:numId w:val="14"/>
        </w:numPr>
        <w:tabs>
          <w:tab w:val="left" w:pos="369"/>
        </w:tabs>
        <w:autoSpaceDE w:val="0"/>
        <w:autoSpaceDN w:val="0"/>
        <w:spacing w:after="0" w:line="240" w:lineRule="auto"/>
        <w:ind w:left="107" w:right="387" w:firstLine="0"/>
        <w:contextualSpacing w:val="0"/>
        <w:jc w:val="both"/>
        <w:rPr>
          <w:rFonts w:ascii="Times New Roman" w:hAnsi="Times New Roman"/>
          <w:sz w:val="28"/>
          <w:szCs w:val="28"/>
        </w:rPr>
      </w:pPr>
      <w:r w:rsidRPr="002C2407">
        <w:rPr>
          <w:rFonts w:ascii="Times New Roman" w:hAnsi="Times New Roman"/>
          <w:sz w:val="28"/>
          <w:szCs w:val="28"/>
        </w:rPr>
        <w:lastRenderedPageBreak/>
        <w:t>обращение внимания на нравственные аспекты научных открытий, которые изучаются в данный момент</w:t>
      </w:r>
      <w:r w:rsidRPr="002C2407">
        <w:rPr>
          <w:rFonts w:ascii="Times New Roman" w:hAnsi="Times New Roman"/>
          <w:spacing w:val="1"/>
          <w:sz w:val="28"/>
          <w:szCs w:val="28"/>
        </w:rPr>
        <w:t xml:space="preserve"> </w:t>
      </w:r>
      <w:r w:rsidRPr="002C2407">
        <w:rPr>
          <w:rFonts w:ascii="Times New Roman" w:hAnsi="Times New Roman"/>
          <w:sz w:val="28"/>
          <w:szCs w:val="28"/>
        </w:rPr>
        <w:t>на</w:t>
      </w:r>
      <w:r w:rsidRPr="002C2407">
        <w:rPr>
          <w:rFonts w:ascii="Times New Roman" w:hAnsi="Times New Roman"/>
          <w:spacing w:val="1"/>
          <w:sz w:val="28"/>
          <w:szCs w:val="28"/>
        </w:rPr>
        <w:t xml:space="preserve"> </w:t>
      </w:r>
      <w:r w:rsidRPr="002C2407">
        <w:rPr>
          <w:rFonts w:ascii="Times New Roman" w:hAnsi="Times New Roman"/>
          <w:sz w:val="28"/>
          <w:szCs w:val="28"/>
        </w:rPr>
        <w:t>уроке; на ярких деятелей культуры,</w:t>
      </w:r>
      <w:r w:rsidRPr="002C2407">
        <w:rPr>
          <w:rFonts w:ascii="Times New Roman" w:hAnsi="Times New Roman"/>
          <w:spacing w:val="1"/>
          <w:sz w:val="28"/>
          <w:szCs w:val="28"/>
        </w:rPr>
        <w:t xml:space="preserve"> </w:t>
      </w:r>
      <w:r w:rsidRPr="002C2407">
        <w:rPr>
          <w:rFonts w:ascii="Times New Roman" w:hAnsi="Times New Roman"/>
          <w:sz w:val="28"/>
          <w:szCs w:val="28"/>
        </w:rPr>
        <w:t>ученых,</w:t>
      </w:r>
      <w:r w:rsidRPr="002C2407">
        <w:rPr>
          <w:rFonts w:ascii="Times New Roman" w:hAnsi="Times New Roman"/>
          <w:spacing w:val="1"/>
          <w:sz w:val="28"/>
          <w:szCs w:val="28"/>
        </w:rPr>
        <w:t xml:space="preserve"> </w:t>
      </w:r>
      <w:r w:rsidRPr="002C2407">
        <w:rPr>
          <w:rFonts w:ascii="Times New Roman" w:hAnsi="Times New Roman"/>
          <w:sz w:val="28"/>
          <w:szCs w:val="28"/>
        </w:rPr>
        <w:t>политиков, связанных с</w:t>
      </w:r>
      <w:r w:rsidRPr="002C2407">
        <w:rPr>
          <w:rFonts w:ascii="Times New Roman" w:hAnsi="Times New Roman"/>
          <w:spacing w:val="1"/>
          <w:sz w:val="28"/>
          <w:szCs w:val="28"/>
        </w:rPr>
        <w:t xml:space="preserve"> </w:t>
      </w:r>
      <w:r w:rsidRPr="002C2407">
        <w:rPr>
          <w:rFonts w:ascii="Times New Roman" w:hAnsi="Times New Roman"/>
          <w:sz w:val="28"/>
          <w:szCs w:val="28"/>
        </w:rPr>
        <w:t>изучаемыми в данный момент</w:t>
      </w:r>
      <w:r w:rsidRPr="002C2407">
        <w:rPr>
          <w:rFonts w:ascii="Times New Roman" w:hAnsi="Times New Roman"/>
          <w:spacing w:val="1"/>
          <w:sz w:val="28"/>
          <w:szCs w:val="28"/>
        </w:rPr>
        <w:t xml:space="preserve"> </w:t>
      </w:r>
      <w:r w:rsidRPr="002C2407">
        <w:rPr>
          <w:rFonts w:ascii="Times New Roman" w:hAnsi="Times New Roman"/>
          <w:sz w:val="28"/>
          <w:szCs w:val="28"/>
        </w:rPr>
        <w:t>темами, на тот вклад, который они внесли в развитие нашей страны и мира, на достойные подражания</w:t>
      </w:r>
      <w:r w:rsidRPr="002C2407">
        <w:rPr>
          <w:rFonts w:ascii="Times New Roman" w:hAnsi="Times New Roman"/>
          <w:spacing w:val="1"/>
          <w:sz w:val="28"/>
          <w:szCs w:val="28"/>
        </w:rPr>
        <w:t xml:space="preserve"> </w:t>
      </w:r>
      <w:r w:rsidRPr="002C2407">
        <w:rPr>
          <w:rFonts w:ascii="Times New Roman" w:hAnsi="Times New Roman"/>
          <w:sz w:val="28"/>
          <w:szCs w:val="28"/>
        </w:rPr>
        <w:t>примеры</w:t>
      </w:r>
      <w:r w:rsidRPr="002C2407">
        <w:rPr>
          <w:rFonts w:ascii="Times New Roman" w:hAnsi="Times New Roman"/>
          <w:spacing w:val="-1"/>
          <w:sz w:val="28"/>
          <w:szCs w:val="28"/>
        </w:rPr>
        <w:t xml:space="preserve"> </w:t>
      </w:r>
      <w:r w:rsidRPr="002C2407">
        <w:rPr>
          <w:rFonts w:ascii="Times New Roman" w:hAnsi="Times New Roman"/>
          <w:sz w:val="28"/>
          <w:szCs w:val="28"/>
        </w:rPr>
        <w:t>их</w:t>
      </w:r>
      <w:r w:rsidRPr="002C2407">
        <w:rPr>
          <w:rFonts w:ascii="Times New Roman" w:hAnsi="Times New Roman"/>
          <w:spacing w:val="1"/>
          <w:sz w:val="28"/>
          <w:szCs w:val="28"/>
        </w:rPr>
        <w:t xml:space="preserve"> </w:t>
      </w:r>
      <w:r w:rsidRPr="002C2407">
        <w:rPr>
          <w:rFonts w:ascii="Times New Roman" w:hAnsi="Times New Roman"/>
          <w:sz w:val="28"/>
          <w:szCs w:val="28"/>
        </w:rPr>
        <w:t>жизни, на мотивы</w:t>
      </w:r>
      <w:r w:rsidRPr="002C2407">
        <w:rPr>
          <w:rFonts w:ascii="Times New Roman" w:hAnsi="Times New Roman"/>
          <w:spacing w:val="1"/>
          <w:sz w:val="28"/>
          <w:szCs w:val="28"/>
        </w:rPr>
        <w:t xml:space="preserve"> </w:t>
      </w:r>
      <w:r w:rsidRPr="002C2407">
        <w:rPr>
          <w:rFonts w:ascii="Times New Roman" w:hAnsi="Times New Roman"/>
          <w:sz w:val="28"/>
          <w:szCs w:val="28"/>
        </w:rPr>
        <w:t>их поступков;</w:t>
      </w:r>
    </w:p>
    <w:p w:rsidR="002C2407" w:rsidRPr="002C2407" w:rsidRDefault="002C2407" w:rsidP="002C2407">
      <w:pPr>
        <w:pStyle w:val="af0"/>
        <w:widowControl w:val="0"/>
        <w:numPr>
          <w:ilvl w:val="0"/>
          <w:numId w:val="14"/>
        </w:numPr>
        <w:tabs>
          <w:tab w:val="left" w:pos="405"/>
        </w:tabs>
        <w:autoSpaceDE w:val="0"/>
        <w:autoSpaceDN w:val="0"/>
        <w:spacing w:after="0" w:line="240" w:lineRule="auto"/>
        <w:ind w:left="107" w:right="384" w:firstLine="0"/>
        <w:contextualSpacing w:val="0"/>
        <w:jc w:val="both"/>
        <w:rPr>
          <w:rFonts w:ascii="Times New Roman" w:hAnsi="Times New Roman"/>
          <w:sz w:val="28"/>
          <w:szCs w:val="28"/>
        </w:rPr>
      </w:pPr>
      <w:r w:rsidRPr="002C2407">
        <w:rPr>
          <w:rFonts w:ascii="Times New Roman" w:hAnsi="Times New Roman"/>
          <w:sz w:val="28"/>
          <w:szCs w:val="28"/>
        </w:rPr>
        <w:t>использование на</w:t>
      </w:r>
      <w:r w:rsidRPr="002C2407">
        <w:rPr>
          <w:rFonts w:ascii="Times New Roman" w:hAnsi="Times New Roman"/>
          <w:spacing w:val="1"/>
          <w:sz w:val="28"/>
          <w:szCs w:val="28"/>
        </w:rPr>
        <w:t xml:space="preserve"> </w:t>
      </w:r>
      <w:r w:rsidRPr="002C2407">
        <w:rPr>
          <w:rFonts w:ascii="Times New Roman" w:hAnsi="Times New Roman"/>
          <w:sz w:val="28"/>
          <w:szCs w:val="28"/>
        </w:rPr>
        <w:t>уроках информации, затрагивающей важные социальные,</w:t>
      </w:r>
      <w:r w:rsidRPr="002C2407">
        <w:rPr>
          <w:rFonts w:ascii="Times New Roman" w:hAnsi="Times New Roman"/>
          <w:spacing w:val="1"/>
          <w:sz w:val="28"/>
          <w:szCs w:val="28"/>
        </w:rPr>
        <w:t xml:space="preserve"> </w:t>
      </w:r>
      <w:r w:rsidRPr="002C2407">
        <w:rPr>
          <w:rFonts w:ascii="Times New Roman" w:hAnsi="Times New Roman"/>
          <w:sz w:val="28"/>
          <w:szCs w:val="28"/>
        </w:rPr>
        <w:t>нравственные, этические</w:t>
      </w:r>
      <w:r w:rsidRPr="002C2407">
        <w:rPr>
          <w:rFonts w:ascii="Times New Roman" w:hAnsi="Times New Roman"/>
          <w:spacing w:val="1"/>
          <w:sz w:val="28"/>
          <w:szCs w:val="28"/>
        </w:rPr>
        <w:t xml:space="preserve"> </w:t>
      </w:r>
      <w:r w:rsidRPr="002C2407">
        <w:rPr>
          <w:rFonts w:ascii="Times New Roman" w:hAnsi="Times New Roman"/>
          <w:sz w:val="28"/>
          <w:szCs w:val="28"/>
        </w:rPr>
        <w:t>вопросы</w:t>
      </w:r>
    </w:p>
    <w:p w:rsidR="002C2407" w:rsidRPr="002C2407" w:rsidRDefault="002C2407" w:rsidP="002C2407">
      <w:pPr>
        <w:pStyle w:val="af0"/>
        <w:widowControl w:val="0"/>
        <w:numPr>
          <w:ilvl w:val="0"/>
          <w:numId w:val="15"/>
        </w:numPr>
        <w:tabs>
          <w:tab w:val="left" w:pos="830"/>
        </w:tabs>
        <w:autoSpaceDE w:val="0"/>
        <w:autoSpaceDN w:val="0"/>
        <w:spacing w:after="0" w:line="256" w:lineRule="auto"/>
        <w:ind w:right="386" w:firstLine="0"/>
        <w:contextualSpacing w:val="0"/>
        <w:jc w:val="both"/>
        <w:rPr>
          <w:rFonts w:ascii="Times New Roman" w:hAnsi="Times New Roman"/>
          <w:sz w:val="28"/>
          <w:szCs w:val="28"/>
        </w:rPr>
      </w:pPr>
      <w:r w:rsidRPr="002C2407">
        <w:rPr>
          <w:rFonts w:ascii="Times New Roman" w:hAnsi="Times New Roman"/>
          <w:sz w:val="28"/>
          <w:szCs w:val="28"/>
        </w:rPr>
        <w:t>Использование воспитательных возможностей содержания учебного предмета для формирования у</w:t>
      </w:r>
      <w:r w:rsidRPr="002C2407">
        <w:rPr>
          <w:rFonts w:ascii="Times New Roman" w:hAnsi="Times New Roman"/>
          <w:spacing w:val="1"/>
          <w:sz w:val="28"/>
          <w:szCs w:val="28"/>
        </w:rPr>
        <w:t xml:space="preserve"> </w:t>
      </w:r>
      <w:r w:rsidRPr="002C2407">
        <w:rPr>
          <w:rFonts w:ascii="Times New Roman" w:hAnsi="Times New Roman"/>
          <w:sz w:val="28"/>
          <w:szCs w:val="28"/>
        </w:rPr>
        <w:t>обучающихся</w:t>
      </w:r>
      <w:r w:rsidRPr="002C2407">
        <w:rPr>
          <w:rFonts w:ascii="Times New Roman" w:hAnsi="Times New Roman"/>
          <w:spacing w:val="1"/>
          <w:sz w:val="28"/>
          <w:szCs w:val="28"/>
        </w:rPr>
        <w:t xml:space="preserve"> </w:t>
      </w:r>
      <w:r w:rsidRPr="002C2407">
        <w:rPr>
          <w:rFonts w:ascii="Times New Roman" w:hAnsi="Times New Roman"/>
          <w:sz w:val="28"/>
          <w:szCs w:val="28"/>
        </w:rPr>
        <w:t>российских</w:t>
      </w:r>
      <w:r w:rsidRPr="002C2407">
        <w:rPr>
          <w:rFonts w:ascii="Times New Roman" w:hAnsi="Times New Roman"/>
          <w:spacing w:val="1"/>
          <w:sz w:val="28"/>
          <w:szCs w:val="28"/>
        </w:rPr>
        <w:t xml:space="preserve"> </w:t>
      </w:r>
      <w:r w:rsidRPr="002C2407">
        <w:rPr>
          <w:rFonts w:ascii="Times New Roman" w:hAnsi="Times New Roman"/>
          <w:sz w:val="28"/>
          <w:szCs w:val="28"/>
        </w:rPr>
        <w:t>традиционных</w:t>
      </w:r>
      <w:r w:rsidRPr="002C2407">
        <w:rPr>
          <w:rFonts w:ascii="Times New Roman" w:hAnsi="Times New Roman"/>
          <w:spacing w:val="1"/>
          <w:sz w:val="28"/>
          <w:szCs w:val="28"/>
        </w:rPr>
        <w:t xml:space="preserve"> </w:t>
      </w:r>
      <w:r w:rsidRPr="002C2407">
        <w:rPr>
          <w:rFonts w:ascii="Times New Roman" w:hAnsi="Times New Roman"/>
          <w:sz w:val="28"/>
          <w:szCs w:val="28"/>
        </w:rPr>
        <w:t>духовно-нравственных</w:t>
      </w:r>
      <w:r w:rsidRPr="002C2407">
        <w:rPr>
          <w:rFonts w:ascii="Times New Roman" w:hAnsi="Times New Roman"/>
          <w:spacing w:val="1"/>
          <w:sz w:val="28"/>
          <w:szCs w:val="28"/>
        </w:rPr>
        <w:t xml:space="preserve"> </w:t>
      </w:r>
      <w:r w:rsidRPr="002C2407">
        <w:rPr>
          <w:rFonts w:ascii="Times New Roman" w:hAnsi="Times New Roman"/>
          <w:sz w:val="28"/>
          <w:szCs w:val="28"/>
        </w:rPr>
        <w:t>и</w:t>
      </w:r>
      <w:r w:rsidRPr="002C2407">
        <w:rPr>
          <w:rFonts w:ascii="Times New Roman" w:hAnsi="Times New Roman"/>
          <w:spacing w:val="1"/>
          <w:sz w:val="28"/>
          <w:szCs w:val="28"/>
        </w:rPr>
        <w:t xml:space="preserve"> </w:t>
      </w:r>
      <w:r w:rsidRPr="002C2407">
        <w:rPr>
          <w:rFonts w:ascii="Times New Roman" w:hAnsi="Times New Roman"/>
          <w:sz w:val="28"/>
          <w:szCs w:val="28"/>
        </w:rPr>
        <w:t>социокультурных</w:t>
      </w:r>
      <w:r w:rsidRPr="002C2407">
        <w:rPr>
          <w:rFonts w:ascii="Times New Roman" w:hAnsi="Times New Roman"/>
          <w:spacing w:val="50"/>
          <w:sz w:val="28"/>
          <w:szCs w:val="28"/>
        </w:rPr>
        <w:t xml:space="preserve"> </w:t>
      </w:r>
      <w:r w:rsidRPr="002C2407">
        <w:rPr>
          <w:rFonts w:ascii="Times New Roman" w:hAnsi="Times New Roman"/>
          <w:sz w:val="28"/>
          <w:szCs w:val="28"/>
        </w:rPr>
        <w:t>ценностей</w:t>
      </w:r>
      <w:r w:rsidRPr="002C2407">
        <w:rPr>
          <w:rFonts w:ascii="Times New Roman" w:hAnsi="Times New Roman"/>
          <w:spacing w:val="50"/>
          <w:sz w:val="28"/>
          <w:szCs w:val="28"/>
        </w:rPr>
        <w:t xml:space="preserve"> </w:t>
      </w:r>
      <w:r w:rsidRPr="002C2407">
        <w:rPr>
          <w:rFonts w:ascii="Times New Roman" w:hAnsi="Times New Roman"/>
          <w:sz w:val="28"/>
          <w:szCs w:val="28"/>
        </w:rPr>
        <w:t>через</w:t>
      </w:r>
      <w:r w:rsidRPr="002C2407">
        <w:rPr>
          <w:rFonts w:ascii="Times New Roman" w:hAnsi="Times New Roman"/>
          <w:spacing w:val="1"/>
          <w:sz w:val="28"/>
          <w:szCs w:val="28"/>
        </w:rPr>
        <w:t xml:space="preserve"> </w:t>
      </w:r>
      <w:r w:rsidRPr="002C2407">
        <w:rPr>
          <w:rFonts w:ascii="Times New Roman" w:hAnsi="Times New Roman"/>
          <w:sz w:val="28"/>
          <w:szCs w:val="28"/>
        </w:rPr>
        <w:t>подбор соответствующих</w:t>
      </w:r>
      <w:r w:rsidRPr="002C2407">
        <w:rPr>
          <w:rFonts w:ascii="Times New Roman" w:hAnsi="Times New Roman"/>
          <w:spacing w:val="-2"/>
          <w:sz w:val="28"/>
          <w:szCs w:val="28"/>
        </w:rPr>
        <w:t xml:space="preserve"> </w:t>
      </w:r>
      <w:r w:rsidRPr="002C2407">
        <w:rPr>
          <w:rFonts w:ascii="Times New Roman" w:hAnsi="Times New Roman"/>
          <w:sz w:val="28"/>
          <w:szCs w:val="28"/>
        </w:rPr>
        <w:t>текстов</w:t>
      </w:r>
      <w:r w:rsidRPr="002C2407">
        <w:rPr>
          <w:rFonts w:ascii="Times New Roman" w:hAnsi="Times New Roman"/>
          <w:spacing w:val="-2"/>
          <w:sz w:val="28"/>
          <w:szCs w:val="28"/>
        </w:rPr>
        <w:t xml:space="preserve"> </w:t>
      </w:r>
      <w:r w:rsidRPr="002C2407">
        <w:rPr>
          <w:rFonts w:ascii="Times New Roman" w:hAnsi="Times New Roman"/>
          <w:sz w:val="28"/>
          <w:szCs w:val="28"/>
        </w:rPr>
        <w:t>для</w:t>
      </w:r>
      <w:r w:rsidRPr="002C2407">
        <w:rPr>
          <w:rFonts w:ascii="Times New Roman" w:hAnsi="Times New Roman"/>
          <w:spacing w:val="-2"/>
          <w:sz w:val="28"/>
          <w:szCs w:val="28"/>
        </w:rPr>
        <w:t xml:space="preserve"> </w:t>
      </w:r>
      <w:r w:rsidRPr="002C2407">
        <w:rPr>
          <w:rFonts w:ascii="Times New Roman" w:hAnsi="Times New Roman"/>
          <w:sz w:val="28"/>
          <w:szCs w:val="28"/>
        </w:rPr>
        <w:t>чтения, проблемных</w:t>
      </w:r>
      <w:r w:rsidRPr="002C2407">
        <w:rPr>
          <w:rFonts w:ascii="Times New Roman" w:hAnsi="Times New Roman"/>
          <w:spacing w:val="-1"/>
          <w:sz w:val="28"/>
          <w:szCs w:val="28"/>
        </w:rPr>
        <w:t xml:space="preserve"> </w:t>
      </w:r>
      <w:r w:rsidRPr="002C2407">
        <w:rPr>
          <w:rFonts w:ascii="Times New Roman" w:hAnsi="Times New Roman"/>
          <w:sz w:val="28"/>
          <w:szCs w:val="28"/>
        </w:rPr>
        <w:t>ситуаций</w:t>
      </w:r>
      <w:r w:rsidRPr="002C2407">
        <w:rPr>
          <w:rFonts w:ascii="Times New Roman" w:hAnsi="Times New Roman"/>
          <w:spacing w:val="-2"/>
          <w:sz w:val="28"/>
          <w:szCs w:val="28"/>
        </w:rPr>
        <w:t xml:space="preserve"> </w:t>
      </w:r>
      <w:r w:rsidRPr="002C2407">
        <w:rPr>
          <w:rFonts w:ascii="Times New Roman" w:hAnsi="Times New Roman"/>
          <w:sz w:val="28"/>
          <w:szCs w:val="28"/>
        </w:rPr>
        <w:t>для</w:t>
      </w:r>
      <w:r w:rsidRPr="002C2407">
        <w:rPr>
          <w:rFonts w:ascii="Times New Roman" w:hAnsi="Times New Roman"/>
          <w:spacing w:val="-2"/>
          <w:sz w:val="28"/>
          <w:szCs w:val="28"/>
        </w:rPr>
        <w:t xml:space="preserve"> </w:t>
      </w:r>
      <w:r w:rsidRPr="002C2407">
        <w:rPr>
          <w:rFonts w:ascii="Times New Roman" w:hAnsi="Times New Roman"/>
          <w:sz w:val="28"/>
          <w:szCs w:val="28"/>
        </w:rPr>
        <w:t>обсуждения</w:t>
      </w:r>
      <w:r w:rsidRPr="002C2407">
        <w:rPr>
          <w:rFonts w:ascii="Times New Roman" w:hAnsi="Times New Roman"/>
          <w:spacing w:val="-2"/>
          <w:sz w:val="28"/>
          <w:szCs w:val="28"/>
        </w:rPr>
        <w:t xml:space="preserve"> </w:t>
      </w:r>
      <w:r w:rsidRPr="002C2407">
        <w:rPr>
          <w:rFonts w:ascii="Times New Roman" w:hAnsi="Times New Roman"/>
          <w:sz w:val="28"/>
          <w:szCs w:val="28"/>
        </w:rPr>
        <w:t>в</w:t>
      </w:r>
      <w:r w:rsidRPr="002C2407">
        <w:rPr>
          <w:rFonts w:ascii="Times New Roman" w:hAnsi="Times New Roman"/>
          <w:spacing w:val="-1"/>
          <w:sz w:val="28"/>
          <w:szCs w:val="28"/>
        </w:rPr>
        <w:t xml:space="preserve"> </w:t>
      </w:r>
      <w:r w:rsidRPr="002C2407">
        <w:rPr>
          <w:rFonts w:ascii="Times New Roman" w:hAnsi="Times New Roman"/>
          <w:sz w:val="28"/>
          <w:szCs w:val="28"/>
        </w:rPr>
        <w:t>классе</w:t>
      </w:r>
    </w:p>
    <w:p w:rsidR="002C2407" w:rsidRPr="002C2407" w:rsidRDefault="002C2407" w:rsidP="002C2407">
      <w:pPr>
        <w:pStyle w:val="af0"/>
        <w:widowControl w:val="0"/>
        <w:numPr>
          <w:ilvl w:val="0"/>
          <w:numId w:val="15"/>
        </w:numPr>
        <w:tabs>
          <w:tab w:val="left" w:pos="830"/>
        </w:tabs>
        <w:autoSpaceDE w:val="0"/>
        <w:autoSpaceDN w:val="0"/>
        <w:spacing w:before="46" w:after="0" w:line="247" w:lineRule="auto"/>
        <w:ind w:right="389" w:hanging="1"/>
        <w:contextualSpacing w:val="0"/>
        <w:jc w:val="both"/>
        <w:rPr>
          <w:rFonts w:ascii="Times New Roman" w:hAnsi="Times New Roman"/>
          <w:sz w:val="28"/>
          <w:szCs w:val="28"/>
        </w:rPr>
      </w:pPr>
      <w:r w:rsidRPr="002C2407">
        <w:rPr>
          <w:rFonts w:ascii="Times New Roman" w:hAnsi="Times New Roman"/>
          <w:sz w:val="28"/>
          <w:szCs w:val="28"/>
        </w:rPr>
        <w:t>Инициирование</w:t>
      </w:r>
      <w:r w:rsidRPr="002C2407">
        <w:rPr>
          <w:rFonts w:ascii="Times New Roman" w:hAnsi="Times New Roman"/>
          <w:spacing w:val="1"/>
          <w:sz w:val="28"/>
          <w:szCs w:val="28"/>
        </w:rPr>
        <w:t xml:space="preserve"> </w:t>
      </w:r>
      <w:r w:rsidRPr="002C2407">
        <w:rPr>
          <w:rFonts w:ascii="Times New Roman" w:hAnsi="Times New Roman"/>
          <w:sz w:val="28"/>
          <w:szCs w:val="28"/>
        </w:rPr>
        <w:t>обсуждений,</w:t>
      </w:r>
      <w:r w:rsidRPr="002C2407">
        <w:rPr>
          <w:rFonts w:ascii="Times New Roman" w:hAnsi="Times New Roman"/>
          <w:spacing w:val="1"/>
          <w:sz w:val="28"/>
          <w:szCs w:val="28"/>
        </w:rPr>
        <w:t xml:space="preserve"> </w:t>
      </w:r>
      <w:r w:rsidRPr="002C2407">
        <w:rPr>
          <w:rFonts w:ascii="Times New Roman" w:hAnsi="Times New Roman"/>
          <w:sz w:val="28"/>
          <w:szCs w:val="28"/>
        </w:rPr>
        <w:t>высказываний</w:t>
      </w:r>
      <w:r w:rsidRPr="002C2407">
        <w:rPr>
          <w:rFonts w:ascii="Times New Roman" w:hAnsi="Times New Roman"/>
          <w:spacing w:val="1"/>
          <w:sz w:val="28"/>
          <w:szCs w:val="28"/>
        </w:rPr>
        <w:t xml:space="preserve"> </w:t>
      </w:r>
      <w:r w:rsidRPr="002C2407">
        <w:rPr>
          <w:rFonts w:ascii="Times New Roman" w:hAnsi="Times New Roman"/>
          <w:sz w:val="28"/>
          <w:szCs w:val="28"/>
        </w:rPr>
        <w:t>своего</w:t>
      </w:r>
      <w:r w:rsidRPr="002C2407">
        <w:rPr>
          <w:rFonts w:ascii="Times New Roman" w:hAnsi="Times New Roman"/>
          <w:spacing w:val="1"/>
          <w:sz w:val="28"/>
          <w:szCs w:val="28"/>
        </w:rPr>
        <w:t xml:space="preserve"> </w:t>
      </w:r>
      <w:r w:rsidRPr="002C2407">
        <w:rPr>
          <w:rFonts w:ascii="Times New Roman" w:hAnsi="Times New Roman"/>
          <w:sz w:val="28"/>
          <w:szCs w:val="28"/>
        </w:rPr>
        <w:t>мнения,</w:t>
      </w:r>
      <w:r w:rsidRPr="002C2407">
        <w:rPr>
          <w:rFonts w:ascii="Times New Roman" w:hAnsi="Times New Roman"/>
          <w:spacing w:val="1"/>
          <w:sz w:val="28"/>
          <w:szCs w:val="28"/>
        </w:rPr>
        <w:t xml:space="preserve"> </w:t>
      </w:r>
      <w:r w:rsidRPr="002C2407">
        <w:rPr>
          <w:rFonts w:ascii="Times New Roman" w:hAnsi="Times New Roman"/>
          <w:sz w:val="28"/>
          <w:szCs w:val="28"/>
        </w:rPr>
        <w:t>выработки</w:t>
      </w:r>
      <w:r w:rsidRPr="002C2407">
        <w:rPr>
          <w:rFonts w:ascii="Times New Roman" w:hAnsi="Times New Roman"/>
          <w:spacing w:val="1"/>
          <w:sz w:val="28"/>
          <w:szCs w:val="28"/>
        </w:rPr>
        <w:t xml:space="preserve"> </w:t>
      </w:r>
      <w:r w:rsidRPr="002C2407">
        <w:rPr>
          <w:rFonts w:ascii="Times New Roman" w:hAnsi="Times New Roman"/>
          <w:sz w:val="28"/>
          <w:szCs w:val="28"/>
        </w:rPr>
        <w:t>своего</w:t>
      </w:r>
      <w:r w:rsidRPr="002C2407">
        <w:rPr>
          <w:rFonts w:ascii="Times New Roman" w:hAnsi="Times New Roman"/>
          <w:spacing w:val="1"/>
          <w:sz w:val="28"/>
          <w:szCs w:val="28"/>
        </w:rPr>
        <w:t xml:space="preserve"> </w:t>
      </w:r>
      <w:r w:rsidRPr="002C2407">
        <w:rPr>
          <w:rFonts w:ascii="Times New Roman" w:hAnsi="Times New Roman"/>
          <w:sz w:val="28"/>
          <w:szCs w:val="28"/>
        </w:rPr>
        <w:t>личностного</w:t>
      </w:r>
      <w:r w:rsidRPr="002C2407">
        <w:rPr>
          <w:rFonts w:ascii="Times New Roman" w:hAnsi="Times New Roman"/>
          <w:spacing w:val="1"/>
          <w:sz w:val="28"/>
          <w:szCs w:val="28"/>
        </w:rPr>
        <w:t xml:space="preserve"> </w:t>
      </w:r>
      <w:r w:rsidRPr="002C2407">
        <w:rPr>
          <w:rFonts w:ascii="Times New Roman" w:hAnsi="Times New Roman"/>
          <w:sz w:val="28"/>
          <w:szCs w:val="28"/>
        </w:rPr>
        <w:t>отношения</w:t>
      </w:r>
      <w:r w:rsidRPr="002C2407">
        <w:rPr>
          <w:rFonts w:ascii="Times New Roman" w:hAnsi="Times New Roman"/>
          <w:spacing w:val="-2"/>
          <w:sz w:val="28"/>
          <w:szCs w:val="28"/>
        </w:rPr>
        <w:t xml:space="preserve"> </w:t>
      </w:r>
      <w:r w:rsidRPr="002C2407">
        <w:rPr>
          <w:rFonts w:ascii="Times New Roman" w:hAnsi="Times New Roman"/>
          <w:sz w:val="28"/>
          <w:szCs w:val="28"/>
        </w:rPr>
        <w:t>к</w:t>
      </w:r>
      <w:r w:rsidRPr="002C2407">
        <w:rPr>
          <w:rFonts w:ascii="Times New Roman" w:hAnsi="Times New Roman"/>
          <w:spacing w:val="2"/>
          <w:sz w:val="28"/>
          <w:szCs w:val="28"/>
        </w:rPr>
        <w:t xml:space="preserve"> </w:t>
      </w:r>
      <w:r w:rsidRPr="002C2407">
        <w:rPr>
          <w:rFonts w:ascii="Times New Roman" w:hAnsi="Times New Roman"/>
          <w:sz w:val="28"/>
          <w:szCs w:val="28"/>
        </w:rPr>
        <w:t>изучаемым</w:t>
      </w:r>
      <w:r w:rsidRPr="002C2407">
        <w:rPr>
          <w:rFonts w:ascii="Times New Roman" w:hAnsi="Times New Roman"/>
          <w:spacing w:val="1"/>
          <w:sz w:val="28"/>
          <w:szCs w:val="28"/>
        </w:rPr>
        <w:t xml:space="preserve"> </w:t>
      </w:r>
      <w:r w:rsidRPr="002C2407">
        <w:rPr>
          <w:rFonts w:ascii="Times New Roman" w:hAnsi="Times New Roman"/>
          <w:sz w:val="28"/>
          <w:szCs w:val="28"/>
        </w:rPr>
        <w:t>событиям,</w:t>
      </w:r>
      <w:r w:rsidRPr="002C2407">
        <w:rPr>
          <w:rFonts w:ascii="Times New Roman" w:hAnsi="Times New Roman"/>
          <w:spacing w:val="1"/>
          <w:sz w:val="28"/>
          <w:szCs w:val="28"/>
        </w:rPr>
        <w:t xml:space="preserve"> </w:t>
      </w:r>
      <w:r w:rsidRPr="002C2407">
        <w:rPr>
          <w:rFonts w:ascii="Times New Roman" w:hAnsi="Times New Roman"/>
          <w:sz w:val="28"/>
          <w:szCs w:val="28"/>
        </w:rPr>
        <w:t>явлениям,</w:t>
      </w:r>
      <w:r w:rsidRPr="002C2407">
        <w:rPr>
          <w:rFonts w:ascii="Times New Roman" w:hAnsi="Times New Roman"/>
          <w:spacing w:val="1"/>
          <w:sz w:val="28"/>
          <w:szCs w:val="28"/>
        </w:rPr>
        <w:t xml:space="preserve"> </w:t>
      </w:r>
      <w:r w:rsidRPr="002C2407">
        <w:rPr>
          <w:rFonts w:ascii="Times New Roman" w:hAnsi="Times New Roman"/>
          <w:sz w:val="28"/>
          <w:szCs w:val="28"/>
        </w:rPr>
        <w:t>лицам.</w:t>
      </w:r>
    </w:p>
    <w:p w:rsidR="002C2407" w:rsidRPr="002C2407" w:rsidRDefault="002C2407" w:rsidP="002C2407">
      <w:pPr>
        <w:pStyle w:val="af0"/>
        <w:widowControl w:val="0"/>
        <w:numPr>
          <w:ilvl w:val="0"/>
          <w:numId w:val="15"/>
        </w:numPr>
        <w:tabs>
          <w:tab w:val="left" w:pos="830"/>
        </w:tabs>
        <w:autoSpaceDE w:val="0"/>
        <w:autoSpaceDN w:val="0"/>
        <w:spacing w:before="57" w:after="0" w:line="256" w:lineRule="auto"/>
        <w:ind w:right="386" w:hanging="1"/>
        <w:contextualSpacing w:val="0"/>
        <w:jc w:val="both"/>
        <w:rPr>
          <w:rFonts w:ascii="Times New Roman" w:hAnsi="Times New Roman"/>
          <w:sz w:val="28"/>
          <w:szCs w:val="28"/>
        </w:rPr>
      </w:pPr>
      <w:r w:rsidRPr="002C2407">
        <w:rPr>
          <w:rFonts w:ascii="Times New Roman" w:hAnsi="Times New Roman"/>
          <w:sz w:val="28"/>
          <w:szCs w:val="28"/>
        </w:rPr>
        <w:t>Включение в урок игровых процедур, которые помогают поддержать мотивацию обучающихся к</w:t>
      </w:r>
      <w:r w:rsidRPr="002C2407">
        <w:rPr>
          <w:rFonts w:ascii="Times New Roman" w:hAnsi="Times New Roman"/>
          <w:spacing w:val="1"/>
          <w:sz w:val="28"/>
          <w:szCs w:val="28"/>
        </w:rPr>
        <w:t xml:space="preserve"> </w:t>
      </w:r>
      <w:r w:rsidRPr="002C2407">
        <w:rPr>
          <w:rFonts w:ascii="Times New Roman" w:hAnsi="Times New Roman"/>
          <w:sz w:val="28"/>
          <w:szCs w:val="28"/>
        </w:rPr>
        <w:t>получению знаний, налаживанию позитивных межличностных отношений в классе, помогают установлению</w:t>
      </w:r>
      <w:r w:rsidRPr="002C2407">
        <w:rPr>
          <w:rFonts w:ascii="Times New Roman" w:hAnsi="Times New Roman"/>
          <w:spacing w:val="-47"/>
          <w:sz w:val="28"/>
          <w:szCs w:val="28"/>
        </w:rPr>
        <w:t xml:space="preserve"> </w:t>
      </w:r>
      <w:r w:rsidRPr="002C2407">
        <w:rPr>
          <w:rFonts w:ascii="Times New Roman" w:hAnsi="Times New Roman"/>
          <w:sz w:val="28"/>
          <w:szCs w:val="28"/>
        </w:rPr>
        <w:t>доброжелательной</w:t>
      </w:r>
      <w:r w:rsidRPr="002C2407">
        <w:rPr>
          <w:rFonts w:ascii="Times New Roman" w:hAnsi="Times New Roman"/>
          <w:spacing w:val="-2"/>
          <w:sz w:val="28"/>
          <w:szCs w:val="28"/>
        </w:rPr>
        <w:t xml:space="preserve"> </w:t>
      </w:r>
      <w:r w:rsidRPr="002C2407">
        <w:rPr>
          <w:rFonts w:ascii="Times New Roman" w:hAnsi="Times New Roman"/>
          <w:sz w:val="28"/>
          <w:szCs w:val="28"/>
        </w:rPr>
        <w:t>атмосферы во</w:t>
      </w:r>
      <w:r w:rsidRPr="002C2407">
        <w:rPr>
          <w:rFonts w:ascii="Times New Roman" w:hAnsi="Times New Roman"/>
          <w:spacing w:val="1"/>
          <w:sz w:val="28"/>
          <w:szCs w:val="28"/>
        </w:rPr>
        <w:t xml:space="preserve"> </w:t>
      </w:r>
      <w:r w:rsidRPr="002C2407">
        <w:rPr>
          <w:rFonts w:ascii="Times New Roman" w:hAnsi="Times New Roman"/>
          <w:sz w:val="28"/>
          <w:szCs w:val="28"/>
        </w:rPr>
        <w:t>время урока.</w:t>
      </w:r>
    </w:p>
    <w:p w:rsidR="002C2407" w:rsidRPr="002C2407" w:rsidRDefault="002C2407" w:rsidP="002C2407">
      <w:pPr>
        <w:pStyle w:val="af0"/>
        <w:widowControl w:val="0"/>
        <w:numPr>
          <w:ilvl w:val="0"/>
          <w:numId w:val="15"/>
        </w:numPr>
        <w:tabs>
          <w:tab w:val="left" w:pos="830"/>
        </w:tabs>
        <w:autoSpaceDE w:val="0"/>
        <w:autoSpaceDN w:val="0"/>
        <w:spacing w:before="71" w:after="0" w:line="247" w:lineRule="auto"/>
        <w:ind w:right="387" w:hanging="1"/>
        <w:contextualSpacing w:val="0"/>
        <w:jc w:val="both"/>
        <w:rPr>
          <w:rFonts w:ascii="Times New Roman" w:hAnsi="Times New Roman"/>
          <w:sz w:val="28"/>
          <w:szCs w:val="28"/>
        </w:rPr>
      </w:pPr>
      <w:r w:rsidRPr="002C2407">
        <w:rPr>
          <w:rFonts w:ascii="Times New Roman" w:hAnsi="Times New Roman"/>
          <w:sz w:val="28"/>
          <w:szCs w:val="28"/>
        </w:rPr>
        <w:t>Применение на уроке интерактивных форм работы, стимулирующих познавательную мотивацию</w:t>
      </w:r>
      <w:r w:rsidRPr="002C2407">
        <w:rPr>
          <w:rFonts w:ascii="Times New Roman" w:hAnsi="Times New Roman"/>
          <w:spacing w:val="1"/>
          <w:sz w:val="28"/>
          <w:szCs w:val="28"/>
        </w:rPr>
        <w:t xml:space="preserve"> </w:t>
      </w:r>
      <w:r w:rsidRPr="002C2407">
        <w:rPr>
          <w:rFonts w:ascii="Times New Roman" w:hAnsi="Times New Roman"/>
          <w:sz w:val="28"/>
          <w:szCs w:val="28"/>
        </w:rPr>
        <w:t>обучающихся.</w:t>
      </w:r>
    </w:p>
    <w:p w:rsidR="002C2407" w:rsidRPr="002C2407" w:rsidRDefault="002C2407" w:rsidP="002C2407">
      <w:pPr>
        <w:pStyle w:val="af0"/>
        <w:widowControl w:val="0"/>
        <w:numPr>
          <w:ilvl w:val="0"/>
          <w:numId w:val="15"/>
        </w:numPr>
        <w:tabs>
          <w:tab w:val="left" w:pos="830"/>
        </w:tabs>
        <w:autoSpaceDE w:val="0"/>
        <w:autoSpaceDN w:val="0"/>
        <w:spacing w:before="57" w:after="0" w:line="252" w:lineRule="auto"/>
        <w:ind w:right="386" w:hanging="1"/>
        <w:contextualSpacing w:val="0"/>
        <w:jc w:val="both"/>
        <w:rPr>
          <w:rFonts w:ascii="Times New Roman" w:hAnsi="Times New Roman"/>
          <w:sz w:val="28"/>
          <w:szCs w:val="28"/>
        </w:rPr>
      </w:pPr>
      <w:r w:rsidRPr="002C2407">
        <w:rPr>
          <w:rFonts w:ascii="Times New Roman" w:hAnsi="Times New Roman"/>
          <w:sz w:val="28"/>
          <w:szCs w:val="28"/>
        </w:rPr>
        <w:t>Применение</w:t>
      </w:r>
      <w:r w:rsidRPr="002C2407">
        <w:rPr>
          <w:rFonts w:ascii="Times New Roman" w:hAnsi="Times New Roman"/>
          <w:spacing w:val="1"/>
          <w:sz w:val="28"/>
          <w:szCs w:val="28"/>
        </w:rPr>
        <w:t xml:space="preserve"> </w:t>
      </w:r>
      <w:r w:rsidRPr="002C2407">
        <w:rPr>
          <w:rFonts w:ascii="Times New Roman" w:hAnsi="Times New Roman"/>
          <w:sz w:val="28"/>
          <w:szCs w:val="28"/>
        </w:rPr>
        <w:t>групповой</w:t>
      </w:r>
      <w:r w:rsidRPr="002C2407">
        <w:rPr>
          <w:rFonts w:ascii="Times New Roman" w:hAnsi="Times New Roman"/>
          <w:spacing w:val="1"/>
          <w:sz w:val="28"/>
          <w:szCs w:val="28"/>
        </w:rPr>
        <w:t xml:space="preserve"> </w:t>
      </w:r>
      <w:r w:rsidRPr="002C2407">
        <w:rPr>
          <w:rFonts w:ascii="Times New Roman" w:hAnsi="Times New Roman"/>
          <w:sz w:val="28"/>
          <w:szCs w:val="28"/>
        </w:rPr>
        <w:t>работы</w:t>
      </w:r>
      <w:r w:rsidRPr="002C2407">
        <w:rPr>
          <w:rFonts w:ascii="Times New Roman" w:hAnsi="Times New Roman"/>
          <w:spacing w:val="1"/>
          <w:sz w:val="28"/>
          <w:szCs w:val="28"/>
        </w:rPr>
        <w:t xml:space="preserve"> </w:t>
      </w:r>
      <w:r w:rsidRPr="002C2407">
        <w:rPr>
          <w:rFonts w:ascii="Times New Roman" w:hAnsi="Times New Roman"/>
          <w:sz w:val="28"/>
          <w:szCs w:val="28"/>
        </w:rPr>
        <w:t>или</w:t>
      </w:r>
      <w:r w:rsidRPr="002C2407">
        <w:rPr>
          <w:rFonts w:ascii="Times New Roman" w:hAnsi="Times New Roman"/>
          <w:spacing w:val="1"/>
          <w:sz w:val="28"/>
          <w:szCs w:val="28"/>
        </w:rPr>
        <w:t xml:space="preserve"> </w:t>
      </w:r>
      <w:r w:rsidRPr="002C2407">
        <w:rPr>
          <w:rFonts w:ascii="Times New Roman" w:hAnsi="Times New Roman"/>
          <w:sz w:val="28"/>
          <w:szCs w:val="28"/>
        </w:rPr>
        <w:t>работы</w:t>
      </w:r>
      <w:r w:rsidRPr="002C2407">
        <w:rPr>
          <w:rFonts w:ascii="Times New Roman" w:hAnsi="Times New Roman"/>
          <w:spacing w:val="1"/>
          <w:sz w:val="28"/>
          <w:szCs w:val="28"/>
        </w:rPr>
        <w:t xml:space="preserve"> </w:t>
      </w:r>
      <w:r w:rsidRPr="002C2407">
        <w:rPr>
          <w:rFonts w:ascii="Times New Roman" w:hAnsi="Times New Roman"/>
          <w:sz w:val="28"/>
          <w:szCs w:val="28"/>
        </w:rPr>
        <w:t>в</w:t>
      </w:r>
      <w:r w:rsidRPr="002C2407">
        <w:rPr>
          <w:rFonts w:ascii="Times New Roman" w:hAnsi="Times New Roman"/>
          <w:spacing w:val="1"/>
          <w:sz w:val="28"/>
          <w:szCs w:val="28"/>
        </w:rPr>
        <w:t xml:space="preserve"> </w:t>
      </w:r>
      <w:r w:rsidRPr="002C2407">
        <w:rPr>
          <w:rFonts w:ascii="Times New Roman" w:hAnsi="Times New Roman"/>
          <w:sz w:val="28"/>
          <w:szCs w:val="28"/>
        </w:rPr>
        <w:t>парах,</w:t>
      </w:r>
      <w:r w:rsidRPr="002C2407">
        <w:rPr>
          <w:rFonts w:ascii="Times New Roman" w:hAnsi="Times New Roman"/>
          <w:spacing w:val="1"/>
          <w:sz w:val="28"/>
          <w:szCs w:val="28"/>
        </w:rPr>
        <w:t xml:space="preserve"> </w:t>
      </w:r>
      <w:r w:rsidRPr="002C2407">
        <w:rPr>
          <w:rFonts w:ascii="Times New Roman" w:hAnsi="Times New Roman"/>
          <w:sz w:val="28"/>
          <w:szCs w:val="28"/>
        </w:rPr>
        <w:t>которые</w:t>
      </w:r>
      <w:r w:rsidRPr="002C2407">
        <w:rPr>
          <w:rFonts w:ascii="Times New Roman" w:hAnsi="Times New Roman"/>
          <w:spacing w:val="1"/>
          <w:sz w:val="28"/>
          <w:szCs w:val="28"/>
        </w:rPr>
        <w:t xml:space="preserve"> </w:t>
      </w:r>
      <w:r w:rsidRPr="002C2407">
        <w:rPr>
          <w:rFonts w:ascii="Times New Roman" w:hAnsi="Times New Roman"/>
          <w:sz w:val="28"/>
          <w:szCs w:val="28"/>
        </w:rPr>
        <w:t>способствуют</w:t>
      </w:r>
      <w:r w:rsidRPr="002C2407">
        <w:rPr>
          <w:rFonts w:ascii="Times New Roman" w:hAnsi="Times New Roman"/>
          <w:spacing w:val="1"/>
          <w:sz w:val="28"/>
          <w:szCs w:val="28"/>
        </w:rPr>
        <w:t xml:space="preserve"> </w:t>
      </w:r>
      <w:r w:rsidRPr="002C2407">
        <w:rPr>
          <w:rFonts w:ascii="Times New Roman" w:hAnsi="Times New Roman"/>
          <w:sz w:val="28"/>
          <w:szCs w:val="28"/>
        </w:rPr>
        <w:t>развитию</w:t>
      </w:r>
      <w:r w:rsidRPr="002C2407">
        <w:rPr>
          <w:rFonts w:ascii="Times New Roman" w:hAnsi="Times New Roman"/>
          <w:spacing w:val="1"/>
          <w:sz w:val="28"/>
          <w:szCs w:val="28"/>
        </w:rPr>
        <w:t xml:space="preserve"> </w:t>
      </w:r>
      <w:r w:rsidRPr="002C2407">
        <w:rPr>
          <w:rFonts w:ascii="Times New Roman" w:hAnsi="Times New Roman"/>
          <w:sz w:val="28"/>
          <w:szCs w:val="28"/>
        </w:rPr>
        <w:t>навыков</w:t>
      </w:r>
      <w:r w:rsidRPr="002C2407">
        <w:rPr>
          <w:rFonts w:ascii="Times New Roman" w:hAnsi="Times New Roman"/>
          <w:spacing w:val="1"/>
          <w:sz w:val="28"/>
          <w:szCs w:val="28"/>
        </w:rPr>
        <w:t xml:space="preserve"> </w:t>
      </w:r>
      <w:r w:rsidRPr="002C2407">
        <w:rPr>
          <w:rFonts w:ascii="Times New Roman" w:hAnsi="Times New Roman"/>
          <w:sz w:val="28"/>
          <w:szCs w:val="28"/>
        </w:rPr>
        <w:t>командной</w:t>
      </w:r>
      <w:r w:rsidRPr="002C2407">
        <w:rPr>
          <w:rFonts w:ascii="Times New Roman" w:hAnsi="Times New Roman"/>
          <w:spacing w:val="-2"/>
          <w:sz w:val="28"/>
          <w:szCs w:val="28"/>
        </w:rPr>
        <w:t xml:space="preserve"> </w:t>
      </w:r>
      <w:r w:rsidRPr="002C2407">
        <w:rPr>
          <w:rFonts w:ascii="Times New Roman" w:hAnsi="Times New Roman"/>
          <w:sz w:val="28"/>
          <w:szCs w:val="28"/>
        </w:rPr>
        <w:t>работы и</w:t>
      </w:r>
      <w:r w:rsidRPr="002C2407">
        <w:rPr>
          <w:rFonts w:ascii="Times New Roman" w:hAnsi="Times New Roman"/>
          <w:spacing w:val="-1"/>
          <w:sz w:val="28"/>
          <w:szCs w:val="28"/>
        </w:rPr>
        <w:t xml:space="preserve"> </w:t>
      </w:r>
      <w:r w:rsidRPr="002C2407">
        <w:rPr>
          <w:rFonts w:ascii="Times New Roman" w:hAnsi="Times New Roman"/>
          <w:sz w:val="28"/>
          <w:szCs w:val="28"/>
        </w:rPr>
        <w:t>взаимодействию</w:t>
      </w:r>
      <w:r w:rsidRPr="002C2407">
        <w:rPr>
          <w:rFonts w:ascii="Times New Roman" w:hAnsi="Times New Roman"/>
          <w:spacing w:val="-1"/>
          <w:sz w:val="28"/>
          <w:szCs w:val="28"/>
        </w:rPr>
        <w:t xml:space="preserve"> </w:t>
      </w:r>
      <w:r w:rsidRPr="002C2407">
        <w:rPr>
          <w:rFonts w:ascii="Times New Roman" w:hAnsi="Times New Roman"/>
          <w:sz w:val="28"/>
          <w:szCs w:val="28"/>
        </w:rPr>
        <w:t>с другими</w:t>
      </w:r>
      <w:r w:rsidRPr="002C2407">
        <w:rPr>
          <w:rFonts w:ascii="Times New Roman" w:hAnsi="Times New Roman"/>
          <w:spacing w:val="-1"/>
          <w:sz w:val="28"/>
          <w:szCs w:val="28"/>
        </w:rPr>
        <w:t xml:space="preserve"> </w:t>
      </w:r>
      <w:r w:rsidRPr="002C2407">
        <w:rPr>
          <w:rFonts w:ascii="Times New Roman" w:hAnsi="Times New Roman"/>
          <w:sz w:val="28"/>
          <w:szCs w:val="28"/>
        </w:rPr>
        <w:t>обучающимися.</w:t>
      </w:r>
    </w:p>
    <w:p w:rsidR="002C2407" w:rsidRPr="002C2407" w:rsidRDefault="002C2407" w:rsidP="002C2407">
      <w:pPr>
        <w:pStyle w:val="af0"/>
        <w:widowControl w:val="0"/>
        <w:numPr>
          <w:ilvl w:val="0"/>
          <w:numId w:val="15"/>
        </w:numPr>
        <w:tabs>
          <w:tab w:val="left" w:pos="830"/>
        </w:tabs>
        <w:autoSpaceDE w:val="0"/>
        <w:autoSpaceDN w:val="0"/>
        <w:spacing w:before="54" w:after="0" w:line="252" w:lineRule="auto"/>
        <w:ind w:right="386" w:hanging="1"/>
        <w:contextualSpacing w:val="0"/>
        <w:jc w:val="both"/>
        <w:rPr>
          <w:rFonts w:ascii="Times New Roman" w:hAnsi="Times New Roman"/>
          <w:sz w:val="28"/>
          <w:szCs w:val="28"/>
        </w:rPr>
      </w:pPr>
      <w:r w:rsidRPr="002C2407">
        <w:rPr>
          <w:rFonts w:ascii="Times New Roman" w:hAnsi="Times New Roman"/>
          <w:sz w:val="28"/>
          <w:szCs w:val="28"/>
        </w:rPr>
        <w:t>Выбор и использование на уроках методов, методик, технологий</w:t>
      </w:r>
      <w:proofErr w:type="gramStart"/>
      <w:r w:rsidRPr="002C2407">
        <w:rPr>
          <w:rFonts w:ascii="Times New Roman" w:hAnsi="Times New Roman"/>
          <w:sz w:val="28"/>
          <w:szCs w:val="28"/>
        </w:rPr>
        <w:t xml:space="preserve"> ,</w:t>
      </w:r>
      <w:proofErr w:type="gramEnd"/>
      <w:r w:rsidRPr="002C2407">
        <w:rPr>
          <w:rFonts w:ascii="Times New Roman" w:hAnsi="Times New Roman"/>
          <w:sz w:val="28"/>
          <w:szCs w:val="28"/>
        </w:rPr>
        <w:t xml:space="preserve"> оказывающих воспитательное</w:t>
      </w:r>
      <w:r w:rsidRPr="002C2407">
        <w:rPr>
          <w:rFonts w:ascii="Times New Roman" w:hAnsi="Times New Roman"/>
          <w:spacing w:val="1"/>
          <w:sz w:val="28"/>
          <w:szCs w:val="28"/>
        </w:rPr>
        <w:t xml:space="preserve"> </w:t>
      </w:r>
      <w:r w:rsidRPr="002C2407">
        <w:rPr>
          <w:rFonts w:ascii="Times New Roman" w:hAnsi="Times New Roman"/>
          <w:sz w:val="28"/>
          <w:szCs w:val="28"/>
        </w:rPr>
        <w:t>воздействие</w:t>
      </w:r>
      <w:r w:rsidRPr="002C2407">
        <w:rPr>
          <w:rFonts w:ascii="Times New Roman" w:hAnsi="Times New Roman"/>
          <w:spacing w:val="1"/>
          <w:sz w:val="28"/>
          <w:szCs w:val="28"/>
        </w:rPr>
        <w:t xml:space="preserve"> </w:t>
      </w:r>
      <w:r w:rsidRPr="002C2407">
        <w:rPr>
          <w:rFonts w:ascii="Times New Roman" w:hAnsi="Times New Roman"/>
          <w:sz w:val="28"/>
          <w:szCs w:val="28"/>
        </w:rPr>
        <w:t>на</w:t>
      </w:r>
      <w:r w:rsidRPr="002C2407">
        <w:rPr>
          <w:rFonts w:ascii="Times New Roman" w:hAnsi="Times New Roman"/>
          <w:spacing w:val="-1"/>
          <w:sz w:val="28"/>
          <w:szCs w:val="28"/>
        </w:rPr>
        <w:t xml:space="preserve"> </w:t>
      </w:r>
      <w:r w:rsidRPr="002C2407">
        <w:rPr>
          <w:rFonts w:ascii="Times New Roman" w:hAnsi="Times New Roman"/>
          <w:sz w:val="28"/>
          <w:szCs w:val="28"/>
        </w:rPr>
        <w:t>личность</w:t>
      </w:r>
      <w:r w:rsidRPr="002C2407">
        <w:rPr>
          <w:rFonts w:ascii="Times New Roman" w:hAnsi="Times New Roman"/>
          <w:spacing w:val="1"/>
          <w:sz w:val="28"/>
          <w:szCs w:val="28"/>
        </w:rPr>
        <w:t xml:space="preserve"> </w:t>
      </w:r>
      <w:r w:rsidRPr="002C2407">
        <w:rPr>
          <w:rFonts w:ascii="Times New Roman" w:hAnsi="Times New Roman"/>
          <w:sz w:val="28"/>
          <w:szCs w:val="28"/>
        </w:rPr>
        <w:t>в</w:t>
      </w:r>
      <w:r w:rsidRPr="002C2407">
        <w:rPr>
          <w:rFonts w:ascii="Times New Roman" w:hAnsi="Times New Roman"/>
          <w:spacing w:val="-2"/>
          <w:sz w:val="28"/>
          <w:szCs w:val="28"/>
        </w:rPr>
        <w:t xml:space="preserve"> </w:t>
      </w:r>
      <w:r w:rsidRPr="002C2407">
        <w:rPr>
          <w:rFonts w:ascii="Times New Roman" w:hAnsi="Times New Roman"/>
          <w:sz w:val="28"/>
          <w:szCs w:val="28"/>
        </w:rPr>
        <w:t>соответствии</w:t>
      </w:r>
      <w:r w:rsidRPr="002C2407">
        <w:rPr>
          <w:rFonts w:ascii="Times New Roman" w:hAnsi="Times New Roman"/>
          <w:spacing w:val="-2"/>
          <w:sz w:val="28"/>
          <w:szCs w:val="28"/>
        </w:rPr>
        <w:t xml:space="preserve"> </w:t>
      </w:r>
      <w:r w:rsidRPr="002C2407">
        <w:rPr>
          <w:rFonts w:ascii="Times New Roman" w:hAnsi="Times New Roman"/>
          <w:sz w:val="28"/>
          <w:szCs w:val="28"/>
        </w:rPr>
        <w:t>с</w:t>
      </w:r>
      <w:r w:rsidRPr="002C2407">
        <w:rPr>
          <w:rFonts w:ascii="Times New Roman" w:hAnsi="Times New Roman"/>
          <w:spacing w:val="-1"/>
          <w:sz w:val="28"/>
          <w:szCs w:val="28"/>
        </w:rPr>
        <w:t xml:space="preserve"> </w:t>
      </w:r>
      <w:r w:rsidRPr="002C2407">
        <w:rPr>
          <w:rFonts w:ascii="Times New Roman" w:hAnsi="Times New Roman"/>
          <w:sz w:val="28"/>
          <w:szCs w:val="28"/>
        </w:rPr>
        <w:t>воспитательным</w:t>
      </w:r>
      <w:r w:rsidRPr="002C2407">
        <w:rPr>
          <w:rFonts w:ascii="Times New Roman" w:hAnsi="Times New Roman"/>
          <w:spacing w:val="-1"/>
          <w:sz w:val="28"/>
          <w:szCs w:val="28"/>
        </w:rPr>
        <w:t xml:space="preserve"> </w:t>
      </w:r>
      <w:r w:rsidRPr="002C2407">
        <w:rPr>
          <w:rFonts w:ascii="Times New Roman" w:hAnsi="Times New Roman"/>
          <w:sz w:val="28"/>
          <w:szCs w:val="28"/>
        </w:rPr>
        <w:t>идеалом, целью</w:t>
      </w:r>
      <w:r w:rsidRPr="002C2407">
        <w:rPr>
          <w:rFonts w:ascii="Times New Roman" w:hAnsi="Times New Roman"/>
          <w:spacing w:val="-1"/>
          <w:sz w:val="28"/>
          <w:szCs w:val="28"/>
        </w:rPr>
        <w:t xml:space="preserve"> </w:t>
      </w:r>
      <w:r w:rsidRPr="002C2407">
        <w:rPr>
          <w:rFonts w:ascii="Times New Roman" w:hAnsi="Times New Roman"/>
          <w:sz w:val="28"/>
          <w:szCs w:val="28"/>
        </w:rPr>
        <w:t>и</w:t>
      </w:r>
      <w:r w:rsidRPr="002C2407">
        <w:rPr>
          <w:rFonts w:ascii="Times New Roman" w:hAnsi="Times New Roman"/>
          <w:spacing w:val="-3"/>
          <w:sz w:val="28"/>
          <w:szCs w:val="28"/>
        </w:rPr>
        <w:t xml:space="preserve"> </w:t>
      </w:r>
      <w:r w:rsidRPr="002C2407">
        <w:rPr>
          <w:rFonts w:ascii="Times New Roman" w:hAnsi="Times New Roman"/>
          <w:sz w:val="28"/>
          <w:szCs w:val="28"/>
        </w:rPr>
        <w:t>задачами</w:t>
      </w:r>
      <w:r w:rsidRPr="002C2407">
        <w:rPr>
          <w:rFonts w:ascii="Times New Roman" w:hAnsi="Times New Roman"/>
          <w:spacing w:val="-2"/>
          <w:sz w:val="28"/>
          <w:szCs w:val="28"/>
        </w:rPr>
        <w:t xml:space="preserve"> </w:t>
      </w:r>
      <w:r w:rsidRPr="002C2407">
        <w:rPr>
          <w:rFonts w:ascii="Times New Roman" w:hAnsi="Times New Roman"/>
          <w:sz w:val="28"/>
          <w:szCs w:val="28"/>
        </w:rPr>
        <w:t>воспитания.</w:t>
      </w:r>
    </w:p>
    <w:p w:rsidR="002C2407" w:rsidRPr="002C2407" w:rsidRDefault="002C2407" w:rsidP="002C2407">
      <w:pPr>
        <w:pStyle w:val="af0"/>
        <w:widowControl w:val="0"/>
        <w:numPr>
          <w:ilvl w:val="0"/>
          <w:numId w:val="15"/>
        </w:numPr>
        <w:tabs>
          <w:tab w:val="left" w:pos="830"/>
        </w:tabs>
        <w:autoSpaceDE w:val="0"/>
        <w:autoSpaceDN w:val="0"/>
        <w:spacing w:before="81" w:after="0" w:line="264" w:lineRule="auto"/>
        <w:ind w:right="385" w:hanging="1"/>
        <w:contextualSpacing w:val="0"/>
        <w:jc w:val="both"/>
        <w:rPr>
          <w:rFonts w:ascii="Times New Roman" w:hAnsi="Times New Roman"/>
          <w:sz w:val="28"/>
          <w:szCs w:val="28"/>
        </w:rPr>
      </w:pPr>
      <w:proofErr w:type="gramStart"/>
      <w:r w:rsidRPr="002C2407">
        <w:rPr>
          <w:rFonts w:ascii="Times New Roman" w:hAnsi="Times New Roman"/>
          <w:sz w:val="28"/>
          <w:szCs w:val="28"/>
        </w:rPr>
        <w:t>Инициирование и поддержка исследовательской деятельности школьников в форме включения в</w:t>
      </w:r>
      <w:r w:rsidRPr="002C2407">
        <w:rPr>
          <w:rFonts w:ascii="Times New Roman" w:hAnsi="Times New Roman"/>
          <w:spacing w:val="1"/>
          <w:sz w:val="28"/>
          <w:szCs w:val="28"/>
        </w:rPr>
        <w:t xml:space="preserve"> </w:t>
      </w:r>
      <w:r w:rsidRPr="002C2407">
        <w:rPr>
          <w:rFonts w:ascii="Times New Roman" w:hAnsi="Times New Roman"/>
          <w:sz w:val="28"/>
          <w:szCs w:val="28"/>
        </w:rPr>
        <w:t>урок</w:t>
      </w:r>
      <w:r w:rsidRPr="002C2407">
        <w:rPr>
          <w:rFonts w:ascii="Times New Roman" w:hAnsi="Times New Roman"/>
          <w:spacing w:val="1"/>
          <w:sz w:val="28"/>
          <w:szCs w:val="28"/>
        </w:rPr>
        <w:t xml:space="preserve"> </w:t>
      </w:r>
      <w:r w:rsidRPr="002C2407">
        <w:rPr>
          <w:rFonts w:ascii="Times New Roman" w:hAnsi="Times New Roman"/>
          <w:sz w:val="28"/>
          <w:szCs w:val="28"/>
        </w:rPr>
        <w:t>различных</w:t>
      </w:r>
      <w:r w:rsidRPr="002C2407">
        <w:rPr>
          <w:rFonts w:ascii="Times New Roman" w:hAnsi="Times New Roman"/>
          <w:spacing w:val="1"/>
          <w:sz w:val="28"/>
          <w:szCs w:val="28"/>
        </w:rPr>
        <w:t xml:space="preserve"> </w:t>
      </w:r>
      <w:r w:rsidRPr="002C2407">
        <w:rPr>
          <w:rFonts w:ascii="Times New Roman" w:hAnsi="Times New Roman"/>
          <w:sz w:val="28"/>
          <w:szCs w:val="28"/>
        </w:rPr>
        <w:t>исследовательских</w:t>
      </w:r>
      <w:r w:rsidRPr="002C2407">
        <w:rPr>
          <w:rFonts w:ascii="Times New Roman" w:hAnsi="Times New Roman"/>
          <w:spacing w:val="1"/>
          <w:sz w:val="28"/>
          <w:szCs w:val="28"/>
        </w:rPr>
        <w:t xml:space="preserve"> </w:t>
      </w:r>
      <w:r w:rsidRPr="002C2407">
        <w:rPr>
          <w:rFonts w:ascii="Times New Roman" w:hAnsi="Times New Roman"/>
          <w:sz w:val="28"/>
          <w:szCs w:val="28"/>
        </w:rPr>
        <w:t>заданий,</w:t>
      </w:r>
      <w:r w:rsidRPr="002C2407">
        <w:rPr>
          <w:rFonts w:ascii="Times New Roman" w:hAnsi="Times New Roman"/>
          <w:spacing w:val="1"/>
          <w:sz w:val="28"/>
          <w:szCs w:val="28"/>
        </w:rPr>
        <w:t xml:space="preserve"> </w:t>
      </w:r>
      <w:r w:rsidRPr="002C2407">
        <w:rPr>
          <w:rFonts w:ascii="Times New Roman" w:hAnsi="Times New Roman"/>
          <w:sz w:val="28"/>
          <w:szCs w:val="28"/>
        </w:rPr>
        <w:t>что</w:t>
      </w:r>
      <w:r w:rsidRPr="002C2407">
        <w:rPr>
          <w:rFonts w:ascii="Times New Roman" w:hAnsi="Times New Roman"/>
          <w:spacing w:val="1"/>
          <w:sz w:val="28"/>
          <w:szCs w:val="28"/>
        </w:rPr>
        <w:t xml:space="preserve"> </w:t>
      </w:r>
      <w:r w:rsidRPr="002C2407">
        <w:rPr>
          <w:rFonts w:ascii="Times New Roman" w:hAnsi="Times New Roman"/>
          <w:sz w:val="28"/>
          <w:szCs w:val="28"/>
        </w:rPr>
        <w:t>дает</w:t>
      </w:r>
      <w:r w:rsidRPr="002C2407">
        <w:rPr>
          <w:rFonts w:ascii="Times New Roman" w:hAnsi="Times New Roman"/>
          <w:spacing w:val="1"/>
          <w:sz w:val="28"/>
          <w:szCs w:val="28"/>
        </w:rPr>
        <w:t xml:space="preserve"> </w:t>
      </w:r>
      <w:r w:rsidRPr="002C2407">
        <w:rPr>
          <w:rFonts w:ascii="Times New Roman" w:hAnsi="Times New Roman"/>
          <w:sz w:val="28"/>
          <w:szCs w:val="28"/>
        </w:rPr>
        <w:t>возможность</w:t>
      </w:r>
      <w:r w:rsidRPr="002C2407">
        <w:rPr>
          <w:rFonts w:ascii="Times New Roman" w:hAnsi="Times New Roman"/>
          <w:spacing w:val="1"/>
          <w:sz w:val="28"/>
          <w:szCs w:val="28"/>
        </w:rPr>
        <w:t xml:space="preserve"> </w:t>
      </w:r>
      <w:r w:rsidRPr="002C2407">
        <w:rPr>
          <w:rFonts w:ascii="Times New Roman" w:hAnsi="Times New Roman"/>
          <w:sz w:val="28"/>
          <w:szCs w:val="28"/>
        </w:rPr>
        <w:t>обучающимся</w:t>
      </w:r>
      <w:r w:rsidRPr="002C2407">
        <w:rPr>
          <w:rFonts w:ascii="Times New Roman" w:hAnsi="Times New Roman"/>
          <w:spacing w:val="1"/>
          <w:sz w:val="28"/>
          <w:szCs w:val="28"/>
        </w:rPr>
        <w:t xml:space="preserve"> </w:t>
      </w:r>
      <w:r w:rsidRPr="002C2407">
        <w:rPr>
          <w:rFonts w:ascii="Times New Roman" w:hAnsi="Times New Roman"/>
          <w:sz w:val="28"/>
          <w:szCs w:val="28"/>
        </w:rPr>
        <w:t>приобрести</w:t>
      </w:r>
      <w:r w:rsidRPr="002C2407">
        <w:rPr>
          <w:rFonts w:ascii="Times New Roman" w:hAnsi="Times New Roman"/>
          <w:spacing w:val="1"/>
          <w:sz w:val="28"/>
          <w:szCs w:val="28"/>
        </w:rPr>
        <w:t xml:space="preserve"> </w:t>
      </w:r>
      <w:r w:rsidRPr="002C2407">
        <w:rPr>
          <w:rFonts w:ascii="Times New Roman" w:hAnsi="Times New Roman"/>
          <w:sz w:val="28"/>
          <w:szCs w:val="28"/>
        </w:rPr>
        <w:t>навыки</w:t>
      </w:r>
      <w:r w:rsidRPr="002C2407">
        <w:rPr>
          <w:rFonts w:ascii="Times New Roman" w:hAnsi="Times New Roman"/>
          <w:spacing w:val="1"/>
          <w:sz w:val="28"/>
          <w:szCs w:val="28"/>
        </w:rPr>
        <w:t xml:space="preserve"> </w:t>
      </w:r>
      <w:r w:rsidRPr="002C2407">
        <w:rPr>
          <w:rFonts w:ascii="Times New Roman" w:hAnsi="Times New Roman"/>
          <w:sz w:val="28"/>
          <w:szCs w:val="28"/>
        </w:rPr>
        <w:t>самостоятельного решения теоретической проблемы, генерирования и оформления собственных гипотез,</w:t>
      </w:r>
      <w:r w:rsidRPr="002C2407">
        <w:rPr>
          <w:rFonts w:ascii="Times New Roman" w:hAnsi="Times New Roman"/>
          <w:spacing w:val="1"/>
          <w:sz w:val="28"/>
          <w:szCs w:val="28"/>
        </w:rPr>
        <w:t xml:space="preserve"> </w:t>
      </w:r>
      <w:r w:rsidRPr="002C2407">
        <w:rPr>
          <w:rFonts w:ascii="Times New Roman" w:hAnsi="Times New Roman"/>
          <w:sz w:val="28"/>
          <w:szCs w:val="28"/>
        </w:rPr>
        <w:t>уважительного отношения к чужим идеям, публичного выступления, аргументирования и отстаивания своей</w:t>
      </w:r>
      <w:r w:rsidRPr="002C2407">
        <w:rPr>
          <w:rFonts w:ascii="Times New Roman" w:hAnsi="Times New Roman"/>
          <w:spacing w:val="-47"/>
          <w:sz w:val="28"/>
          <w:szCs w:val="28"/>
        </w:rPr>
        <w:t xml:space="preserve"> </w:t>
      </w:r>
      <w:r w:rsidRPr="002C2407">
        <w:rPr>
          <w:rFonts w:ascii="Times New Roman" w:hAnsi="Times New Roman"/>
          <w:sz w:val="28"/>
          <w:szCs w:val="28"/>
        </w:rPr>
        <w:t>точки</w:t>
      </w:r>
      <w:r w:rsidRPr="002C2407">
        <w:rPr>
          <w:rFonts w:ascii="Times New Roman" w:hAnsi="Times New Roman"/>
          <w:spacing w:val="-2"/>
          <w:sz w:val="28"/>
          <w:szCs w:val="28"/>
        </w:rPr>
        <w:t xml:space="preserve"> </w:t>
      </w:r>
      <w:r w:rsidRPr="002C2407">
        <w:rPr>
          <w:rFonts w:ascii="Times New Roman" w:hAnsi="Times New Roman"/>
          <w:sz w:val="28"/>
          <w:szCs w:val="28"/>
        </w:rPr>
        <w:t>зрения.</w:t>
      </w:r>
      <w:proofErr w:type="gramEnd"/>
    </w:p>
    <w:p w:rsidR="002C2407" w:rsidRPr="002C2407" w:rsidRDefault="002C2407" w:rsidP="002C2407">
      <w:pPr>
        <w:pStyle w:val="af0"/>
        <w:widowControl w:val="0"/>
        <w:numPr>
          <w:ilvl w:val="0"/>
          <w:numId w:val="15"/>
        </w:numPr>
        <w:tabs>
          <w:tab w:val="left" w:pos="830"/>
        </w:tabs>
        <w:autoSpaceDE w:val="0"/>
        <w:autoSpaceDN w:val="0"/>
        <w:spacing w:before="68" w:after="0" w:line="252" w:lineRule="auto"/>
        <w:ind w:right="387" w:hanging="1"/>
        <w:contextualSpacing w:val="0"/>
        <w:jc w:val="both"/>
        <w:rPr>
          <w:rFonts w:ascii="Times New Roman" w:hAnsi="Times New Roman"/>
          <w:sz w:val="28"/>
          <w:szCs w:val="28"/>
        </w:rPr>
      </w:pPr>
      <w:r w:rsidRPr="002C2407">
        <w:rPr>
          <w:rFonts w:ascii="Times New Roman" w:hAnsi="Times New Roman"/>
          <w:sz w:val="28"/>
          <w:szCs w:val="28"/>
        </w:rPr>
        <w:t>Установление</w:t>
      </w:r>
      <w:r w:rsidRPr="002C2407">
        <w:rPr>
          <w:rFonts w:ascii="Times New Roman" w:hAnsi="Times New Roman"/>
          <w:spacing w:val="1"/>
          <w:sz w:val="28"/>
          <w:szCs w:val="28"/>
        </w:rPr>
        <w:t xml:space="preserve"> </w:t>
      </w:r>
      <w:r w:rsidRPr="002C2407">
        <w:rPr>
          <w:rFonts w:ascii="Times New Roman" w:hAnsi="Times New Roman"/>
          <w:sz w:val="28"/>
          <w:szCs w:val="28"/>
        </w:rPr>
        <w:t>уважительных,</w:t>
      </w:r>
      <w:r w:rsidRPr="002C2407">
        <w:rPr>
          <w:rFonts w:ascii="Times New Roman" w:hAnsi="Times New Roman"/>
          <w:spacing w:val="1"/>
          <w:sz w:val="28"/>
          <w:szCs w:val="28"/>
        </w:rPr>
        <w:t xml:space="preserve"> </w:t>
      </w:r>
      <w:r w:rsidRPr="002C2407">
        <w:rPr>
          <w:rFonts w:ascii="Times New Roman" w:hAnsi="Times New Roman"/>
          <w:sz w:val="28"/>
          <w:szCs w:val="28"/>
        </w:rPr>
        <w:t>доверительных,</w:t>
      </w:r>
      <w:r w:rsidRPr="002C2407">
        <w:rPr>
          <w:rFonts w:ascii="Times New Roman" w:hAnsi="Times New Roman"/>
          <w:spacing w:val="1"/>
          <w:sz w:val="28"/>
          <w:szCs w:val="28"/>
        </w:rPr>
        <w:t xml:space="preserve"> </w:t>
      </w:r>
      <w:r w:rsidRPr="002C2407">
        <w:rPr>
          <w:rFonts w:ascii="Times New Roman" w:hAnsi="Times New Roman"/>
          <w:sz w:val="28"/>
          <w:szCs w:val="28"/>
        </w:rPr>
        <w:t>неформальных</w:t>
      </w:r>
      <w:r w:rsidRPr="002C2407">
        <w:rPr>
          <w:rFonts w:ascii="Times New Roman" w:hAnsi="Times New Roman"/>
          <w:spacing w:val="1"/>
          <w:sz w:val="28"/>
          <w:szCs w:val="28"/>
        </w:rPr>
        <w:t xml:space="preserve"> </w:t>
      </w:r>
      <w:r w:rsidRPr="002C2407">
        <w:rPr>
          <w:rFonts w:ascii="Times New Roman" w:hAnsi="Times New Roman"/>
          <w:sz w:val="28"/>
          <w:szCs w:val="28"/>
        </w:rPr>
        <w:t>отношений</w:t>
      </w:r>
      <w:r w:rsidRPr="002C2407">
        <w:rPr>
          <w:rFonts w:ascii="Times New Roman" w:hAnsi="Times New Roman"/>
          <w:spacing w:val="1"/>
          <w:sz w:val="28"/>
          <w:szCs w:val="28"/>
        </w:rPr>
        <w:t xml:space="preserve"> </w:t>
      </w:r>
      <w:r w:rsidRPr="002C2407">
        <w:rPr>
          <w:rFonts w:ascii="Times New Roman" w:hAnsi="Times New Roman"/>
          <w:sz w:val="28"/>
          <w:szCs w:val="28"/>
        </w:rPr>
        <w:t>между</w:t>
      </w:r>
      <w:r w:rsidRPr="002C2407">
        <w:rPr>
          <w:rFonts w:ascii="Times New Roman" w:hAnsi="Times New Roman"/>
          <w:spacing w:val="1"/>
          <w:sz w:val="28"/>
          <w:szCs w:val="28"/>
        </w:rPr>
        <w:t xml:space="preserve"> </w:t>
      </w:r>
      <w:r w:rsidRPr="002C2407">
        <w:rPr>
          <w:rFonts w:ascii="Times New Roman" w:hAnsi="Times New Roman"/>
          <w:sz w:val="28"/>
          <w:szCs w:val="28"/>
        </w:rPr>
        <w:t>учителем</w:t>
      </w:r>
      <w:r w:rsidRPr="002C2407">
        <w:rPr>
          <w:rFonts w:ascii="Times New Roman" w:hAnsi="Times New Roman"/>
          <w:spacing w:val="1"/>
          <w:sz w:val="28"/>
          <w:szCs w:val="28"/>
        </w:rPr>
        <w:t xml:space="preserve"> </w:t>
      </w:r>
      <w:r w:rsidRPr="002C2407">
        <w:rPr>
          <w:rFonts w:ascii="Times New Roman" w:hAnsi="Times New Roman"/>
          <w:sz w:val="28"/>
          <w:szCs w:val="28"/>
        </w:rPr>
        <w:t>и</w:t>
      </w:r>
      <w:r w:rsidRPr="002C2407">
        <w:rPr>
          <w:rFonts w:ascii="Times New Roman" w:hAnsi="Times New Roman"/>
          <w:spacing w:val="1"/>
          <w:sz w:val="28"/>
          <w:szCs w:val="28"/>
        </w:rPr>
        <w:t xml:space="preserve"> </w:t>
      </w:r>
      <w:r w:rsidRPr="002C2407">
        <w:rPr>
          <w:rFonts w:ascii="Times New Roman" w:hAnsi="Times New Roman"/>
          <w:sz w:val="28"/>
          <w:szCs w:val="28"/>
        </w:rPr>
        <w:t>учениками,</w:t>
      </w:r>
      <w:r w:rsidRPr="002C2407">
        <w:rPr>
          <w:rFonts w:ascii="Times New Roman" w:hAnsi="Times New Roman"/>
          <w:spacing w:val="-1"/>
          <w:sz w:val="28"/>
          <w:szCs w:val="28"/>
        </w:rPr>
        <w:t xml:space="preserve"> </w:t>
      </w:r>
      <w:r w:rsidRPr="002C2407">
        <w:rPr>
          <w:rFonts w:ascii="Times New Roman" w:hAnsi="Times New Roman"/>
          <w:sz w:val="28"/>
          <w:szCs w:val="28"/>
        </w:rPr>
        <w:t>создание</w:t>
      </w:r>
      <w:r w:rsidRPr="002C2407">
        <w:rPr>
          <w:rFonts w:ascii="Times New Roman" w:hAnsi="Times New Roman"/>
          <w:spacing w:val="3"/>
          <w:sz w:val="28"/>
          <w:szCs w:val="28"/>
        </w:rPr>
        <w:t xml:space="preserve"> </w:t>
      </w:r>
      <w:r w:rsidRPr="002C2407">
        <w:rPr>
          <w:rFonts w:ascii="Times New Roman" w:hAnsi="Times New Roman"/>
          <w:sz w:val="28"/>
          <w:szCs w:val="28"/>
        </w:rPr>
        <w:t>на</w:t>
      </w:r>
      <w:r w:rsidRPr="002C2407">
        <w:rPr>
          <w:rFonts w:ascii="Times New Roman" w:hAnsi="Times New Roman"/>
          <w:spacing w:val="3"/>
          <w:sz w:val="28"/>
          <w:szCs w:val="28"/>
        </w:rPr>
        <w:t xml:space="preserve"> </w:t>
      </w:r>
      <w:r w:rsidRPr="002C2407">
        <w:rPr>
          <w:rFonts w:ascii="Times New Roman" w:hAnsi="Times New Roman"/>
          <w:sz w:val="28"/>
          <w:szCs w:val="28"/>
        </w:rPr>
        <w:t>уроках</w:t>
      </w:r>
      <w:r w:rsidRPr="002C2407">
        <w:rPr>
          <w:rFonts w:ascii="Times New Roman" w:hAnsi="Times New Roman"/>
          <w:spacing w:val="-2"/>
          <w:sz w:val="28"/>
          <w:szCs w:val="28"/>
        </w:rPr>
        <w:t xml:space="preserve"> </w:t>
      </w:r>
      <w:r w:rsidRPr="002C2407">
        <w:rPr>
          <w:rFonts w:ascii="Times New Roman" w:hAnsi="Times New Roman"/>
          <w:sz w:val="28"/>
          <w:szCs w:val="28"/>
        </w:rPr>
        <w:t>эмоционально</w:t>
      </w:r>
    </w:p>
    <w:p w:rsidR="002C2407" w:rsidRPr="002C2407" w:rsidRDefault="002C2407" w:rsidP="002C2407">
      <w:pPr>
        <w:pStyle w:val="af3"/>
      </w:pPr>
    </w:p>
    <w:p w:rsidR="002C2407" w:rsidRPr="00FB7F08" w:rsidRDefault="002C2407">
      <w:pPr>
        <w:rPr>
          <w:lang w:val="ru-RU"/>
        </w:rPr>
        <w:sectPr w:rsidR="002C2407" w:rsidRPr="00FB7F08">
          <w:pgSz w:w="11906" w:h="16383"/>
          <w:pgMar w:top="1134" w:right="850" w:bottom="1134" w:left="1701" w:header="720" w:footer="720" w:gutter="0"/>
          <w:cols w:space="720"/>
        </w:sectPr>
      </w:pPr>
    </w:p>
    <w:p w:rsidR="00691CA0" w:rsidRPr="00FB7F08" w:rsidRDefault="001B1E93">
      <w:pPr>
        <w:spacing w:after="0" w:line="264" w:lineRule="auto"/>
        <w:ind w:left="120"/>
        <w:jc w:val="both"/>
        <w:rPr>
          <w:lang w:val="ru-RU"/>
        </w:rPr>
      </w:pPr>
      <w:bookmarkStart w:id="6" w:name="_Toc124426195"/>
      <w:bookmarkStart w:id="7" w:name="block-6501394"/>
      <w:bookmarkEnd w:id="3"/>
      <w:bookmarkEnd w:id="6"/>
      <w:r w:rsidRPr="00FB7F08">
        <w:rPr>
          <w:rFonts w:ascii="Times New Roman" w:hAnsi="Times New Roman"/>
          <w:b/>
          <w:color w:val="000000"/>
          <w:sz w:val="28"/>
          <w:lang w:val="ru-RU"/>
        </w:rPr>
        <w:lastRenderedPageBreak/>
        <w:t xml:space="preserve">СОДЕРЖАНИЕ ОБУЧЕНИЯ </w:t>
      </w:r>
    </w:p>
    <w:p w:rsidR="00691CA0" w:rsidRPr="00FB7F08" w:rsidRDefault="00691CA0">
      <w:pPr>
        <w:spacing w:after="0" w:line="264" w:lineRule="auto"/>
        <w:ind w:left="120"/>
        <w:jc w:val="both"/>
        <w:rPr>
          <w:lang w:val="ru-RU"/>
        </w:rPr>
      </w:pPr>
    </w:p>
    <w:p w:rsidR="00691CA0" w:rsidRPr="00FB7F08" w:rsidRDefault="001B1E93">
      <w:pPr>
        <w:spacing w:after="0" w:line="264" w:lineRule="auto"/>
        <w:ind w:left="120"/>
        <w:jc w:val="both"/>
        <w:rPr>
          <w:lang w:val="ru-RU"/>
        </w:rPr>
      </w:pPr>
      <w:r w:rsidRPr="00FB7F08">
        <w:rPr>
          <w:rFonts w:ascii="Times New Roman" w:hAnsi="Times New Roman"/>
          <w:b/>
          <w:color w:val="000000"/>
          <w:sz w:val="28"/>
          <w:lang w:val="ru-RU"/>
        </w:rPr>
        <w:t>10 КЛАСС</w:t>
      </w:r>
    </w:p>
    <w:p w:rsidR="00691CA0" w:rsidRPr="00FB7F08" w:rsidRDefault="00691CA0">
      <w:pPr>
        <w:spacing w:after="0" w:line="264" w:lineRule="auto"/>
        <w:ind w:left="120"/>
        <w:jc w:val="both"/>
        <w:rPr>
          <w:lang w:val="ru-RU"/>
        </w:rPr>
      </w:pPr>
    </w:p>
    <w:p w:rsidR="00691CA0" w:rsidRPr="00FB7F08" w:rsidRDefault="001B1E93">
      <w:pPr>
        <w:spacing w:after="0" w:line="264" w:lineRule="auto"/>
        <w:ind w:left="120"/>
        <w:jc w:val="both"/>
        <w:rPr>
          <w:lang w:val="ru-RU"/>
        </w:rPr>
      </w:pPr>
      <w:r w:rsidRPr="00FB7F08">
        <w:rPr>
          <w:rFonts w:ascii="Times New Roman" w:hAnsi="Times New Roman"/>
          <w:b/>
          <w:color w:val="000000"/>
          <w:sz w:val="28"/>
          <w:lang w:val="ru-RU"/>
        </w:rPr>
        <w:t>Раздел 1. Физика и методы научного познания</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691CA0" w:rsidRPr="00FB7F08" w:rsidRDefault="001B1E93">
      <w:pPr>
        <w:spacing w:after="0" w:line="264" w:lineRule="auto"/>
        <w:ind w:firstLine="600"/>
        <w:jc w:val="both"/>
        <w:rPr>
          <w:lang w:val="ru-RU"/>
        </w:rPr>
      </w:pPr>
      <w:r w:rsidRPr="00FB7F08">
        <w:rPr>
          <w:rFonts w:ascii="Times New Roman" w:hAnsi="Times New Roman"/>
          <w:i/>
          <w:color w:val="000000"/>
          <w:sz w:val="28"/>
          <w:lang w:val="ru-RU"/>
        </w:rPr>
        <w:t>Демонстрации</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Аналоговые и цифровые измерительные приборы, компьютерные датчики.</w:t>
      </w:r>
    </w:p>
    <w:p w:rsidR="00691CA0" w:rsidRPr="00FB7F08" w:rsidRDefault="00691CA0">
      <w:pPr>
        <w:spacing w:after="0" w:line="264" w:lineRule="auto"/>
        <w:ind w:left="120"/>
        <w:jc w:val="both"/>
        <w:rPr>
          <w:lang w:val="ru-RU"/>
        </w:rPr>
      </w:pPr>
    </w:p>
    <w:p w:rsidR="00691CA0" w:rsidRPr="00FB7F08" w:rsidRDefault="001B1E93">
      <w:pPr>
        <w:spacing w:after="0" w:line="264" w:lineRule="auto"/>
        <w:ind w:left="120"/>
        <w:jc w:val="both"/>
        <w:rPr>
          <w:lang w:val="ru-RU"/>
        </w:rPr>
      </w:pPr>
      <w:r w:rsidRPr="00FB7F08">
        <w:rPr>
          <w:rFonts w:ascii="Times New Roman" w:hAnsi="Times New Roman"/>
          <w:b/>
          <w:color w:val="000000"/>
          <w:sz w:val="28"/>
          <w:lang w:val="ru-RU"/>
        </w:rPr>
        <w:t>Раздел 2. Механика</w:t>
      </w:r>
    </w:p>
    <w:p w:rsidR="00691CA0" w:rsidRPr="00FB7F08" w:rsidRDefault="001B1E93">
      <w:pPr>
        <w:spacing w:after="0" w:line="264" w:lineRule="auto"/>
        <w:ind w:firstLine="600"/>
        <w:jc w:val="both"/>
        <w:rPr>
          <w:lang w:val="ru-RU"/>
        </w:rPr>
      </w:pPr>
      <w:r w:rsidRPr="00FB7F08">
        <w:rPr>
          <w:rFonts w:ascii="Times New Roman" w:hAnsi="Times New Roman"/>
          <w:b/>
          <w:i/>
          <w:color w:val="000000"/>
          <w:sz w:val="28"/>
          <w:lang w:val="ru-RU"/>
        </w:rPr>
        <w:t xml:space="preserve">Тема 1. Кинематика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Свободное падение. Ускорение свободного падения.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691CA0" w:rsidRPr="00FB7F08" w:rsidRDefault="001B1E93">
      <w:pPr>
        <w:spacing w:after="0" w:line="264" w:lineRule="auto"/>
        <w:ind w:firstLine="600"/>
        <w:jc w:val="both"/>
        <w:rPr>
          <w:lang w:val="ru-RU"/>
        </w:rPr>
      </w:pPr>
      <w:r w:rsidRPr="00FB7F08">
        <w:rPr>
          <w:rFonts w:ascii="Times New Roman" w:hAnsi="Times New Roman"/>
          <w:i/>
          <w:color w:val="000000"/>
          <w:sz w:val="28"/>
          <w:lang w:val="ru-RU"/>
        </w:rPr>
        <w:t>Демонстрации</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Модель системы отсчёта, иллюстрация кинематических характеристик движения.</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Преобразование движений с использованием простых механизмов.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Падение тел в воздухе и в разреженном пространстве.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lastRenderedPageBreak/>
        <w:t>Измерение ускорения свободного падения.</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Направление скорости при движении по окружности.</w:t>
      </w:r>
    </w:p>
    <w:p w:rsidR="00691CA0" w:rsidRPr="00FB7F08" w:rsidRDefault="001B1E93">
      <w:pPr>
        <w:spacing w:after="0" w:line="264" w:lineRule="auto"/>
        <w:ind w:firstLine="600"/>
        <w:jc w:val="both"/>
        <w:rPr>
          <w:lang w:val="ru-RU"/>
        </w:rPr>
      </w:pPr>
      <w:r w:rsidRPr="00FB7F08">
        <w:rPr>
          <w:rFonts w:ascii="Times New Roman" w:hAnsi="Times New Roman"/>
          <w:i/>
          <w:color w:val="000000"/>
          <w:sz w:val="28"/>
          <w:lang w:val="ru-RU"/>
        </w:rPr>
        <w:t>Ученический эксперимент, лабораторные работы</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Изучение неравномерного движения с целью определения мгновенной скорости.</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Изучение движения шарика в вязкой жидкости.</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Изучение движения тела, брошенного горизонтально.</w:t>
      </w:r>
    </w:p>
    <w:p w:rsidR="00691CA0" w:rsidRPr="00FB7F08" w:rsidRDefault="001B1E93">
      <w:pPr>
        <w:spacing w:after="0" w:line="264" w:lineRule="auto"/>
        <w:ind w:firstLine="600"/>
        <w:jc w:val="both"/>
        <w:rPr>
          <w:lang w:val="ru-RU"/>
        </w:rPr>
      </w:pPr>
      <w:r w:rsidRPr="00FB7F08">
        <w:rPr>
          <w:rFonts w:ascii="Times New Roman" w:hAnsi="Times New Roman"/>
          <w:b/>
          <w:i/>
          <w:color w:val="000000"/>
          <w:sz w:val="28"/>
          <w:lang w:val="ru-RU"/>
        </w:rPr>
        <w:t>Тема 2. Динамика</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Закон всемирного тяготения. Сила тяжести. Первая космическая скорость.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Сила упругости. Закон Гука. Вес тела.</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Поступательное и вращательное движение абсолютно твёрдого тела.</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691CA0" w:rsidRPr="00FB7F08" w:rsidRDefault="001B1E93">
      <w:pPr>
        <w:spacing w:after="0" w:line="264" w:lineRule="auto"/>
        <w:ind w:firstLine="600"/>
        <w:jc w:val="both"/>
        <w:rPr>
          <w:lang w:val="ru-RU"/>
        </w:rPr>
      </w:pPr>
      <w:r w:rsidRPr="00FB7F08">
        <w:rPr>
          <w:rFonts w:ascii="Times New Roman" w:hAnsi="Times New Roman"/>
          <w:i/>
          <w:color w:val="000000"/>
          <w:sz w:val="28"/>
          <w:lang w:val="ru-RU"/>
        </w:rPr>
        <w:t>Демонстрации</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Явление инерции.</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Сравнение масс взаимодействующих тел.</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Второй закон Ньютона.</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Измерение сил.</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Сложение сил.</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Зависимость силы упругости от деформации.</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Невесомость. Вес тела при ускоренном подъёме и падении.</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Сравнение сил трения покоя, качения и скольжения.</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Условия равновесия твёрдого тела. Виды равновесия.</w:t>
      </w:r>
    </w:p>
    <w:p w:rsidR="00691CA0" w:rsidRPr="00FB7F08" w:rsidRDefault="001B1E93">
      <w:pPr>
        <w:spacing w:after="0" w:line="264" w:lineRule="auto"/>
        <w:ind w:firstLine="600"/>
        <w:jc w:val="both"/>
        <w:rPr>
          <w:lang w:val="ru-RU"/>
        </w:rPr>
      </w:pPr>
      <w:r w:rsidRPr="00FB7F08">
        <w:rPr>
          <w:rFonts w:ascii="Times New Roman" w:hAnsi="Times New Roman"/>
          <w:i/>
          <w:color w:val="000000"/>
          <w:sz w:val="28"/>
          <w:lang w:val="ru-RU"/>
        </w:rPr>
        <w:t>Ученический эксперимент, лабораторные работы</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Изучение движения бруска по наклонной плоскости.</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Исследование условий равновесия твёрдого тела, имеющего ось вращения.</w:t>
      </w:r>
    </w:p>
    <w:p w:rsidR="00691CA0" w:rsidRPr="00FB7F08" w:rsidRDefault="001B1E93">
      <w:pPr>
        <w:spacing w:after="0" w:line="264" w:lineRule="auto"/>
        <w:ind w:firstLine="600"/>
        <w:jc w:val="both"/>
        <w:rPr>
          <w:lang w:val="ru-RU"/>
        </w:rPr>
      </w:pPr>
      <w:r w:rsidRPr="00FB7F08">
        <w:rPr>
          <w:rFonts w:ascii="Times New Roman" w:hAnsi="Times New Roman"/>
          <w:b/>
          <w:i/>
          <w:color w:val="000000"/>
          <w:sz w:val="28"/>
          <w:lang w:val="ru-RU"/>
        </w:rPr>
        <w:t>Тема 3. Законы сохранения в механике</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Работа силы. Мощность силы.</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Упругие и неупругие столкновения.</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691CA0" w:rsidRPr="00FB7F08" w:rsidRDefault="001B1E93">
      <w:pPr>
        <w:spacing w:after="0" w:line="264" w:lineRule="auto"/>
        <w:ind w:firstLine="600"/>
        <w:jc w:val="both"/>
        <w:rPr>
          <w:lang w:val="ru-RU"/>
        </w:rPr>
      </w:pPr>
      <w:r w:rsidRPr="00FB7F08">
        <w:rPr>
          <w:rFonts w:ascii="Times New Roman" w:hAnsi="Times New Roman"/>
          <w:i/>
          <w:color w:val="000000"/>
          <w:sz w:val="28"/>
          <w:lang w:val="ru-RU"/>
        </w:rPr>
        <w:t>Демонстрации</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Закон сохранения импульса.</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Реактивное движение.</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Переход потенциальной энергии в </w:t>
      </w:r>
      <w:proofErr w:type="gramStart"/>
      <w:r w:rsidRPr="00FB7F08">
        <w:rPr>
          <w:rFonts w:ascii="Times New Roman" w:hAnsi="Times New Roman"/>
          <w:color w:val="000000"/>
          <w:sz w:val="28"/>
          <w:lang w:val="ru-RU"/>
        </w:rPr>
        <w:t>кинетическую</w:t>
      </w:r>
      <w:proofErr w:type="gramEnd"/>
      <w:r w:rsidRPr="00FB7F08">
        <w:rPr>
          <w:rFonts w:ascii="Times New Roman" w:hAnsi="Times New Roman"/>
          <w:color w:val="000000"/>
          <w:sz w:val="28"/>
          <w:lang w:val="ru-RU"/>
        </w:rPr>
        <w:t xml:space="preserve"> и обратно.</w:t>
      </w:r>
    </w:p>
    <w:p w:rsidR="00691CA0" w:rsidRPr="00FB7F08" w:rsidRDefault="001B1E93">
      <w:pPr>
        <w:spacing w:after="0" w:line="264" w:lineRule="auto"/>
        <w:ind w:firstLine="600"/>
        <w:jc w:val="both"/>
        <w:rPr>
          <w:lang w:val="ru-RU"/>
        </w:rPr>
      </w:pPr>
      <w:r w:rsidRPr="00FB7F08">
        <w:rPr>
          <w:rFonts w:ascii="Times New Roman" w:hAnsi="Times New Roman"/>
          <w:i/>
          <w:color w:val="000000"/>
          <w:sz w:val="28"/>
          <w:lang w:val="ru-RU"/>
        </w:rPr>
        <w:t>Ученический эксперимент, лабораторные работы</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691CA0" w:rsidRPr="00FB7F08" w:rsidRDefault="00691CA0">
      <w:pPr>
        <w:spacing w:after="0" w:line="264" w:lineRule="auto"/>
        <w:ind w:left="120"/>
        <w:jc w:val="both"/>
        <w:rPr>
          <w:lang w:val="ru-RU"/>
        </w:rPr>
      </w:pPr>
    </w:p>
    <w:p w:rsidR="00691CA0" w:rsidRPr="00FB7F08" w:rsidRDefault="001B1E93">
      <w:pPr>
        <w:spacing w:after="0" w:line="264" w:lineRule="auto"/>
        <w:ind w:left="120"/>
        <w:jc w:val="both"/>
        <w:rPr>
          <w:lang w:val="ru-RU"/>
        </w:rPr>
      </w:pPr>
      <w:r w:rsidRPr="00FB7F08">
        <w:rPr>
          <w:rFonts w:ascii="Times New Roman" w:hAnsi="Times New Roman"/>
          <w:b/>
          <w:color w:val="000000"/>
          <w:sz w:val="28"/>
          <w:lang w:val="ru-RU"/>
        </w:rPr>
        <w:t>Раздел 3. Молекулярная физика и термодинамика</w:t>
      </w:r>
    </w:p>
    <w:p w:rsidR="00691CA0" w:rsidRPr="00FB7F08" w:rsidRDefault="001B1E93">
      <w:pPr>
        <w:spacing w:after="0" w:line="264" w:lineRule="auto"/>
        <w:ind w:firstLine="600"/>
        <w:jc w:val="both"/>
        <w:rPr>
          <w:lang w:val="ru-RU"/>
        </w:rPr>
      </w:pPr>
      <w:r w:rsidRPr="00FB7F08">
        <w:rPr>
          <w:rFonts w:ascii="Times New Roman" w:hAnsi="Times New Roman"/>
          <w:b/>
          <w:i/>
          <w:color w:val="000000"/>
          <w:sz w:val="28"/>
          <w:lang w:val="ru-RU"/>
        </w:rPr>
        <w:t>Тема 1. Основы молекулярно-кинетической теории</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w:t>
      </w:r>
      <w:proofErr w:type="gramStart"/>
      <w:r w:rsidRPr="00FB7F08">
        <w:rPr>
          <w:rFonts w:ascii="Times New Roman" w:hAnsi="Times New Roman"/>
          <w:color w:val="000000"/>
          <w:sz w:val="28"/>
          <w:lang w:val="ru-RU"/>
        </w:rPr>
        <w:t>Постоянная</w:t>
      </w:r>
      <w:proofErr w:type="gramEnd"/>
      <w:r w:rsidRPr="00FB7F08">
        <w:rPr>
          <w:rFonts w:ascii="Times New Roman" w:hAnsi="Times New Roman"/>
          <w:color w:val="000000"/>
          <w:sz w:val="28"/>
          <w:lang w:val="ru-RU"/>
        </w:rPr>
        <w:t xml:space="preserve"> Авогадро.</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Технические устройства и практическое применение: термометр, барометр.</w:t>
      </w:r>
    </w:p>
    <w:p w:rsidR="00691CA0" w:rsidRPr="00FB7F08" w:rsidRDefault="001B1E93">
      <w:pPr>
        <w:spacing w:after="0" w:line="264" w:lineRule="auto"/>
        <w:ind w:firstLine="600"/>
        <w:jc w:val="both"/>
        <w:rPr>
          <w:lang w:val="ru-RU"/>
        </w:rPr>
      </w:pPr>
      <w:r w:rsidRPr="00FB7F08">
        <w:rPr>
          <w:rFonts w:ascii="Times New Roman" w:hAnsi="Times New Roman"/>
          <w:i/>
          <w:color w:val="000000"/>
          <w:sz w:val="28"/>
          <w:lang w:val="ru-RU"/>
        </w:rPr>
        <w:t>Демонстрации</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Опыты по диффузии жидкостей и газов.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Модель броуновского движения.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Модель опыта Штерна.</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Опыты, доказывающие существование межмолекулярного взаимодействия.</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Модель, иллюстрирующая природу давления газа на стенки сосуда.</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Опыты, иллюстрирующие уравнение состояния идеального газа, изопроцессы.</w:t>
      </w:r>
    </w:p>
    <w:p w:rsidR="00691CA0" w:rsidRPr="00FB7F08" w:rsidRDefault="001B1E93">
      <w:pPr>
        <w:spacing w:after="0" w:line="264" w:lineRule="auto"/>
        <w:ind w:firstLine="600"/>
        <w:jc w:val="both"/>
        <w:rPr>
          <w:lang w:val="ru-RU"/>
        </w:rPr>
      </w:pPr>
      <w:r w:rsidRPr="00FB7F08">
        <w:rPr>
          <w:rFonts w:ascii="Times New Roman" w:hAnsi="Times New Roman"/>
          <w:i/>
          <w:color w:val="000000"/>
          <w:sz w:val="28"/>
          <w:lang w:val="ru-RU"/>
        </w:rPr>
        <w:t>Ученический эксперимент, лабораторные работы</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Исследование зависимости между параметрами состояния разреженного газа.</w:t>
      </w:r>
    </w:p>
    <w:p w:rsidR="00691CA0" w:rsidRPr="00FB7F08" w:rsidRDefault="001B1E93">
      <w:pPr>
        <w:spacing w:after="0" w:line="264" w:lineRule="auto"/>
        <w:ind w:firstLine="600"/>
        <w:jc w:val="both"/>
        <w:rPr>
          <w:lang w:val="ru-RU"/>
        </w:rPr>
      </w:pPr>
      <w:r w:rsidRPr="00FB7F08">
        <w:rPr>
          <w:rFonts w:ascii="Times New Roman" w:hAnsi="Times New Roman"/>
          <w:b/>
          <w:i/>
          <w:color w:val="000000"/>
          <w:sz w:val="28"/>
          <w:lang w:val="ru-RU"/>
        </w:rPr>
        <w:t>Тема 2. Основы термодинамики</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Второй закон термодинамики. Необратимость процессов в природе.</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691CA0" w:rsidRPr="00FB7F08" w:rsidRDefault="001B1E93">
      <w:pPr>
        <w:spacing w:after="0" w:line="264" w:lineRule="auto"/>
        <w:ind w:firstLine="600"/>
        <w:jc w:val="both"/>
        <w:rPr>
          <w:lang w:val="ru-RU"/>
        </w:rPr>
      </w:pPr>
      <w:r w:rsidRPr="00FB7F08">
        <w:rPr>
          <w:rFonts w:ascii="Times New Roman" w:hAnsi="Times New Roman"/>
          <w:i/>
          <w:color w:val="000000"/>
          <w:sz w:val="28"/>
          <w:lang w:val="ru-RU"/>
        </w:rPr>
        <w:t>Демонстрации</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Изменение внутренней энергии (температуры) тела при теплопередаче.</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Опыт по адиабатному расширению воздуха (опыт с воздушным огнивом).</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Модели паровой турбины, двигателя внутреннего сгорания, реактивного двигателя.</w:t>
      </w:r>
    </w:p>
    <w:p w:rsidR="00691CA0" w:rsidRPr="00FB7F08" w:rsidRDefault="001B1E93">
      <w:pPr>
        <w:spacing w:after="0" w:line="264" w:lineRule="auto"/>
        <w:ind w:firstLine="600"/>
        <w:jc w:val="both"/>
        <w:rPr>
          <w:lang w:val="ru-RU"/>
        </w:rPr>
      </w:pPr>
      <w:r w:rsidRPr="00FB7F08">
        <w:rPr>
          <w:rFonts w:ascii="Times New Roman" w:hAnsi="Times New Roman"/>
          <w:i/>
          <w:color w:val="000000"/>
          <w:sz w:val="28"/>
          <w:lang w:val="ru-RU"/>
        </w:rPr>
        <w:t>Ученический эксперимент, лабораторные работы</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Измерение удельной теплоёмкости.</w:t>
      </w:r>
    </w:p>
    <w:p w:rsidR="00691CA0" w:rsidRPr="00FB7F08" w:rsidRDefault="001B1E93">
      <w:pPr>
        <w:spacing w:after="0" w:line="264" w:lineRule="auto"/>
        <w:ind w:firstLine="600"/>
        <w:jc w:val="both"/>
        <w:rPr>
          <w:lang w:val="ru-RU"/>
        </w:rPr>
      </w:pPr>
      <w:r w:rsidRPr="00FB7F08">
        <w:rPr>
          <w:rFonts w:ascii="Times New Roman" w:hAnsi="Times New Roman"/>
          <w:b/>
          <w:i/>
          <w:color w:val="000000"/>
          <w:sz w:val="28"/>
          <w:lang w:val="ru-RU"/>
        </w:rPr>
        <w:t>Тема 3. Агрегатные состояния вещества. Фазовые переходы</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Твёрдое тело. Кристаллические и аморфные тела. Анизотропия свой</w:t>
      </w:r>
      <w:proofErr w:type="gramStart"/>
      <w:r w:rsidRPr="00FB7F08">
        <w:rPr>
          <w:rFonts w:ascii="Times New Roman" w:hAnsi="Times New Roman"/>
          <w:color w:val="000000"/>
          <w:sz w:val="28"/>
          <w:lang w:val="ru-RU"/>
        </w:rPr>
        <w:t>ств кр</w:t>
      </w:r>
      <w:proofErr w:type="gramEnd"/>
      <w:r w:rsidRPr="00FB7F08">
        <w:rPr>
          <w:rFonts w:ascii="Times New Roman" w:hAnsi="Times New Roman"/>
          <w:color w:val="000000"/>
          <w:sz w:val="28"/>
          <w:lang w:val="ru-RU"/>
        </w:rPr>
        <w:t>исталлов. Жидкие кристаллы. Современные материалы. Плавление и кристаллизация. Удельная теплота плавления. Сублимация.</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Уравнение теплового баланса.</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691CA0" w:rsidRPr="00FB7F08" w:rsidRDefault="001B1E93">
      <w:pPr>
        <w:spacing w:after="0" w:line="264" w:lineRule="auto"/>
        <w:ind w:firstLine="600"/>
        <w:jc w:val="both"/>
        <w:rPr>
          <w:lang w:val="ru-RU"/>
        </w:rPr>
      </w:pPr>
      <w:r w:rsidRPr="00FB7F08">
        <w:rPr>
          <w:rFonts w:ascii="Times New Roman" w:hAnsi="Times New Roman"/>
          <w:i/>
          <w:color w:val="000000"/>
          <w:sz w:val="28"/>
          <w:lang w:val="ru-RU"/>
        </w:rPr>
        <w:t>Демонстрации</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Свойства насыщенных паров.</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Кипение при пониженном давлении.</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Способы измерения влажности.</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Наблюдение нагревания и плавления кристаллического вещества.</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Демонстрация кристаллов.</w:t>
      </w:r>
    </w:p>
    <w:p w:rsidR="00691CA0" w:rsidRPr="00FB7F08" w:rsidRDefault="001B1E93">
      <w:pPr>
        <w:spacing w:after="0" w:line="264" w:lineRule="auto"/>
        <w:ind w:firstLine="600"/>
        <w:jc w:val="both"/>
        <w:rPr>
          <w:lang w:val="ru-RU"/>
        </w:rPr>
      </w:pPr>
      <w:r w:rsidRPr="00FB7F08">
        <w:rPr>
          <w:rFonts w:ascii="Times New Roman" w:hAnsi="Times New Roman"/>
          <w:i/>
          <w:color w:val="000000"/>
          <w:sz w:val="28"/>
          <w:lang w:val="ru-RU"/>
        </w:rPr>
        <w:t>Ученический эксперимент, лабораторные работы</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Измерение относительной влажности воздуха.</w:t>
      </w:r>
    </w:p>
    <w:p w:rsidR="00691CA0" w:rsidRPr="00FB7F08" w:rsidRDefault="00691CA0">
      <w:pPr>
        <w:spacing w:after="0" w:line="264" w:lineRule="auto"/>
        <w:ind w:left="120"/>
        <w:jc w:val="both"/>
        <w:rPr>
          <w:lang w:val="ru-RU"/>
        </w:rPr>
      </w:pPr>
    </w:p>
    <w:p w:rsidR="00691CA0" w:rsidRPr="00FB7F08" w:rsidRDefault="001B1E93">
      <w:pPr>
        <w:spacing w:after="0" w:line="264" w:lineRule="auto"/>
        <w:ind w:left="120"/>
        <w:jc w:val="both"/>
        <w:rPr>
          <w:lang w:val="ru-RU"/>
        </w:rPr>
      </w:pPr>
      <w:r w:rsidRPr="00FB7F08">
        <w:rPr>
          <w:rFonts w:ascii="Times New Roman" w:hAnsi="Times New Roman"/>
          <w:b/>
          <w:color w:val="000000"/>
          <w:sz w:val="28"/>
          <w:lang w:val="ru-RU"/>
        </w:rPr>
        <w:t>Раздел 4. Электродинамика</w:t>
      </w:r>
    </w:p>
    <w:p w:rsidR="00691CA0" w:rsidRPr="00FB7F08" w:rsidRDefault="001B1E93">
      <w:pPr>
        <w:spacing w:after="0" w:line="264" w:lineRule="auto"/>
        <w:ind w:firstLine="600"/>
        <w:jc w:val="both"/>
        <w:rPr>
          <w:lang w:val="ru-RU"/>
        </w:rPr>
      </w:pPr>
      <w:r w:rsidRPr="00FB7F08">
        <w:rPr>
          <w:rFonts w:ascii="Times New Roman" w:hAnsi="Times New Roman"/>
          <w:b/>
          <w:i/>
          <w:color w:val="000000"/>
          <w:sz w:val="28"/>
          <w:lang w:val="ru-RU"/>
        </w:rPr>
        <w:t>Тема 1. Электростатика</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FB7F08">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691CA0" w:rsidRPr="00FB7F08" w:rsidRDefault="001B1E93">
      <w:pPr>
        <w:spacing w:after="0" w:line="264" w:lineRule="auto"/>
        <w:ind w:firstLine="600"/>
        <w:jc w:val="both"/>
        <w:rPr>
          <w:lang w:val="ru-RU"/>
        </w:rPr>
      </w:pPr>
      <w:r w:rsidRPr="00FB7F08">
        <w:rPr>
          <w:rFonts w:ascii="Times New Roman" w:hAnsi="Times New Roman"/>
          <w:i/>
          <w:color w:val="000000"/>
          <w:sz w:val="28"/>
          <w:lang w:val="ru-RU"/>
        </w:rPr>
        <w:t>Демонстрации</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Устройство и принцип действия электрометра.</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Взаимодействие наэлектризованных тел.</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Электрическое поле заряженных тел.</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Проводники в электростатическом поле.</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Электростатическая защита.</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Диэлектрики в электростатическом поле.</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Энергия заряженного конденсатора.</w:t>
      </w:r>
    </w:p>
    <w:p w:rsidR="00691CA0" w:rsidRPr="00FB7F08" w:rsidRDefault="001B1E93">
      <w:pPr>
        <w:spacing w:after="0" w:line="264" w:lineRule="auto"/>
        <w:ind w:firstLine="600"/>
        <w:jc w:val="both"/>
        <w:rPr>
          <w:lang w:val="ru-RU"/>
        </w:rPr>
      </w:pPr>
      <w:r w:rsidRPr="00FB7F08">
        <w:rPr>
          <w:rFonts w:ascii="Times New Roman" w:hAnsi="Times New Roman"/>
          <w:i/>
          <w:color w:val="000000"/>
          <w:sz w:val="28"/>
          <w:lang w:val="ru-RU"/>
        </w:rPr>
        <w:t>Ученический эксперимент, лабораторные работы</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Измерение электроёмкости конденсатора.</w:t>
      </w:r>
    </w:p>
    <w:p w:rsidR="00691CA0" w:rsidRPr="00FB7F08" w:rsidRDefault="001B1E93">
      <w:pPr>
        <w:spacing w:after="0" w:line="264" w:lineRule="auto"/>
        <w:ind w:firstLine="600"/>
        <w:jc w:val="both"/>
        <w:rPr>
          <w:lang w:val="ru-RU"/>
        </w:rPr>
      </w:pPr>
      <w:r w:rsidRPr="00FB7F08">
        <w:rPr>
          <w:rFonts w:ascii="Times New Roman" w:hAnsi="Times New Roman"/>
          <w:b/>
          <w:i/>
          <w:color w:val="000000"/>
          <w:sz w:val="28"/>
          <w:lang w:val="ru-RU"/>
        </w:rPr>
        <w:t>Тема 2. Постоянный электрический ток. Токи в различных средах</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Напряжение. Закон Ома для участка цепи.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Работа электрического тока. Закон </w:t>
      </w:r>
      <w:proofErr w:type="gramStart"/>
      <w:r w:rsidRPr="00FB7F08">
        <w:rPr>
          <w:rFonts w:ascii="Times New Roman" w:hAnsi="Times New Roman"/>
          <w:color w:val="000000"/>
          <w:sz w:val="28"/>
          <w:lang w:val="ru-RU"/>
        </w:rPr>
        <w:t>Джоуля–Ленца</w:t>
      </w:r>
      <w:proofErr w:type="gramEnd"/>
      <w:r w:rsidRPr="00FB7F08">
        <w:rPr>
          <w:rFonts w:ascii="Times New Roman" w:hAnsi="Times New Roman"/>
          <w:color w:val="000000"/>
          <w:sz w:val="28"/>
          <w:lang w:val="ru-RU"/>
        </w:rPr>
        <w:t xml:space="preserve">. Мощность электрического тока.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Электрический ток в вакууме. Свойства электронных пучков.</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FB7F08">
        <w:rPr>
          <w:rFonts w:ascii="Times New Roman" w:hAnsi="Times New Roman"/>
          <w:color w:val="000000"/>
          <w:sz w:val="28"/>
          <w:lang w:val="ru-RU"/>
        </w:rPr>
        <w:t>–</w:t>
      </w:r>
      <w:r>
        <w:rPr>
          <w:rFonts w:ascii="Times New Roman" w:hAnsi="Times New Roman"/>
          <w:color w:val="000000"/>
          <w:sz w:val="28"/>
        </w:rPr>
        <w:t>n</w:t>
      </w:r>
      <w:r w:rsidRPr="00FB7F08">
        <w:rPr>
          <w:rFonts w:ascii="Times New Roman" w:hAnsi="Times New Roman"/>
          <w:color w:val="000000"/>
          <w:sz w:val="28"/>
          <w:lang w:val="ru-RU"/>
        </w:rPr>
        <w:t>-перехода. Полупроводниковые приборы.</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691CA0" w:rsidRPr="00FB7F08" w:rsidRDefault="001B1E93">
      <w:pPr>
        <w:spacing w:after="0" w:line="264" w:lineRule="auto"/>
        <w:ind w:firstLine="600"/>
        <w:jc w:val="both"/>
        <w:rPr>
          <w:lang w:val="ru-RU"/>
        </w:rPr>
      </w:pPr>
      <w:proofErr w:type="gramStart"/>
      <w:r w:rsidRPr="00FB7F08">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roofErr w:type="gramEnd"/>
    </w:p>
    <w:p w:rsidR="00691CA0" w:rsidRPr="00FB7F08" w:rsidRDefault="001B1E93">
      <w:pPr>
        <w:spacing w:after="0" w:line="264" w:lineRule="auto"/>
        <w:ind w:firstLine="600"/>
        <w:jc w:val="both"/>
        <w:rPr>
          <w:lang w:val="ru-RU"/>
        </w:rPr>
      </w:pPr>
      <w:r w:rsidRPr="00FB7F08">
        <w:rPr>
          <w:rFonts w:ascii="Times New Roman" w:hAnsi="Times New Roman"/>
          <w:i/>
          <w:color w:val="000000"/>
          <w:sz w:val="28"/>
          <w:lang w:val="ru-RU"/>
        </w:rPr>
        <w:t>Демонстрации</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Измерение силы тока и напряжения.</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Смешанное соединение проводников.</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Зависимость сопротивления металлов от температуры.</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Проводимость электролитов.</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Искровой разряд и проводимость воздуха.</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Односторонняя проводимость диода.</w:t>
      </w:r>
    </w:p>
    <w:p w:rsidR="00691CA0" w:rsidRPr="00FB7F08" w:rsidRDefault="001B1E93">
      <w:pPr>
        <w:spacing w:after="0" w:line="264" w:lineRule="auto"/>
        <w:ind w:firstLine="600"/>
        <w:jc w:val="both"/>
        <w:rPr>
          <w:lang w:val="ru-RU"/>
        </w:rPr>
      </w:pPr>
      <w:r w:rsidRPr="00FB7F08">
        <w:rPr>
          <w:rFonts w:ascii="Times New Roman" w:hAnsi="Times New Roman"/>
          <w:i/>
          <w:color w:val="000000"/>
          <w:sz w:val="28"/>
          <w:lang w:val="ru-RU"/>
        </w:rPr>
        <w:t>Ученический эксперимент, лабораторные работы</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Изучение смешанного соединения резисторов.</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Измерение электродвижущей силы источника тока и его внутреннего сопротивления.</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Наблюдение электролиза.</w:t>
      </w:r>
    </w:p>
    <w:p w:rsidR="00691CA0" w:rsidRPr="00FB7F08" w:rsidRDefault="001B1E93">
      <w:pPr>
        <w:spacing w:after="0" w:line="264" w:lineRule="auto"/>
        <w:ind w:firstLine="600"/>
        <w:jc w:val="both"/>
        <w:rPr>
          <w:lang w:val="ru-RU"/>
        </w:rPr>
      </w:pPr>
      <w:r w:rsidRPr="00FB7F08">
        <w:rPr>
          <w:rFonts w:ascii="Times New Roman" w:hAnsi="Times New Roman"/>
          <w:b/>
          <w:color w:val="000000"/>
          <w:sz w:val="28"/>
          <w:lang w:val="ru-RU"/>
        </w:rPr>
        <w:t>Межпредметные связи</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691CA0" w:rsidRPr="00FB7F08" w:rsidRDefault="001B1E93">
      <w:pPr>
        <w:spacing w:after="0" w:line="264" w:lineRule="auto"/>
        <w:ind w:firstLine="600"/>
        <w:jc w:val="both"/>
        <w:rPr>
          <w:lang w:val="ru-RU"/>
        </w:rPr>
      </w:pPr>
      <w:proofErr w:type="gramStart"/>
      <w:r w:rsidRPr="00FB7F08">
        <w:rPr>
          <w:rFonts w:ascii="Times New Roman" w:hAnsi="Times New Roman"/>
          <w:i/>
          <w:color w:val="000000"/>
          <w:sz w:val="28"/>
          <w:lang w:val="ru-RU"/>
        </w:rPr>
        <w:t>Межпредметные понятия</w:t>
      </w:r>
      <w:r w:rsidRPr="00FB7F08">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691CA0" w:rsidRPr="00FB7F08" w:rsidRDefault="001B1E93">
      <w:pPr>
        <w:spacing w:after="0" w:line="264" w:lineRule="auto"/>
        <w:ind w:firstLine="600"/>
        <w:jc w:val="both"/>
        <w:rPr>
          <w:lang w:val="ru-RU"/>
        </w:rPr>
      </w:pPr>
      <w:proofErr w:type="gramStart"/>
      <w:r w:rsidRPr="00FB7F08">
        <w:rPr>
          <w:rFonts w:ascii="Times New Roman" w:hAnsi="Times New Roman"/>
          <w:i/>
          <w:color w:val="000000"/>
          <w:sz w:val="28"/>
          <w:lang w:val="ru-RU"/>
        </w:rPr>
        <w:t>Математика:</w:t>
      </w:r>
      <w:r w:rsidRPr="00FB7F08">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roofErr w:type="gramEnd"/>
    </w:p>
    <w:p w:rsidR="00691CA0" w:rsidRPr="00FB7F08" w:rsidRDefault="001B1E93">
      <w:pPr>
        <w:spacing w:after="0" w:line="264" w:lineRule="auto"/>
        <w:ind w:firstLine="600"/>
        <w:jc w:val="both"/>
        <w:rPr>
          <w:lang w:val="ru-RU"/>
        </w:rPr>
      </w:pPr>
      <w:r w:rsidRPr="00FB7F08">
        <w:rPr>
          <w:rFonts w:ascii="Times New Roman" w:hAnsi="Times New Roman"/>
          <w:i/>
          <w:color w:val="000000"/>
          <w:sz w:val="28"/>
          <w:lang w:val="ru-RU"/>
        </w:rPr>
        <w:t>Биология:</w:t>
      </w:r>
      <w:r w:rsidRPr="00FB7F08">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691CA0" w:rsidRPr="00FB7F08" w:rsidRDefault="001B1E93">
      <w:pPr>
        <w:spacing w:after="0" w:line="264" w:lineRule="auto"/>
        <w:ind w:firstLine="600"/>
        <w:jc w:val="both"/>
        <w:rPr>
          <w:lang w:val="ru-RU"/>
        </w:rPr>
      </w:pPr>
      <w:r w:rsidRPr="00FB7F08">
        <w:rPr>
          <w:rFonts w:ascii="Times New Roman" w:hAnsi="Times New Roman"/>
          <w:i/>
          <w:color w:val="000000"/>
          <w:sz w:val="28"/>
          <w:lang w:val="ru-RU"/>
        </w:rPr>
        <w:t>Химия:</w:t>
      </w:r>
      <w:r w:rsidRPr="00FB7F08">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FB7F08">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691CA0" w:rsidRPr="00FB7F08" w:rsidRDefault="001B1E93">
      <w:pPr>
        <w:spacing w:after="0" w:line="264" w:lineRule="auto"/>
        <w:ind w:firstLine="600"/>
        <w:jc w:val="both"/>
        <w:rPr>
          <w:lang w:val="ru-RU"/>
        </w:rPr>
      </w:pPr>
      <w:r w:rsidRPr="00FB7F08">
        <w:rPr>
          <w:rFonts w:ascii="Times New Roman" w:hAnsi="Times New Roman"/>
          <w:i/>
          <w:color w:val="000000"/>
          <w:sz w:val="28"/>
          <w:lang w:val="ru-RU"/>
        </w:rPr>
        <w:t>География:</w:t>
      </w:r>
      <w:r w:rsidRPr="00FB7F08">
        <w:rPr>
          <w:rFonts w:ascii="Times New Roman" w:hAnsi="Times New Roman"/>
          <w:color w:val="000000"/>
          <w:sz w:val="28"/>
          <w:lang w:val="ru-RU"/>
        </w:rPr>
        <w:t xml:space="preserve"> влажность воздуха, ветры, барометр, термометр.</w:t>
      </w:r>
    </w:p>
    <w:p w:rsidR="00691CA0" w:rsidRPr="00FB7F08" w:rsidRDefault="001B1E93">
      <w:pPr>
        <w:spacing w:after="0" w:line="264" w:lineRule="auto"/>
        <w:ind w:firstLine="600"/>
        <w:jc w:val="both"/>
        <w:rPr>
          <w:lang w:val="ru-RU"/>
        </w:rPr>
      </w:pPr>
      <w:proofErr w:type="gramStart"/>
      <w:r w:rsidRPr="00FB7F08">
        <w:rPr>
          <w:rFonts w:ascii="Times New Roman" w:hAnsi="Times New Roman"/>
          <w:i/>
          <w:color w:val="000000"/>
          <w:sz w:val="28"/>
          <w:lang w:val="ru-RU"/>
        </w:rPr>
        <w:t>Технология:</w:t>
      </w:r>
      <w:r w:rsidRPr="00FB7F08">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roofErr w:type="gramEnd"/>
    </w:p>
    <w:p w:rsidR="00691CA0" w:rsidRPr="00FB7F08" w:rsidRDefault="00691CA0">
      <w:pPr>
        <w:spacing w:after="0" w:line="264" w:lineRule="auto"/>
        <w:ind w:left="120"/>
        <w:jc w:val="both"/>
        <w:rPr>
          <w:lang w:val="ru-RU"/>
        </w:rPr>
      </w:pPr>
    </w:p>
    <w:p w:rsidR="00691CA0" w:rsidRPr="00FB7F08" w:rsidRDefault="001B1E93">
      <w:pPr>
        <w:spacing w:after="0" w:line="264" w:lineRule="auto"/>
        <w:ind w:left="120"/>
        <w:jc w:val="both"/>
        <w:rPr>
          <w:lang w:val="ru-RU"/>
        </w:rPr>
      </w:pPr>
      <w:r w:rsidRPr="00FB7F08">
        <w:rPr>
          <w:rFonts w:ascii="Times New Roman" w:hAnsi="Times New Roman"/>
          <w:b/>
          <w:color w:val="000000"/>
          <w:sz w:val="28"/>
          <w:lang w:val="ru-RU"/>
        </w:rPr>
        <w:t>11 КЛАСС</w:t>
      </w:r>
    </w:p>
    <w:p w:rsidR="00691CA0" w:rsidRPr="00FB7F08" w:rsidRDefault="00691CA0">
      <w:pPr>
        <w:spacing w:after="0" w:line="264" w:lineRule="auto"/>
        <w:ind w:left="120"/>
        <w:jc w:val="both"/>
        <w:rPr>
          <w:lang w:val="ru-RU"/>
        </w:rPr>
      </w:pPr>
    </w:p>
    <w:p w:rsidR="00691CA0" w:rsidRPr="00FB7F08" w:rsidRDefault="001B1E93">
      <w:pPr>
        <w:spacing w:after="0" w:line="264" w:lineRule="auto"/>
        <w:ind w:left="120"/>
        <w:jc w:val="both"/>
        <w:rPr>
          <w:lang w:val="ru-RU"/>
        </w:rPr>
      </w:pPr>
      <w:r w:rsidRPr="00FB7F08">
        <w:rPr>
          <w:rFonts w:ascii="Times New Roman" w:hAnsi="Times New Roman"/>
          <w:b/>
          <w:color w:val="000000"/>
          <w:sz w:val="28"/>
          <w:lang w:val="ru-RU"/>
        </w:rPr>
        <w:t>Раздел 4. Электродинамика</w:t>
      </w:r>
    </w:p>
    <w:p w:rsidR="00691CA0" w:rsidRPr="00FB7F08" w:rsidRDefault="001B1E93">
      <w:pPr>
        <w:spacing w:after="0" w:line="264" w:lineRule="auto"/>
        <w:ind w:firstLine="600"/>
        <w:jc w:val="both"/>
        <w:rPr>
          <w:lang w:val="ru-RU"/>
        </w:rPr>
      </w:pPr>
      <w:r w:rsidRPr="00FB7F08">
        <w:rPr>
          <w:rFonts w:ascii="Times New Roman" w:hAnsi="Times New Roman"/>
          <w:b/>
          <w:i/>
          <w:color w:val="000000"/>
          <w:sz w:val="28"/>
          <w:lang w:val="ru-RU"/>
        </w:rPr>
        <w:t>Тема 3. Магнитное поле. Электромагнитная индукция</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Сила Ампера, её модуль и направление.</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Правило Ленца.</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Индуктивность. Явление самоиндукции. Электродвижущая сила самоиндукции.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Энергия магнитного поля катушки с током.</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Электромагнитное поле.</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691CA0" w:rsidRPr="00FB7F08" w:rsidRDefault="001B1E93">
      <w:pPr>
        <w:spacing w:after="0" w:line="264" w:lineRule="auto"/>
        <w:ind w:firstLine="600"/>
        <w:jc w:val="both"/>
        <w:rPr>
          <w:lang w:val="ru-RU"/>
        </w:rPr>
      </w:pPr>
      <w:r w:rsidRPr="00FB7F08">
        <w:rPr>
          <w:rFonts w:ascii="Times New Roman" w:hAnsi="Times New Roman"/>
          <w:i/>
          <w:color w:val="000000"/>
          <w:sz w:val="28"/>
          <w:lang w:val="ru-RU"/>
        </w:rPr>
        <w:lastRenderedPageBreak/>
        <w:t>Демонстрации</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Опыт Эрстеда.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Отклонение электронного пучка магнитным полем.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Линии индукции магнитного поля.</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Взаимодействие двух проводников с током.</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Сила Ампера.</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Действие силы Лоренца на ионы электролита.</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Явление электромагнитной индукции.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Правило Ленца.</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Явление самоиндукции.</w:t>
      </w:r>
    </w:p>
    <w:p w:rsidR="00691CA0" w:rsidRPr="00FB7F08" w:rsidRDefault="001B1E93">
      <w:pPr>
        <w:spacing w:after="0" w:line="264" w:lineRule="auto"/>
        <w:ind w:firstLine="600"/>
        <w:jc w:val="both"/>
        <w:rPr>
          <w:lang w:val="ru-RU"/>
        </w:rPr>
      </w:pPr>
      <w:r w:rsidRPr="00FB7F08">
        <w:rPr>
          <w:rFonts w:ascii="Times New Roman" w:hAnsi="Times New Roman"/>
          <w:i/>
          <w:color w:val="000000"/>
          <w:sz w:val="28"/>
          <w:lang w:val="ru-RU"/>
        </w:rPr>
        <w:t>Ученический эксперимент, лабораторные работы</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Изучение магнитного поля катушки с током.</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Исследование действия постоянного магнита на рамку с током.</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Исследование явления электромагнитной индукции.</w:t>
      </w:r>
    </w:p>
    <w:p w:rsidR="00691CA0" w:rsidRPr="00FB7F08" w:rsidRDefault="00691CA0">
      <w:pPr>
        <w:spacing w:after="0" w:line="264" w:lineRule="auto"/>
        <w:ind w:left="120"/>
        <w:jc w:val="both"/>
        <w:rPr>
          <w:lang w:val="ru-RU"/>
        </w:rPr>
      </w:pPr>
    </w:p>
    <w:p w:rsidR="00691CA0" w:rsidRPr="00FB7F08" w:rsidRDefault="001B1E93">
      <w:pPr>
        <w:spacing w:after="0" w:line="264" w:lineRule="auto"/>
        <w:ind w:left="120"/>
        <w:jc w:val="both"/>
        <w:rPr>
          <w:lang w:val="ru-RU"/>
        </w:rPr>
      </w:pPr>
      <w:r w:rsidRPr="00FB7F08">
        <w:rPr>
          <w:rFonts w:ascii="Times New Roman" w:hAnsi="Times New Roman"/>
          <w:b/>
          <w:color w:val="000000"/>
          <w:sz w:val="28"/>
          <w:lang w:val="ru-RU"/>
        </w:rPr>
        <w:t>Раздел 5. Колебания и волны</w:t>
      </w:r>
    </w:p>
    <w:p w:rsidR="00691CA0" w:rsidRPr="00FB7F08" w:rsidRDefault="001B1E93">
      <w:pPr>
        <w:spacing w:after="0" w:line="264" w:lineRule="auto"/>
        <w:ind w:firstLine="600"/>
        <w:jc w:val="both"/>
        <w:rPr>
          <w:lang w:val="ru-RU"/>
        </w:rPr>
      </w:pPr>
      <w:r w:rsidRPr="00FB7F08">
        <w:rPr>
          <w:rFonts w:ascii="Times New Roman" w:hAnsi="Times New Roman"/>
          <w:b/>
          <w:i/>
          <w:color w:val="000000"/>
          <w:sz w:val="28"/>
          <w:lang w:val="ru-RU"/>
        </w:rPr>
        <w:t>Тема 1. Механические и электромагнитные колебания</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691CA0" w:rsidRPr="00FB7F08" w:rsidRDefault="001B1E93">
      <w:pPr>
        <w:spacing w:after="0" w:line="264" w:lineRule="auto"/>
        <w:ind w:firstLine="600"/>
        <w:jc w:val="both"/>
        <w:rPr>
          <w:lang w:val="ru-RU"/>
        </w:rPr>
      </w:pPr>
      <w:r w:rsidRPr="00FB7F08">
        <w:rPr>
          <w:rFonts w:ascii="Times New Roman" w:hAnsi="Times New Roman"/>
          <w:i/>
          <w:color w:val="000000"/>
          <w:sz w:val="28"/>
          <w:lang w:val="ru-RU"/>
        </w:rPr>
        <w:t>Демонстрации</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lastRenderedPageBreak/>
        <w:t>Наблюдение затухающих колебаний.</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Исследование свойств вынужденных колебаний.</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Наблюдение резонанса.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Свободные электромагнитные колебания.</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Модель линии электропередачи.</w:t>
      </w:r>
    </w:p>
    <w:p w:rsidR="00691CA0" w:rsidRPr="00FB7F08" w:rsidRDefault="001B1E93">
      <w:pPr>
        <w:spacing w:after="0" w:line="264" w:lineRule="auto"/>
        <w:ind w:firstLine="600"/>
        <w:jc w:val="both"/>
        <w:rPr>
          <w:lang w:val="ru-RU"/>
        </w:rPr>
      </w:pPr>
      <w:r w:rsidRPr="00FB7F08">
        <w:rPr>
          <w:rFonts w:ascii="Times New Roman" w:hAnsi="Times New Roman"/>
          <w:i/>
          <w:color w:val="000000"/>
          <w:sz w:val="28"/>
          <w:lang w:val="ru-RU"/>
        </w:rPr>
        <w:t>Ученический эксперимент, лабораторные работы</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Исследование переменного тока в цепи из последовательно </w:t>
      </w:r>
      <w:proofErr w:type="gramStart"/>
      <w:r w:rsidRPr="00FB7F08">
        <w:rPr>
          <w:rFonts w:ascii="Times New Roman" w:hAnsi="Times New Roman"/>
          <w:color w:val="000000"/>
          <w:sz w:val="28"/>
          <w:lang w:val="ru-RU"/>
        </w:rPr>
        <w:t>соединённых</w:t>
      </w:r>
      <w:proofErr w:type="gramEnd"/>
      <w:r w:rsidRPr="00FB7F08">
        <w:rPr>
          <w:rFonts w:ascii="Times New Roman" w:hAnsi="Times New Roman"/>
          <w:color w:val="000000"/>
          <w:sz w:val="28"/>
          <w:lang w:val="ru-RU"/>
        </w:rPr>
        <w:t xml:space="preserve"> конденсатора, катушки и резистора.</w:t>
      </w:r>
    </w:p>
    <w:p w:rsidR="00691CA0" w:rsidRPr="00FB7F08" w:rsidRDefault="001B1E93">
      <w:pPr>
        <w:spacing w:after="0" w:line="264" w:lineRule="auto"/>
        <w:ind w:firstLine="600"/>
        <w:jc w:val="both"/>
        <w:rPr>
          <w:lang w:val="ru-RU"/>
        </w:rPr>
      </w:pPr>
      <w:r w:rsidRPr="00FB7F08">
        <w:rPr>
          <w:rFonts w:ascii="Times New Roman" w:hAnsi="Times New Roman"/>
          <w:b/>
          <w:i/>
          <w:color w:val="000000"/>
          <w:sz w:val="28"/>
          <w:lang w:val="ru-RU"/>
        </w:rPr>
        <w:t>Тема 2. Механические и электромагнитные волны</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Звук. Скорость звука. Громкость звука. Высота тона. Тембр звука.</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FB7F08">
        <w:rPr>
          <w:rFonts w:ascii="Times New Roman" w:hAnsi="Times New Roman"/>
          <w:color w:val="000000"/>
          <w:sz w:val="28"/>
          <w:lang w:val="ru-RU"/>
        </w:rPr>
        <w:t xml:space="preserve">, </w:t>
      </w:r>
      <w:r>
        <w:rPr>
          <w:rFonts w:ascii="Times New Roman" w:hAnsi="Times New Roman"/>
          <w:color w:val="000000"/>
          <w:sz w:val="28"/>
        </w:rPr>
        <w:t>B</w:t>
      </w:r>
      <w:r w:rsidRPr="00FB7F08">
        <w:rPr>
          <w:rFonts w:ascii="Times New Roman" w:hAnsi="Times New Roman"/>
          <w:color w:val="000000"/>
          <w:sz w:val="28"/>
          <w:lang w:val="ru-RU"/>
        </w:rPr>
        <w:t xml:space="preserve">, </w:t>
      </w:r>
      <w:r>
        <w:rPr>
          <w:rFonts w:ascii="Times New Roman" w:hAnsi="Times New Roman"/>
          <w:color w:val="000000"/>
          <w:sz w:val="28"/>
        </w:rPr>
        <w:t>V</w:t>
      </w:r>
      <w:r w:rsidRPr="00FB7F08">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Шкала электромагнитных волн. Применение электромагнитных волн в технике и быту.</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Принципы радиосвязи и телевидения. Радиолокация.</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Электромагнитное загрязнение окружающей среды.</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691CA0" w:rsidRPr="00FB7F08" w:rsidRDefault="001B1E93">
      <w:pPr>
        <w:spacing w:after="0" w:line="264" w:lineRule="auto"/>
        <w:ind w:firstLine="600"/>
        <w:jc w:val="both"/>
        <w:rPr>
          <w:lang w:val="ru-RU"/>
        </w:rPr>
      </w:pPr>
      <w:r w:rsidRPr="00FB7F08">
        <w:rPr>
          <w:rFonts w:ascii="Times New Roman" w:hAnsi="Times New Roman"/>
          <w:i/>
          <w:color w:val="000000"/>
          <w:sz w:val="28"/>
          <w:lang w:val="ru-RU"/>
        </w:rPr>
        <w:t>Демонстрации</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Образование и распространение поперечных и продольных волн.</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Колеблющееся тело как источник звука.</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Наблюдение отражения и преломления механических волн.</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Наблюдение интерференции и дифракции механических волн.</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Звуковой резонанс.</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Наблюдение связи громкости звука и высоты тона с амплитудой и частотой колебаний.</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691CA0" w:rsidRPr="00FB7F08" w:rsidRDefault="001B1E93">
      <w:pPr>
        <w:spacing w:after="0" w:line="264" w:lineRule="auto"/>
        <w:ind w:firstLine="600"/>
        <w:jc w:val="both"/>
        <w:rPr>
          <w:lang w:val="ru-RU"/>
        </w:rPr>
      </w:pPr>
      <w:r w:rsidRPr="00FB7F08">
        <w:rPr>
          <w:rFonts w:ascii="Times New Roman" w:hAnsi="Times New Roman"/>
          <w:b/>
          <w:i/>
          <w:color w:val="000000"/>
          <w:sz w:val="28"/>
          <w:lang w:val="ru-RU"/>
        </w:rPr>
        <w:t>Тема 3. Оптика</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Дисперсия света. Сложный состав белого света. Цвет.</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Пределы применимости геометрической оптики.</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Поляризация света.</w:t>
      </w:r>
    </w:p>
    <w:p w:rsidR="00691CA0" w:rsidRPr="00FB7F08" w:rsidRDefault="001B1E93">
      <w:pPr>
        <w:spacing w:after="0" w:line="264" w:lineRule="auto"/>
        <w:ind w:firstLine="600"/>
        <w:jc w:val="both"/>
        <w:rPr>
          <w:lang w:val="ru-RU"/>
        </w:rPr>
      </w:pPr>
      <w:proofErr w:type="gramStart"/>
      <w:r w:rsidRPr="00FB7F08">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roofErr w:type="gramEnd"/>
    </w:p>
    <w:p w:rsidR="00691CA0" w:rsidRPr="00FB7F08" w:rsidRDefault="001B1E93">
      <w:pPr>
        <w:spacing w:after="0" w:line="264" w:lineRule="auto"/>
        <w:ind w:firstLine="600"/>
        <w:jc w:val="both"/>
        <w:rPr>
          <w:lang w:val="ru-RU"/>
        </w:rPr>
      </w:pPr>
      <w:r w:rsidRPr="00FB7F08">
        <w:rPr>
          <w:rFonts w:ascii="Times New Roman" w:hAnsi="Times New Roman"/>
          <w:i/>
          <w:color w:val="000000"/>
          <w:sz w:val="28"/>
          <w:lang w:val="ru-RU"/>
        </w:rPr>
        <w:t>Демонстрации</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Прямолинейное распространение, отражение и преломление света. Оптические приборы.</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Полное внутреннее отражение. Модель световода.</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Исследование свойств изображений в линзах.</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Модели микроскопа, телескопа.</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Наблюдение интерференции света.</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Наблюдение дифракции света.</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Наблюдение дисперсии света.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Получение спектра с помощью призмы.</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Получение спектра с помощью дифракционной решётки.</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Наблюдение поляризации света.</w:t>
      </w:r>
    </w:p>
    <w:p w:rsidR="00691CA0" w:rsidRPr="00FB7F08" w:rsidRDefault="001B1E93">
      <w:pPr>
        <w:spacing w:after="0" w:line="264" w:lineRule="auto"/>
        <w:ind w:firstLine="600"/>
        <w:jc w:val="both"/>
        <w:rPr>
          <w:lang w:val="ru-RU"/>
        </w:rPr>
      </w:pPr>
      <w:r w:rsidRPr="00FB7F08">
        <w:rPr>
          <w:rFonts w:ascii="Times New Roman" w:hAnsi="Times New Roman"/>
          <w:i/>
          <w:color w:val="000000"/>
          <w:sz w:val="28"/>
          <w:lang w:val="ru-RU"/>
        </w:rPr>
        <w:t>Ученический эксперимент, лабораторные работы</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lastRenderedPageBreak/>
        <w:t xml:space="preserve">Измерение показателя преломления стекла.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Исследование свойств изображений в линзах.</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Наблюдение дисперсии света.</w:t>
      </w:r>
    </w:p>
    <w:p w:rsidR="00691CA0" w:rsidRPr="00FB7F08" w:rsidRDefault="00691CA0">
      <w:pPr>
        <w:spacing w:after="0" w:line="264" w:lineRule="auto"/>
        <w:ind w:left="120"/>
        <w:jc w:val="both"/>
        <w:rPr>
          <w:lang w:val="ru-RU"/>
        </w:rPr>
      </w:pPr>
    </w:p>
    <w:p w:rsidR="00691CA0" w:rsidRPr="00FB7F08" w:rsidRDefault="001B1E93">
      <w:pPr>
        <w:spacing w:after="0" w:line="264" w:lineRule="auto"/>
        <w:ind w:left="120"/>
        <w:jc w:val="both"/>
        <w:rPr>
          <w:lang w:val="ru-RU"/>
        </w:rPr>
      </w:pPr>
      <w:r w:rsidRPr="00FB7F08">
        <w:rPr>
          <w:rFonts w:ascii="Times New Roman" w:hAnsi="Times New Roman"/>
          <w:b/>
          <w:color w:val="000000"/>
          <w:sz w:val="28"/>
          <w:lang w:val="ru-RU"/>
        </w:rPr>
        <w:t>Раздел 6. Основы специальной теории относительности</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Относительность одновременности. Замедление времени и сокращение длины.</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Энергия и импульс релятивистской частицы.</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Связь массы с энергией и импульсом релятивистской частицы. Энергия покоя.</w:t>
      </w:r>
    </w:p>
    <w:p w:rsidR="00691CA0" w:rsidRPr="00FB7F08" w:rsidRDefault="00691CA0">
      <w:pPr>
        <w:spacing w:after="0" w:line="264" w:lineRule="auto"/>
        <w:ind w:left="120"/>
        <w:jc w:val="both"/>
        <w:rPr>
          <w:lang w:val="ru-RU"/>
        </w:rPr>
      </w:pPr>
    </w:p>
    <w:p w:rsidR="00691CA0" w:rsidRPr="00FB7F08" w:rsidRDefault="001B1E93">
      <w:pPr>
        <w:spacing w:after="0" w:line="264" w:lineRule="auto"/>
        <w:ind w:left="120"/>
        <w:jc w:val="both"/>
        <w:rPr>
          <w:lang w:val="ru-RU"/>
        </w:rPr>
      </w:pPr>
      <w:r w:rsidRPr="00FB7F08">
        <w:rPr>
          <w:rFonts w:ascii="Times New Roman" w:hAnsi="Times New Roman"/>
          <w:b/>
          <w:color w:val="000000"/>
          <w:sz w:val="28"/>
          <w:lang w:val="ru-RU"/>
        </w:rPr>
        <w:t>Раздел 7. Квантовая физика</w:t>
      </w:r>
    </w:p>
    <w:p w:rsidR="00691CA0" w:rsidRPr="00FB7F08" w:rsidRDefault="001B1E93">
      <w:pPr>
        <w:spacing w:after="0" w:line="264" w:lineRule="auto"/>
        <w:ind w:firstLine="600"/>
        <w:jc w:val="both"/>
        <w:rPr>
          <w:lang w:val="ru-RU"/>
        </w:rPr>
      </w:pPr>
      <w:r w:rsidRPr="00FB7F08">
        <w:rPr>
          <w:rFonts w:ascii="Times New Roman" w:hAnsi="Times New Roman"/>
          <w:b/>
          <w:i/>
          <w:color w:val="000000"/>
          <w:sz w:val="28"/>
          <w:lang w:val="ru-RU"/>
        </w:rPr>
        <w:t>Тема 1. Элементы квантовой оптики</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Давление света. Опыты П. Н. Лебедева.</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Химическое действие света.</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691CA0" w:rsidRPr="00FB7F08" w:rsidRDefault="001B1E93">
      <w:pPr>
        <w:spacing w:after="0" w:line="264" w:lineRule="auto"/>
        <w:ind w:firstLine="600"/>
        <w:jc w:val="both"/>
        <w:rPr>
          <w:lang w:val="ru-RU"/>
        </w:rPr>
      </w:pPr>
      <w:r w:rsidRPr="00FB7F08">
        <w:rPr>
          <w:rFonts w:ascii="Times New Roman" w:hAnsi="Times New Roman"/>
          <w:i/>
          <w:color w:val="000000"/>
          <w:sz w:val="28"/>
          <w:lang w:val="ru-RU"/>
        </w:rPr>
        <w:t>Демонстрации</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Фотоэффект на установке с цинковой пластиной.</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Исследование законов внешнего фотоэффекта.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Светодиод.</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Солнечная батарея.</w:t>
      </w:r>
    </w:p>
    <w:p w:rsidR="00691CA0" w:rsidRPr="00FB7F08" w:rsidRDefault="001B1E93">
      <w:pPr>
        <w:spacing w:after="0" w:line="264" w:lineRule="auto"/>
        <w:ind w:firstLine="600"/>
        <w:jc w:val="both"/>
        <w:rPr>
          <w:lang w:val="ru-RU"/>
        </w:rPr>
      </w:pPr>
      <w:r w:rsidRPr="00FB7F08">
        <w:rPr>
          <w:rFonts w:ascii="Times New Roman" w:hAnsi="Times New Roman"/>
          <w:b/>
          <w:i/>
          <w:color w:val="000000"/>
          <w:sz w:val="28"/>
          <w:lang w:val="ru-RU"/>
        </w:rPr>
        <w:t>Тема 2. Строение атома</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FB7F08">
        <w:rPr>
          <w:rFonts w:ascii="Times New Roman" w:hAnsi="Times New Roman"/>
          <w:color w:val="000000"/>
          <w:sz w:val="28"/>
          <w:lang w:val="ru-RU"/>
        </w:rPr>
        <w:t xml:space="preserve"> </w:t>
      </w:r>
      <w:proofErr w:type="gramStart"/>
      <w:r w:rsidRPr="00FB7F08">
        <w:rPr>
          <w:rFonts w:ascii="Times New Roman" w:hAnsi="Times New Roman"/>
          <w:color w:val="000000"/>
          <w:sz w:val="28"/>
          <w:lang w:val="ru-RU"/>
        </w:rPr>
        <w:t>-ч</w:t>
      </w:r>
      <w:proofErr w:type="gramEnd"/>
      <w:r w:rsidRPr="00FB7F08">
        <w:rPr>
          <w:rFonts w:ascii="Times New Roman" w:hAnsi="Times New Roman"/>
          <w:color w:val="000000"/>
          <w:sz w:val="28"/>
          <w:lang w:val="ru-RU"/>
        </w:rPr>
        <w:t xml:space="preserve">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Спонтанное и вынужденное излучение.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691CA0" w:rsidRPr="00FB7F08" w:rsidRDefault="001B1E93">
      <w:pPr>
        <w:spacing w:after="0" w:line="264" w:lineRule="auto"/>
        <w:ind w:firstLine="600"/>
        <w:jc w:val="both"/>
        <w:rPr>
          <w:lang w:val="ru-RU"/>
        </w:rPr>
      </w:pPr>
      <w:r w:rsidRPr="00FB7F08">
        <w:rPr>
          <w:rFonts w:ascii="Times New Roman" w:hAnsi="Times New Roman"/>
          <w:i/>
          <w:color w:val="000000"/>
          <w:sz w:val="28"/>
          <w:lang w:val="ru-RU"/>
        </w:rPr>
        <w:lastRenderedPageBreak/>
        <w:t>Демонстрации</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Модель опыта Резерфорда.</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Определение длины волны лазера.</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Наблюдение линейчатых спектров излучения.</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Лазер.</w:t>
      </w:r>
    </w:p>
    <w:p w:rsidR="00691CA0" w:rsidRPr="00FB7F08" w:rsidRDefault="001B1E93">
      <w:pPr>
        <w:spacing w:after="0" w:line="264" w:lineRule="auto"/>
        <w:ind w:firstLine="600"/>
        <w:jc w:val="both"/>
        <w:rPr>
          <w:lang w:val="ru-RU"/>
        </w:rPr>
      </w:pPr>
      <w:r w:rsidRPr="00FB7F08">
        <w:rPr>
          <w:rFonts w:ascii="Times New Roman" w:hAnsi="Times New Roman"/>
          <w:i/>
          <w:color w:val="000000"/>
          <w:sz w:val="28"/>
          <w:lang w:val="ru-RU"/>
        </w:rPr>
        <w:t>Ученический эксперимент, лабораторные работы</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Наблюдение линейчатого спектра.</w:t>
      </w:r>
    </w:p>
    <w:p w:rsidR="00691CA0" w:rsidRPr="00FB7F08" w:rsidRDefault="001B1E93">
      <w:pPr>
        <w:spacing w:after="0" w:line="264" w:lineRule="auto"/>
        <w:ind w:firstLine="600"/>
        <w:jc w:val="both"/>
        <w:rPr>
          <w:lang w:val="ru-RU"/>
        </w:rPr>
      </w:pPr>
      <w:r w:rsidRPr="00FB7F08">
        <w:rPr>
          <w:rFonts w:ascii="Times New Roman" w:hAnsi="Times New Roman"/>
          <w:b/>
          <w:i/>
          <w:color w:val="000000"/>
          <w:sz w:val="28"/>
          <w:lang w:val="ru-RU"/>
        </w:rPr>
        <w:t>Тема 3. Атомное ядро</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w:t>
      </w:r>
      <w:proofErr w:type="gramStart"/>
      <w:r w:rsidRPr="00FB7F08">
        <w:rPr>
          <w:rFonts w:ascii="Times New Roman" w:hAnsi="Times New Roman"/>
          <w:color w:val="000000"/>
          <w:sz w:val="28"/>
          <w:lang w:val="ru-RU"/>
        </w:rPr>
        <w:t>а-</w:t>
      </w:r>
      <w:proofErr w:type="gramEnd"/>
      <w:r w:rsidRPr="00FB7F08">
        <w:rPr>
          <w:rFonts w:ascii="Times New Roman" w:hAnsi="Times New Roman"/>
          <w:color w:val="000000"/>
          <w:sz w:val="28"/>
          <w:lang w:val="ru-RU"/>
        </w:rPr>
        <w:t xml:space="preserve">, бета-, гамма-излучения. Влияние радиоактивности на живые организмы.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Энергия связи нуклонов в ядре. Ядерные силы. Дефект массы ядра.</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Ядерные реакции. Деление и синтез ядер.</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Элементарные частицы. Открытие позитрона.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Методы наблюдения и регистрации элементарных частиц.</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Фундаментальные взаимодействия. Единство физической картины мира.</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691CA0" w:rsidRPr="00FB7F08" w:rsidRDefault="001B1E93">
      <w:pPr>
        <w:spacing w:after="0" w:line="264" w:lineRule="auto"/>
        <w:ind w:firstLine="600"/>
        <w:jc w:val="both"/>
        <w:rPr>
          <w:lang w:val="ru-RU"/>
        </w:rPr>
      </w:pPr>
      <w:r w:rsidRPr="00FB7F08">
        <w:rPr>
          <w:rFonts w:ascii="Times New Roman" w:hAnsi="Times New Roman"/>
          <w:i/>
          <w:color w:val="000000"/>
          <w:sz w:val="28"/>
          <w:lang w:val="ru-RU"/>
        </w:rPr>
        <w:t>Демонстрации</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Счётчик ионизирующих частиц.</w:t>
      </w:r>
    </w:p>
    <w:p w:rsidR="00691CA0" w:rsidRPr="00FB7F08" w:rsidRDefault="001B1E93">
      <w:pPr>
        <w:spacing w:after="0" w:line="264" w:lineRule="auto"/>
        <w:ind w:firstLine="600"/>
        <w:jc w:val="both"/>
        <w:rPr>
          <w:lang w:val="ru-RU"/>
        </w:rPr>
      </w:pPr>
      <w:r w:rsidRPr="00FB7F08">
        <w:rPr>
          <w:rFonts w:ascii="Times New Roman" w:hAnsi="Times New Roman"/>
          <w:i/>
          <w:color w:val="000000"/>
          <w:sz w:val="28"/>
          <w:lang w:val="ru-RU"/>
        </w:rPr>
        <w:t>Ученический эксперимент, лабораторные работы</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Исследование треков частиц (по готовым фотографиям).</w:t>
      </w:r>
    </w:p>
    <w:p w:rsidR="00691CA0" w:rsidRPr="00FB7F08" w:rsidRDefault="00691CA0">
      <w:pPr>
        <w:spacing w:after="0" w:line="264" w:lineRule="auto"/>
        <w:ind w:left="120"/>
        <w:jc w:val="both"/>
        <w:rPr>
          <w:lang w:val="ru-RU"/>
        </w:rPr>
      </w:pPr>
    </w:p>
    <w:p w:rsidR="00691CA0" w:rsidRPr="00FB7F08" w:rsidRDefault="001B1E93">
      <w:pPr>
        <w:spacing w:after="0" w:line="264" w:lineRule="auto"/>
        <w:ind w:left="120"/>
        <w:jc w:val="both"/>
        <w:rPr>
          <w:lang w:val="ru-RU"/>
        </w:rPr>
      </w:pPr>
      <w:r w:rsidRPr="00FB7F08">
        <w:rPr>
          <w:rFonts w:ascii="Times New Roman" w:hAnsi="Times New Roman"/>
          <w:b/>
          <w:color w:val="000000"/>
          <w:sz w:val="28"/>
          <w:lang w:val="ru-RU"/>
        </w:rPr>
        <w:t>Раздел 8. Элементы астрономии и астрофизики</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Этапы развития астрономии. Прикладное и мировоззренческое значение астрономии.</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Вид звёздного неба. Созвездия, яркие звёзды, планеты, их видимое движение.</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Солнечная система.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FB7F08">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Масштабная структура Вселенной. Метагалактика.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Нерешённые проблемы астрономии.</w:t>
      </w:r>
    </w:p>
    <w:p w:rsidR="00691CA0" w:rsidRPr="00FB7F08" w:rsidRDefault="001B1E93">
      <w:pPr>
        <w:spacing w:after="0" w:line="264" w:lineRule="auto"/>
        <w:ind w:firstLine="600"/>
        <w:jc w:val="both"/>
        <w:rPr>
          <w:lang w:val="ru-RU"/>
        </w:rPr>
      </w:pPr>
      <w:r w:rsidRPr="00FB7F08">
        <w:rPr>
          <w:rFonts w:ascii="Times New Roman" w:hAnsi="Times New Roman"/>
          <w:i/>
          <w:color w:val="000000"/>
          <w:sz w:val="28"/>
          <w:lang w:val="ru-RU"/>
        </w:rPr>
        <w:t>Ученические наблюдения</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Наблюдения в телескоп Луны, планет, Млечного Пути.</w:t>
      </w:r>
    </w:p>
    <w:p w:rsidR="00691CA0" w:rsidRPr="00FB7F08" w:rsidRDefault="001B1E93">
      <w:pPr>
        <w:spacing w:after="0" w:line="264" w:lineRule="auto"/>
        <w:ind w:firstLine="600"/>
        <w:jc w:val="both"/>
        <w:rPr>
          <w:lang w:val="ru-RU"/>
        </w:rPr>
      </w:pPr>
      <w:r w:rsidRPr="00FB7F08">
        <w:rPr>
          <w:rFonts w:ascii="Times New Roman" w:hAnsi="Times New Roman"/>
          <w:b/>
          <w:color w:val="000000"/>
          <w:sz w:val="28"/>
          <w:lang w:val="ru-RU"/>
        </w:rPr>
        <w:t>Обобщающее повторение</w:t>
      </w:r>
    </w:p>
    <w:p w:rsidR="00691CA0" w:rsidRPr="00FB7F08" w:rsidRDefault="001B1E93">
      <w:pPr>
        <w:spacing w:after="0" w:line="264" w:lineRule="auto"/>
        <w:ind w:firstLine="600"/>
        <w:jc w:val="both"/>
        <w:rPr>
          <w:lang w:val="ru-RU"/>
        </w:rPr>
      </w:pPr>
      <w:proofErr w:type="gramStart"/>
      <w:r w:rsidRPr="00FB7F08">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roofErr w:type="gramEnd"/>
    </w:p>
    <w:p w:rsidR="00691CA0" w:rsidRPr="00FB7F08" w:rsidRDefault="001B1E93">
      <w:pPr>
        <w:spacing w:after="0" w:line="264" w:lineRule="auto"/>
        <w:ind w:firstLine="600"/>
        <w:jc w:val="both"/>
        <w:rPr>
          <w:lang w:val="ru-RU"/>
        </w:rPr>
      </w:pPr>
      <w:r w:rsidRPr="00FB7F08">
        <w:rPr>
          <w:rFonts w:ascii="Times New Roman" w:hAnsi="Times New Roman"/>
          <w:b/>
          <w:color w:val="000000"/>
          <w:sz w:val="28"/>
          <w:lang w:val="ru-RU"/>
        </w:rPr>
        <w:t>Межпредметные связи</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691CA0" w:rsidRPr="00FB7F08" w:rsidRDefault="001B1E93">
      <w:pPr>
        <w:spacing w:after="0" w:line="264" w:lineRule="auto"/>
        <w:ind w:firstLine="600"/>
        <w:jc w:val="both"/>
        <w:rPr>
          <w:lang w:val="ru-RU"/>
        </w:rPr>
      </w:pPr>
      <w:proofErr w:type="gramStart"/>
      <w:r w:rsidRPr="00FB7F08">
        <w:rPr>
          <w:rFonts w:ascii="Times New Roman" w:hAnsi="Times New Roman"/>
          <w:i/>
          <w:color w:val="000000"/>
          <w:sz w:val="28"/>
          <w:lang w:val="ru-RU"/>
        </w:rPr>
        <w:t>Межпредметные понятия</w:t>
      </w:r>
      <w:r w:rsidRPr="00FB7F08">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691CA0" w:rsidRPr="00FB7F08" w:rsidRDefault="001B1E93">
      <w:pPr>
        <w:spacing w:after="0" w:line="264" w:lineRule="auto"/>
        <w:ind w:firstLine="600"/>
        <w:jc w:val="both"/>
        <w:rPr>
          <w:lang w:val="ru-RU"/>
        </w:rPr>
      </w:pPr>
      <w:proofErr w:type="gramStart"/>
      <w:r w:rsidRPr="00FB7F08">
        <w:rPr>
          <w:rFonts w:ascii="Times New Roman" w:hAnsi="Times New Roman"/>
          <w:i/>
          <w:color w:val="000000"/>
          <w:sz w:val="28"/>
          <w:lang w:val="ru-RU"/>
        </w:rPr>
        <w:t>Математика:</w:t>
      </w:r>
      <w:r w:rsidRPr="00FB7F08">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roofErr w:type="gramEnd"/>
    </w:p>
    <w:p w:rsidR="00691CA0" w:rsidRPr="00FB7F08" w:rsidRDefault="001B1E93">
      <w:pPr>
        <w:spacing w:after="0" w:line="264" w:lineRule="auto"/>
        <w:ind w:firstLine="600"/>
        <w:jc w:val="both"/>
        <w:rPr>
          <w:lang w:val="ru-RU"/>
        </w:rPr>
      </w:pPr>
      <w:r w:rsidRPr="00FB7F08">
        <w:rPr>
          <w:rFonts w:ascii="Times New Roman" w:hAnsi="Times New Roman"/>
          <w:i/>
          <w:color w:val="000000"/>
          <w:sz w:val="28"/>
          <w:lang w:val="ru-RU"/>
        </w:rPr>
        <w:t>Биология:</w:t>
      </w:r>
      <w:r w:rsidRPr="00FB7F08">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691CA0" w:rsidRPr="00FB7F08" w:rsidRDefault="001B1E93">
      <w:pPr>
        <w:spacing w:after="0" w:line="264" w:lineRule="auto"/>
        <w:ind w:firstLine="600"/>
        <w:jc w:val="both"/>
        <w:rPr>
          <w:lang w:val="ru-RU"/>
        </w:rPr>
      </w:pPr>
      <w:r w:rsidRPr="00FB7F08">
        <w:rPr>
          <w:rFonts w:ascii="Times New Roman" w:hAnsi="Times New Roman"/>
          <w:i/>
          <w:color w:val="000000"/>
          <w:sz w:val="28"/>
          <w:lang w:val="ru-RU"/>
        </w:rPr>
        <w:t>Химия:</w:t>
      </w:r>
      <w:r w:rsidRPr="00FB7F08">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691CA0" w:rsidRPr="00FB7F08" w:rsidRDefault="001B1E93">
      <w:pPr>
        <w:spacing w:after="0" w:line="264" w:lineRule="auto"/>
        <w:ind w:firstLine="600"/>
        <w:jc w:val="both"/>
        <w:rPr>
          <w:lang w:val="ru-RU"/>
        </w:rPr>
      </w:pPr>
      <w:r w:rsidRPr="00FB7F08">
        <w:rPr>
          <w:rFonts w:ascii="Times New Roman" w:hAnsi="Times New Roman"/>
          <w:i/>
          <w:color w:val="000000"/>
          <w:sz w:val="28"/>
          <w:lang w:val="ru-RU"/>
        </w:rPr>
        <w:lastRenderedPageBreak/>
        <w:t>География:</w:t>
      </w:r>
      <w:r w:rsidRPr="00FB7F08">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691CA0" w:rsidRPr="00FB7F08" w:rsidRDefault="001B1E93">
      <w:pPr>
        <w:spacing w:after="0" w:line="264" w:lineRule="auto"/>
        <w:ind w:firstLine="600"/>
        <w:jc w:val="both"/>
        <w:rPr>
          <w:lang w:val="ru-RU"/>
        </w:rPr>
      </w:pPr>
      <w:proofErr w:type="gramStart"/>
      <w:r w:rsidRPr="00FB7F08">
        <w:rPr>
          <w:rFonts w:ascii="Times New Roman" w:hAnsi="Times New Roman"/>
          <w:i/>
          <w:color w:val="000000"/>
          <w:sz w:val="28"/>
          <w:lang w:val="ru-RU"/>
        </w:rPr>
        <w:t>Технология:</w:t>
      </w:r>
      <w:r w:rsidRPr="00FB7F08">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roofErr w:type="gramEnd"/>
    </w:p>
    <w:p w:rsidR="00691CA0" w:rsidRPr="00FB7F08" w:rsidRDefault="00691CA0">
      <w:pPr>
        <w:rPr>
          <w:lang w:val="ru-RU"/>
        </w:rPr>
        <w:sectPr w:rsidR="00691CA0" w:rsidRPr="00FB7F08">
          <w:pgSz w:w="11906" w:h="16383"/>
          <w:pgMar w:top="1134" w:right="850" w:bottom="1134" w:left="1701" w:header="720" w:footer="720" w:gutter="0"/>
          <w:cols w:space="720"/>
        </w:sectPr>
      </w:pPr>
    </w:p>
    <w:p w:rsidR="00691CA0" w:rsidRPr="00FB7F08" w:rsidRDefault="00691CA0">
      <w:pPr>
        <w:spacing w:after="0" w:line="264" w:lineRule="auto"/>
        <w:ind w:left="120"/>
        <w:jc w:val="both"/>
        <w:rPr>
          <w:lang w:val="ru-RU"/>
        </w:rPr>
      </w:pPr>
      <w:bookmarkStart w:id="8" w:name="block-6501395"/>
      <w:bookmarkEnd w:id="7"/>
    </w:p>
    <w:p w:rsidR="00691CA0" w:rsidRPr="00FB7F08" w:rsidRDefault="001B1E93">
      <w:pPr>
        <w:spacing w:after="0" w:line="264" w:lineRule="auto"/>
        <w:ind w:left="120"/>
        <w:jc w:val="both"/>
        <w:rPr>
          <w:lang w:val="ru-RU"/>
        </w:rPr>
      </w:pPr>
      <w:r w:rsidRPr="00FB7F08">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691CA0" w:rsidRPr="00FB7F08" w:rsidRDefault="00691CA0">
      <w:pPr>
        <w:spacing w:after="0" w:line="264" w:lineRule="auto"/>
        <w:ind w:left="120"/>
        <w:jc w:val="both"/>
        <w:rPr>
          <w:lang w:val="ru-RU"/>
        </w:rPr>
      </w:pP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691CA0" w:rsidRPr="00FB7F08" w:rsidRDefault="00691CA0">
      <w:pPr>
        <w:spacing w:after="0"/>
        <w:ind w:left="120"/>
        <w:rPr>
          <w:lang w:val="ru-RU"/>
        </w:rPr>
      </w:pPr>
      <w:bookmarkStart w:id="9" w:name="_Toc138345808"/>
      <w:bookmarkEnd w:id="9"/>
    </w:p>
    <w:p w:rsidR="00691CA0" w:rsidRPr="00FB7F08" w:rsidRDefault="001B1E93">
      <w:pPr>
        <w:spacing w:after="0"/>
        <w:ind w:left="120"/>
        <w:rPr>
          <w:lang w:val="ru-RU"/>
        </w:rPr>
      </w:pPr>
      <w:r w:rsidRPr="00FB7F08">
        <w:rPr>
          <w:rFonts w:ascii="Times New Roman" w:hAnsi="Times New Roman"/>
          <w:b/>
          <w:color w:val="000000"/>
          <w:sz w:val="28"/>
          <w:lang w:val="ru-RU"/>
        </w:rPr>
        <w:t>ЛИЧНОСТНЫЕ РЕЗУЛЬТАТЫ</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691CA0" w:rsidRPr="00FB7F08" w:rsidRDefault="001B1E93">
      <w:pPr>
        <w:spacing w:after="0" w:line="264" w:lineRule="auto"/>
        <w:ind w:firstLine="600"/>
        <w:jc w:val="both"/>
        <w:rPr>
          <w:lang w:val="ru-RU"/>
        </w:rPr>
      </w:pPr>
      <w:r w:rsidRPr="00FB7F08">
        <w:rPr>
          <w:rFonts w:ascii="Times New Roman" w:hAnsi="Times New Roman"/>
          <w:b/>
          <w:color w:val="000000"/>
          <w:sz w:val="28"/>
          <w:lang w:val="ru-RU"/>
        </w:rPr>
        <w:t>1) гражданского воспитания:</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готовность к гуманитарной и волонтёрской деятельности;</w:t>
      </w:r>
    </w:p>
    <w:p w:rsidR="00691CA0" w:rsidRPr="00FB7F08" w:rsidRDefault="001B1E93">
      <w:pPr>
        <w:spacing w:after="0" w:line="264" w:lineRule="auto"/>
        <w:ind w:firstLine="600"/>
        <w:jc w:val="both"/>
        <w:rPr>
          <w:lang w:val="ru-RU"/>
        </w:rPr>
      </w:pPr>
      <w:r w:rsidRPr="00FB7F08">
        <w:rPr>
          <w:rFonts w:ascii="Times New Roman" w:hAnsi="Times New Roman"/>
          <w:b/>
          <w:color w:val="000000"/>
          <w:sz w:val="28"/>
          <w:lang w:val="ru-RU"/>
        </w:rPr>
        <w:t>2)</w:t>
      </w:r>
      <w:r w:rsidRPr="00FB7F08">
        <w:rPr>
          <w:rFonts w:ascii="Times New Roman" w:hAnsi="Times New Roman"/>
          <w:color w:val="000000"/>
          <w:sz w:val="28"/>
          <w:lang w:val="ru-RU"/>
        </w:rPr>
        <w:t xml:space="preserve"> </w:t>
      </w:r>
      <w:r w:rsidRPr="00FB7F08">
        <w:rPr>
          <w:rFonts w:ascii="Times New Roman" w:hAnsi="Times New Roman"/>
          <w:b/>
          <w:color w:val="000000"/>
          <w:sz w:val="28"/>
          <w:lang w:val="ru-RU"/>
        </w:rPr>
        <w:t>патриотического воспитания:</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сформированность российской гражданской идентичности, патриотизма;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691CA0" w:rsidRPr="00FB7F08" w:rsidRDefault="001B1E93">
      <w:pPr>
        <w:spacing w:after="0" w:line="264" w:lineRule="auto"/>
        <w:ind w:firstLine="600"/>
        <w:jc w:val="both"/>
        <w:rPr>
          <w:lang w:val="ru-RU"/>
        </w:rPr>
      </w:pPr>
      <w:r w:rsidRPr="00FB7F08">
        <w:rPr>
          <w:rFonts w:ascii="Times New Roman" w:hAnsi="Times New Roman"/>
          <w:b/>
          <w:color w:val="000000"/>
          <w:sz w:val="28"/>
          <w:lang w:val="ru-RU"/>
        </w:rPr>
        <w:t>3)</w:t>
      </w:r>
      <w:r w:rsidRPr="00FB7F08">
        <w:rPr>
          <w:rFonts w:ascii="Times New Roman" w:hAnsi="Times New Roman"/>
          <w:color w:val="000000"/>
          <w:sz w:val="28"/>
          <w:lang w:val="ru-RU"/>
        </w:rPr>
        <w:t xml:space="preserve"> </w:t>
      </w:r>
      <w:r w:rsidRPr="00FB7F08">
        <w:rPr>
          <w:rFonts w:ascii="Times New Roman" w:hAnsi="Times New Roman"/>
          <w:b/>
          <w:color w:val="000000"/>
          <w:sz w:val="28"/>
          <w:lang w:val="ru-RU"/>
        </w:rPr>
        <w:t>духовно-нравственного воспитания:</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сформированность нравственного сознания, этического поведения;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осознание личного вклада в построение устойчивого будущего;</w:t>
      </w:r>
    </w:p>
    <w:p w:rsidR="00691CA0" w:rsidRPr="00FB7F08" w:rsidRDefault="001B1E93">
      <w:pPr>
        <w:spacing w:after="0" w:line="264" w:lineRule="auto"/>
        <w:ind w:firstLine="600"/>
        <w:jc w:val="both"/>
        <w:rPr>
          <w:lang w:val="ru-RU"/>
        </w:rPr>
      </w:pPr>
      <w:r w:rsidRPr="00FB7F08">
        <w:rPr>
          <w:rFonts w:ascii="Times New Roman" w:hAnsi="Times New Roman"/>
          <w:b/>
          <w:color w:val="000000"/>
          <w:sz w:val="28"/>
          <w:lang w:val="ru-RU"/>
        </w:rPr>
        <w:t>4)</w:t>
      </w:r>
      <w:r w:rsidRPr="00FB7F08">
        <w:rPr>
          <w:rFonts w:ascii="Times New Roman" w:hAnsi="Times New Roman"/>
          <w:color w:val="000000"/>
          <w:sz w:val="28"/>
          <w:lang w:val="ru-RU"/>
        </w:rPr>
        <w:t xml:space="preserve"> </w:t>
      </w:r>
      <w:r w:rsidRPr="00FB7F08">
        <w:rPr>
          <w:rFonts w:ascii="Times New Roman" w:hAnsi="Times New Roman"/>
          <w:b/>
          <w:color w:val="000000"/>
          <w:sz w:val="28"/>
          <w:lang w:val="ru-RU"/>
        </w:rPr>
        <w:t>эстетического воспитания:</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691CA0" w:rsidRPr="00FB7F08" w:rsidRDefault="001B1E93">
      <w:pPr>
        <w:spacing w:after="0" w:line="264" w:lineRule="auto"/>
        <w:ind w:firstLine="600"/>
        <w:jc w:val="both"/>
        <w:rPr>
          <w:lang w:val="ru-RU"/>
        </w:rPr>
      </w:pPr>
      <w:r w:rsidRPr="00FB7F08">
        <w:rPr>
          <w:rFonts w:ascii="Times New Roman" w:hAnsi="Times New Roman"/>
          <w:b/>
          <w:color w:val="000000"/>
          <w:sz w:val="28"/>
          <w:lang w:val="ru-RU"/>
        </w:rPr>
        <w:lastRenderedPageBreak/>
        <w:t>5)</w:t>
      </w:r>
      <w:r w:rsidRPr="00FB7F08">
        <w:rPr>
          <w:rFonts w:ascii="Times New Roman" w:hAnsi="Times New Roman"/>
          <w:color w:val="000000"/>
          <w:sz w:val="28"/>
          <w:lang w:val="ru-RU"/>
        </w:rPr>
        <w:t xml:space="preserve"> </w:t>
      </w:r>
      <w:r w:rsidRPr="00FB7F08">
        <w:rPr>
          <w:rFonts w:ascii="Times New Roman" w:hAnsi="Times New Roman"/>
          <w:b/>
          <w:color w:val="000000"/>
          <w:sz w:val="28"/>
          <w:lang w:val="ru-RU"/>
        </w:rPr>
        <w:t>трудового воспитания:</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691CA0" w:rsidRPr="00FB7F08" w:rsidRDefault="001B1E93">
      <w:pPr>
        <w:spacing w:after="0" w:line="264" w:lineRule="auto"/>
        <w:ind w:firstLine="600"/>
        <w:jc w:val="both"/>
        <w:rPr>
          <w:lang w:val="ru-RU"/>
        </w:rPr>
      </w:pPr>
      <w:r w:rsidRPr="00FB7F08">
        <w:rPr>
          <w:rFonts w:ascii="Times New Roman" w:hAnsi="Times New Roman"/>
          <w:b/>
          <w:color w:val="000000"/>
          <w:sz w:val="28"/>
          <w:lang w:val="ru-RU"/>
        </w:rPr>
        <w:t>6)</w:t>
      </w:r>
      <w:r w:rsidRPr="00FB7F08">
        <w:rPr>
          <w:rFonts w:ascii="Times New Roman" w:hAnsi="Times New Roman"/>
          <w:color w:val="000000"/>
          <w:sz w:val="28"/>
          <w:lang w:val="ru-RU"/>
        </w:rPr>
        <w:t xml:space="preserve"> </w:t>
      </w:r>
      <w:r w:rsidRPr="00FB7F08">
        <w:rPr>
          <w:rFonts w:ascii="Times New Roman" w:hAnsi="Times New Roman"/>
          <w:b/>
          <w:color w:val="000000"/>
          <w:sz w:val="28"/>
          <w:lang w:val="ru-RU"/>
        </w:rPr>
        <w:t>экологического воспитания:</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691CA0" w:rsidRPr="00FB7F08" w:rsidRDefault="001B1E93">
      <w:pPr>
        <w:spacing w:after="0" w:line="264" w:lineRule="auto"/>
        <w:ind w:firstLine="600"/>
        <w:jc w:val="both"/>
        <w:rPr>
          <w:lang w:val="ru-RU"/>
        </w:rPr>
      </w:pPr>
      <w:r w:rsidRPr="00FB7F08">
        <w:rPr>
          <w:rFonts w:ascii="Times New Roman" w:hAnsi="Times New Roman"/>
          <w:b/>
          <w:color w:val="000000"/>
          <w:sz w:val="28"/>
          <w:lang w:val="ru-RU"/>
        </w:rPr>
        <w:t>7)</w:t>
      </w:r>
      <w:r w:rsidRPr="00FB7F08">
        <w:rPr>
          <w:rFonts w:ascii="Times New Roman" w:hAnsi="Times New Roman"/>
          <w:color w:val="000000"/>
          <w:sz w:val="28"/>
          <w:lang w:val="ru-RU"/>
        </w:rPr>
        <w:t xml:space="preserve"> </w:t>
      </w:r>
      <w:r w:rsidRPr="00FB7F08">
        <w:rPr>
          <w:rFonts w:ascii="Times New Roman" w:hAnsi="Times New Roman"/>
          <w:b/>
          <w:color w:val="000000"/>
          <w:sz w:val="28"/>
          <w:lang w:val="ru-RU"/>
        </w:rPr>
        <w:t>ценности научного познания:</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691CA0" w:rsidRPr="00FB7F08" w:rsidRDefault="00691CA0">
      <w:pPr>
        <w:spacing w:after="0"/>
        <w:ind w:left="120"/>
        <w:rPr>
          <w:lang w:val="ru-RU"/>
        </w:rPr>
      </w:pPr>
      <w:bookmarkStart w:id="10" w:name="_Toc138345809"/>
      <w:bookmarkEnd w:id="10"/>
    </w:p>
    <w:p w:rsidR="00691CA0" w:rsidRPr="00FB7F08" w:rsidRDefault="001B1E93">
      <w:pPr>
        <w:spacing w:after="0"/>
        <w:ind w:left="120"/>
        <w:rPr>
          <w:lang w:val="ru-RU"/>
        </w:rPr>
      </w:pPr>
      <w:r w:rsidRPr="00FB7F08">
        <w:rPr>
          <w:rFonts w:ascii="Times New Roman" w:hAnsi="Times New Roman"/>
          <w:b/>
          <w:color w:val="000000"/>
          <w:sz w:val="28"/>
          <w:lang w:val="ru-RU"/>
        </w:rPr>
        <w:t>МЕТАПРЕДМЕТНЫЕ РЕЗУЛЬТАТЫ</w:t>
      </w:r>
    </w:p>
    <w:p w:rsidR="00691CA0" w:rsidRPr="00FB7F08" w:rsidRDefault="00691CA0">
      <w:pPr>
        <w:spacing w:after="0"/>
        <w:ind w:left="120"/>
        <w:rPr>
          <w:lang w:val="ru-RU"/>
        </w:rPr>
      </w:pPr>
    </w:p>
    <w:p w:rsidR="00691CA0" w:rsidRPr="00FB7F08" w:rsidRDefault="001B1E93">
      <w:pPr>
        <w:spacing w:after="0" w:line="264" w:lineRule="auto"/>
        <w:ind w:left="120"/>
        <w:jc w:val="both"/>
        <w:rPr>
          <w:lang w:val="ru-RU"/>
        </w:rPr>
      </w:pPr>
      <w:r w:rsidRPr="00FB7F08">
        <w:rPr>
          <w:rFonts w:ascii="Times New Roman" w:hAnsi="Times New Roman"/>
          <w:b/>
          <w:color w:val="000000"/>
          <w:sz w:val="28"/>
          <w:lang w:val="ru-RU"/>
        </w:rPr>
        <w:t>Познавательные универсальные учебные действия</w:t>
      </w:r>
    </w:p>
    <w:p w:rsidR="00691CA0" w:rsidRPr="00FB7F08" w:rsidRDefault="001B1E93">
      <w:pPr>
        <w:spacing w:after="0" w:line="264" w:lineRule="auto"/>
        <w:ind w:left="120"/>
        <w:jc w:val="both"/>
        <w:rPr>
          <w:lang w:val="ru-RU"/>
        </w:rPr>
      </w:pPr>
      <w:r w:rsidRPr="00FB7F08">
        <w:rPr>
          <w:rFonts w:ascii="Times New Roman" w:hAnsi="Times New Roman"/>
          <w:b/>
          <w:color w:val="000000"/>
          <w:sz w:val="28"/>
          <w:lang w:val="ru-RU"/>
        </w:rPr>
        <w:t>Базовые логические действия:</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определять цели деятельности, задавать параметры и критерии их достижения;</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развивать креативное мышление при решении жизненных проблем.</w:t>
      </w:r>
    </w:p>
    <w:p w:rsidR="00691CA0" w:rsidRPr="00FB7F08" w:rsidRDefault="001B1E93">
      <w:pPr>
        <w:spacing w:after="0" w:line="264" w:lineRule="auto"/>
        <w:ind w:left="120"/>
        <w:jc w:val="both"/>
        <w:rPr>
          <w:lang w:val="ru-RU"/>
        </w:rPr>
      </w:pPr>
      <w:r w:rsidRPr="00FB7F08">
        <w:rPr>
          <w:rFonts w:ascii="Times New Roman" w:hAnsi="Times New Roman"/>
          <w:b/>
          <w:color w:val="000000"/>
          <w:sz w:val="28"/>
          <w:lang w:val="ru-RU"/>
        </w:rPr>
        <w:t>Базовые исследовательские действия</w:t>
      </w:r>
      <w:r w:rsidRPr="00FB7F08">
        <w:rPr>
          <w:rFonts w:ascii="Times New Roman" w:hAnsi="Times New Roman"/>
          <w:color w:val="000000"/>
          <w:sz w:val="28"/>
          <w:lang w:val="ru-RU"/>
        </w:rPr>
        <w:t>:</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владеть научной терминологией, ключевыми понятиями и методами физической науки;</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давать оценку новым ситуациям, оценивать приобретённый опыт;</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уметь переносить знания по физике в практическую область жизнедеятельности;</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уметь интегрировать знания из разных предметных областей;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выдвигать новые идеи, предлагать оригинальные подходы и решения;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ставить проблемы и задачи, допускающие альтернативные решения.</w:t>
      </w:r>
    </w:p>
    <w:p w:rsidR="00691CA0" w:rsidRPr="00FB7F08" w:rsidRDefault="001B1E93">
      <w:pPr>
        <w:spacing w:after="0" w:line="264" w:lineRule="auto"/>
        <w:ind w:left="120"/>
        <w:jc w:val="both"/>
        <w:rPr>
          <w:lang w:val="ru-RU"/>
        </w:rPr>
      </w:pPr>
      <w:r w:rsidRPr="00FB7F08">
        <w:rPr>
          <w:rFonts w:ascii="Times New Roman" w:hAnsi="Times New Roman"/>
          <w:b/>
          <w:color w:val="000000"/>
          <w:sz w:val="28"/>
          <w:lang w:val="ru-RU"/>
        </w:rPr>
        <w:t>Работа с информацией:</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оценивать достоверность информации;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691CA0" w:rsidRPr="00FB7F08" w:rsidRDefault="00691CA0">
      <w:pPr>
        <w:spacing w:after="0" w:line="264" w:lineRule="auto"/>
        <w:ind w:left="120"/>
        <w:jc w:val="both"/>
        <w:rPr>
          <w:lang w:val="ru-RU"/>
        </w:rPr>
      </w:pPr>
    </w:p>
    <w:p w:rsidR="00691CA0" w:rsidRPr="00FB7F08" w:rsidRDefault="001B1E93">
      <w:pPr>
        <w:spacing w:after="0" w:line="264" w:lineRule="auto"/>
        <w:ind w:left="120"/>
        <w:jc w:val="both"/>
        <w:rPr>
          <w:lang w:val="ru-RU"/>
        </w:rPr>
      </w:pPr>
      <w:r w:rsidRPr="00FB7F08">
        <w:rPr>
          <w:rFonts w:ascii="Times New Roman" w:hAnsi="Times New Roman"/>
          <w:b/>
          <w:color w:val="000000"/>
          <w:sz w:val="28"/>
          <w:lang w:val="ru-RU"/>
        </w:rPr>
        <w:t>Коммуникативные универсальные учебные действия:</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осуществлять общение на уроках физики и </w:t>
      </w:r>
      <w:proofErr w:type="gramStart"/>
      <w:r w:rsidRPr="00FB7F08">
        <w:rPr>
          <w:rFonts w:ascii="Times New Roman" w:hAnsi="Times New Roman"/>
          <w:color w:val="000000"/>
          <w:sz w:val="28"/>
          <w:lang w:val="ru-RU"/>
        </w:rPr>
        <w:t>во</w:t>
      </w:r>
      <w:proofErr w:type="gramEnd"/>
      <w:r w:rsidRPr="00FB7F08">
        <w:rPr>
          <w:rFonts w:ascii="Times New Roman" w:hAnsi="Times New Roman"/>
          <w:color w:val="000000"/>
          <w:sz w:val="28"/>
          <w:lang w:val="ru-RU"/>
        </w:rPr>
        <w:t xml:space="preserve"> вне­урочной деятельности;</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lastRenderedPageBreak/>
        <w:t>распознавать предпосылки конфликтных ситуаций и смягчать конфликты;</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понимать и использовать преимущества командной и индивидуальной работы;</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691CA0" w:rsidRPr="00FB7F08" w:rsidRDefault="00691CA0">
      <w:pPr>
        <w:spacing w:after="0" w:line="264" w:lineRule="auto"/>
        <w:ind w:left="120"/>
        <w:jc w:val="both"/>
        <w:rPr>
          <w:lang w:val="ru-RU"/>
        </w:rPr>
      </w:pPr>
    </w:p>
    <w:p w:rsidR="00691CA0" w:rsidRPr="00FB7F08" w:rsidRDefault="001B1E93">
      <w:pPr>
        <w:spacing w:after="0" w:line="264" w:lineRule="auto"/>
        <w:ind w:left="120"/>
        <w:jc w:val="both"/>
        <w:rPr>
          <w:lang w:val="ru-RU"/>
        </w:rPr>
      </w:pPr>
      <w:r w:rsidRPr="00FB7F08">
        <w:rPr>
          <w:rFonts w:ascii="Times New Roman" w:hAnsi="Times New Roman"/>
          <w:b/>
          <w:color w:val="000000"/>
          <w:sz w:val="28"/>
          <w:lang w:val="ru-RU"/>
        </w:rPr>
        <w:t>Регулятивные универсальные учебные действия</w:t>
      </w:r>
    </w:p>
    <w:p w:rsidR="00691CA0" w:rsidRPr="00FB7F08" w:rsidRDefault="001B1E93">
      <w:pPr>
        <w:spacing w:after="0" w:line="264" w:lineRule="auto"/>
        <w:ind w:left="120"/>
        <w:jc w:val="both"/>
        <w:rPr>
          <w:lang w:val="ru-RU"/>
        </w:rPr>
      </w:pPr>
      <w:r w:rsidRPr="00FB7F08">
        <w:rPr>
          <w:rFonts w:ascii="Times New Roman" w:hAnsi="Times New Roman"/>
          <w:b/>
          <w:color w:val="000000"/>
          <w:sz w:val="28"/>
          <w:lang w:val="ru-RU"/>
        </w:rPr>
        <w:t>Самоорганизация:</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давать оценку новым ситуациям;</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расширять рамки учебного предмета на основе личных предпочтений;</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оценивать приобретённый опыт;</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691CA0" w:rsidRPr="00FB7F08" w:rsidRDefault="001B1E93">
      <w:pPr>
        <w:spacing w:after="0" w:line="264" w:lineRule="auto"/>
        <w:ind w:left="120"/>
        <w:jc w:val="both"/>
        <w:rPr>
          <w:lang w:val="ru-RU"/>
        </w:rPr>
      </w:pPr>
      <w:r w:rsidRPr="00FB7F08">
        <w:rPr>
          <w:rFonts w:ascii="Times New Roman" w:hAnsi="Times New Roman"/>
          <w:b/>
          <w:color w:val="000000"/>
          <w:sz w:val="28"/>
          <w:lang w:val="ru-RU"/>
        </w:rPr>
        <w:t>Самоконтроль, эмоциональный интеллект:</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уметь оценивать риски и своевременно принимать решения по их снижению;</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принимать мотивы и аргументы других при анализе результатов деятельности;</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принимать себя, понимая свои недостатки и достоинства;</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признавать своё право и право других на ошибки.</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В процессе достижения личностных результатов освоения программы по физике для уровня среднего общего образования </w:t>
      </w:r>
      <w:proofErr w:type="gramStart"/>
      <w:r w:rsidRPr="00FB7F08">
        <w:rPr>
          <w:rFonts w:ascii="Times New Roman" w:hAnsi="Times New Roman"/>
          <w:color w:val="000000"/>
          <w:sz w:val="28"/>
          <w:lang w:val="ru-RU"/>
        </w:rPr>
        <w:t>у</w:t>
      </w:r>
      <w:proofErr w:type="gramEnd"/>
      <w:r w:rsidRPr="00FB7F08">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эмпатии, </w:t>
      </w:r>
      <w:proofErr w:type="gramStart"/>
      <w:r w:rsidRPr="00FB7F08">
        <w:rPr>
          <w:rFonts w:ascii="Times New Roman" w:hAnsi="Times New Roman"/>
          <w:color w:val="000000"/>
          <w:sz w:val="28"/>
          <w:lang w:val="ru-RU"/>
        </w:rPr>
        <w:t>включающей</w:t>
      </w:r>
      <w:proofErr w:type="gramEnd"/>
      <w:r w:rsidRPr="00FB7F08">
        <w:rPr>
          <w:rFonts w:ascii="Times New Roman" w:hAnsi="Times New Roman"/>
          <w:color w:val="000000"/>
          <w:sz w:val="28"/>
          <w:lang w:val="ru-RU"/>
        </w:rPr>
        <w:t xml:space="preserve"> способность понимать эмоциональное состояние других, учитывать его при осуществлении общения, способность к сочувствию и сопереживанию;</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691CA0" w:rsidRPr="00FB7F08" w:rsidRDefault="00691CA0">
      <w:pPr>
        <w:spacing w:after="0"/>
        <w:ind w:left="120"/>
        <w:rPr>
          <w:lang w:val="ru-RU"/>
        </w:rPr>
      </w:pPr>
      <w:bookmarkStart w:id="11" w:name="_Toc138345810"/>
      <w:bookmarkStart w:id="12" w:name="_Toc134720971"/>
      <w:bookmarkEnd w:id="11"/>
      <w:bookmarkEnd w:id="12"/>
    </w:p>
    <w:p w:rsidR="00691CA0" w:rsidRPr="00FB7F08" w:rsidRDefault="00691CA0">
      <w:pPr>
        <w:spacing w:after="0"/>
        <w:ind w:left="120"/>
        <w:rPr>
          <w:lang w:val="ru-RU"/>
        </w:rPr>
      </w:pPr>
    </w:p>
    <w:p w:rsidR="00691CA0" w:rsidRPr="00FB7F08" w:rsidRDefault="001B1E93">
      <w:pPr>
        <w:spacing w:after="0"/>
        <w:ind w:left="120"/>
        <w:rPr>
          <w:lang w:val="ru-RU"/>
        </w:rPr>
      </w:pPr>
      <w:r w:rsidRPr="00FB7F08">
        <w:rPr>
          <w:rFonts w:ascii="Times New Roman" w:hAnsi="Times New Roman"/>
          <w:b/>
          <w:color w:val="000000"/>
          <w:sz w:val="28"/>
          <w:lang w:val="ru-RU"/>
        </w:rPr>
        <w:t>ПРЕДМЕТНЫЕ РЕЗУЛЬТАТЫ</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К концу обучения </w:t>
      </w:r>
      <w:r w:rsidRPr="00FB7F08">
        <w:rPr>
          <w:rFonts w:ascii="Times New Roman" w:hAnsi="Times New Roman"/>
          <w:b/>
          <w:color w:val="000000"/>
          <w:sz w:val="28"/>
          <w:lang w:val="ru-RU"/>
        </w:rPr>
        <w:t>в 10 классе</w:t>
      </w:r>
      <w:r w:rsidRPr="00FB7F08">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691CA0" w:rsidRPr="00FB7F08" w:rsidRDefault="001B1E93">
      <w:pPr>
        <w:spacing w:after="0" w:line="264" w:lineRule="auto"/>
        <w:ind w:firstLine="600"/>
        <w:jc w:val="both"/>
        <w:rPr>
          <w:lang w:val="ru-RU"/>
        </w:rPr>
      </w:pPr>
      <w:proofErr w:type="gramStart"/>
      <w:r w:rsidRPr="00FB7F08">
        <w:rPr>
          <w:rFonts w:ascii="Times New Roman" w:hAnsi="Times New Roman"/>
          <w:color w:val="000000"/>
          <w:sz w:val="28"/>
          <w:lang w:val="ru-RU"/>
        </w:rPr>
        <w:lastRenderedPageBreak/>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w:t>
      </w:r>
      <w:proofErr w:type="gramEnd"/>
      <w:r w:rsidRPr="00FB7F08">
        <w:rPr>
          <w:rFonts w:ascii="Times New Roman" w:hAnsi="Times New Roman"/>
          <w:color w:val="000000"/>
          <w:sz w:val="28"/>
          <w:lang w:val="ru-RU"/>
        </w:rPr>
        <w:t xml:space="preserve"> в закрытом сосуде, связь между параметрами состояния газа в изопроцессах, электризация тел, взаимодействие зарядов;</w:t>
      </w:r>
    </w:p>
    <w:p w:rsidR="00691CA0" w:rsidRPr="00FB7F08" w:rsidRDefault="001B1E93">
      <w:pPr>
        <w:spacing w:after="0" w:line="264" w:lineRule="auto"/>
        <w:ind w:firstLine="600"/>
        <w:jc w:val="both"/>
        <w:rPr>
          <w:lang w:val="ru-RU"/>
        </w:rPr>
      </w:pPr>
      <w:proofErr w:type="gramStart"/>
      <w:r w:rsidRPr="00FB7F08">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roofErr w:type="gramEnd"/>
    </w:p>
    <w:p w:rsidR="00691CA0" w:rsidRPr="00FB7F08" w:rsidRDefault="001B1E93">
      <w:pPr>
        <w:spacing w:after="0" w:line="264" w:lineRule="auto"/>
        <w:ind w:firstLine="600"/>
        <w:jc w:val="both"/>
        <w:rPr>
          <w:lang w:val="ru-RU"/>
        </w:rPr>
      </w:pPr>
      <w:proofErr w:type="gramStart"/>
      <w:r w:rsidRPr="00FB7F08">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roofErr w:type="gramEnd"/>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691CA0" w:rsidRPr="00FB7F08" w:rsidRDefault="001B1E93">
      <w:pPr>
        <w:spacing w:after="0" w:line="264" w:lineRule="auto"/>
        <w:ind w:firstLine="600"/>
        <w:jc w:val="both"/>
        <w:rPr>
          <w:lang w:val="ru-RU"/>
        </w:rPr>
      </w:pPr>
      <w:proofErr w:type="gramStart"/>
      <w:r w:rsidRPr="00FB7F08">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FB7F08">
        <w:rPr>
          <w:rFonts w:ascii="Times New Roman" w:hAnsi="Times New Roman"/>
          <w:color w:val="000000"/>
          <w:sz w:val="28"/>
          <w:lang w:val="ru-RU"/>
        </w:rPr>
        <w:t xml:space="preserve">, </w:t>
      </w:r>
      <w:r>
        <w:rPr>
          <w:rFonts w:ascii="Times New Roman" w:hAnsi="Times New Roman"/>
          <w:color w:val="000000"/>
          <w:sz w:val="28"/>
        </w:rPr>
        <w:t>II</w:t>
      </w:r>
      <w:r w:rsidRPr="00FB7F08">
        <w:rPr>
          <w:rFonts w:ascii="Times New Roman" w:hAnsi="Times New Roman"/>
          <w:color w:val="000000"/>
          <w:sz w:val="28"/>
          <w:lang w:val="ru-RU"/>
        </w:rPr>
        <w:t xml:space="preserve"> и </w:t>
      </w:r>
      <w:r>
        <w:rPr>
          <w:rFonts w:ascii="Times New Roman" w:hAnsi="Times New Roman"/>
          <w:color w:val="000000"/>
          <w:sz w:val="28"/>
        </w:rPr>
        <w:t>III</w:t>
      </w:r>
      <w:r w:rsidRPr="00FB7F08">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w:t>
      </w:r>
      <w:proofErr w:type="gramEnd"/>
      <w:r w:rsidRPr="00FB7F08">
        <w:rPr>
          <w:rFonts w:ascii="Times New Roman" w:hAnsi="Times New Roman"/>
          <w:color w:val="000000"/>
          <w:sz w:val="28"/>
          <w:lang w:val="ru-RU"/>
        </w:rPr>
        <w:t xml:space="preserve"> </w:t>
      </w:r>
      <w:proofErr w:type="gramStart"/>
      <w:r w:rsidRPr="00FB7F08">
        <w:rPr>
          <w:rFonts w:ascii="Times New Roman" w:hAnsi="Times New Roman"/>
          <w:color w:val="000000"/>
          <w:sz w:val="28"/>
          <w:lang w:val="ru-RU"/>
        </w:rPr>
        <w:t>этом</w:t>
      </w:r>
      <w:proofErr w:type="gramEnd"/>
      <w:r w:rsidRPr="00FB7F08">
        <w:rPr>
          <w:rFonts w:ascii="Times New Roman" w:hAnsi="Times New Roman"/>
          <w:color w:val="000000"/>
          <w:sz w:val="28"/>
          <w:lang w:val="ru-RU"/>
        </w:rPr>
        <w:t xml:space="preserve"> различать словесную </w:t>
      </w:r>
      <w:r w:rsidRPr="00FB7F08">
        <w:rPr>
          <w:rFonts w:ascii="Times New Roman" w:hAnsi="Times New Roman"/>
          <w:color w:val="000000"/>
          <w:sz w:val="28"/>
          <w:lang w:val="ru-RU"/>
        </w:rPr>
        <w:lastRenderedPageBreak/>
        <w:t>формулировку закона, его математическое выражение и условия (границы, области) применимости;</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691CA0" w:rsidRPr="00FB7F08" w:rsidRDefault="001B1E93">
      <w:pPr>
        <w:spacing w:after="0" w:line="264" w:lineRule="auto"/>
        <w:ind w:firstLine="600"/>
        <w:jc w:val="both"/>
        <w:rPr>
          <w:lang w:val="ru-RU"/>
        </w:rPr>
      </w:pPr>
      <w:proofErr w:type="gramStart"/>
      <w:r w:rsidRPr="00FB7F08">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использовать теоретические знания </w:t>
      </w:r>
      <w:proofErr w:type="gramStart"/>
      <w:r w:rsidRPr="00FB7F08">
        <w:rPr>
          <w:rFonts w:ascii="Times New Roman" w:hAnsi="Times New Roman"/>
          <w:color w:val="000000"/>
          <w:sz w:val="28"/>
          <w:lang w:val="ru-RU"/>
        </w:rPr>
        <w:t>по физике в повседневной жизни для обеспечения безопасности при обращении с приборами</w:t>
      </w:r>
      <w:proofErr w:type="gramEnd"/>
      <w:r w:rsidRPr="00FB7F08">
        <w:rPr>
          <w:rFonts w:ascii="Times New Roman" w:hAnsi="Times New Roman"/>
          <w:color w:val="000000"/>
          <w:sz w:val="28"/>
          <w:lang w:val="ru-RU"/>
        </w:rPr>
        <w:t xml:space="preserve"> и техническими </w:t>
      </w:r>
      <w:r w:rsidRPr="00FB7F08">
        <w:rPr>
          <w:rFonts w:ascii="Times New Roman" w:hAnsi="Times New Roman"/>
          <w:color w:val="000000"/>
          <w:sz w:val="28"/>
          <w:lang w:val="ru-RU"/>
        </w:rPr>
        <w:lastRenderedPageBreak/>
        <w:t>устройствами, для сохранения здоровья и соблюдения норм экологического поведения в окружающей среде;</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К концу обучения </w:t>
      </w:r>
      <w:r w:rsidRPr="00FB7F08">
        <w:rPr>
          <w:rFonts w:ascii="Times New Roman" w:hAnsi="Times New Roman"/>
          <w:b/>
          <w:color w:val="000000"/>
          <w:sz w:val="28"/>
          <w:lang w:val="ru-RU"/>
        </w:rPr>
        <w:t>в 11 классе</w:t>
      </w:r>
      <w:r w:rsidRPr="00FB7F08">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691CA0" w:rsidRPr="00FB7F08" w:rsidRDefault="001B1E93">
      <w:pPr>
        <w:spacing w:after="0" w:line="264" w:lineRule="auto"/>
        <w:ind w:firstLine="600"/>
        <w:jc w:val="both"/>
        <w:rPr>
          <w:lang w:val="ru-RU"/>
        </w:rPr>
      </w:pPr>
      <w:proofErr w:type="gramStart"/>
      <w:r w:rsidRPr="00FB7F08">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w:t>
      </w:r>
      <w:proofErr w:type="gramEnd"/>
      <w:r w:rsidRPr="00FB7F08">
        <w:rPr>
          <w:rFonts w:ascii="Times New Roman" w:hAnsi="Times New Roman"/>
          <w:color w:val="000000"/>
          <w:sz w:val="28"/>
          <w:lang w:val="ru-RU"/>
        </w:rPr>
        <w:t xml:space="preserve"> атома водорода, естественная и искусственная радиоактивность;</w:t>
      </w:r>
    </w:p>
    <w:p w:rsidR="00691CA0" w:rsidRPr="00FB7F08" w:rsidRDefault="001B1E93">
      <w:pPr>
        <w:spacing w:after="0" w:line="264" w:lineRule="auto"/>
        <w:ind w:firstLine="600"/>
        <w:jc w:val="both"/>
        <w:rPr>
          <w:lang w:val="ru-RU"/>
        </w:rPr>
      </w:pPr>
      <w:proofErr w:type="gramStart"/>
      <w:r w:rsidRPr="00FB7F08">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w:t>
      </w:r>
      <w:proofErr w:type="gramEnd"/>
      <w:r w:rsidRPr="00FB7F08">
        <w:rPr>
          <w:rFonts w:ascii="Times New Roman" w:hAnsi="Times New Roman"/>
          <w:color w:val="000000"/>
          <w:sz w:val="28"/>
          <w:lang w:val="ru-RU"/>
        </w:rPr>
        <w:t xml:space="preserve">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691CA0" w:rsidRPr="00FB7F08" w:rsidRDefault="001B1E93">
      <w:pPr>
        <w:spacing w:after="0" w:line="264" w:lineRule="auto"/>
        <w:ind w:firstLine="600"/>
        <w:jc w:val="both"/>
        <w:rPr>
          <w:lang w:val="ru-RU"/>
        </w:rPr>
      </w:pPr>
      <w:proofErr w:type="gramStart"/>
      <w:r w:rsidRPr="00FB7F08">
        <w:rPr>
          <w:rFonts w:ascii="Times New Roman" w:hAnsi="Times New Roman"/>
          <w:color w:val="000000"/>
          <w:sz w:val="28"/>
          <w:lang w:val="ru-RU"/>
        </w:rPr>
        <w:lastRenderedPageBreak/>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roofErr w:type="gramEnd"/>
    </w:p>
    <w:p w:rsidR="00691CA0" w:rsidRPr="00FB7F08" w:rsidRDefault="001B1E93">
      <w:pPr>
        <w:spacing w:after="0" w:line="264" w:lineRule="auto"/>
        <w:ind w:firstLine="600"/>
        <w:jc w:val="both"/>
        <w:rPr>
          <w:lang w:val="ru-RU"/>
        </w:rPr>
      </w:pPr>
      <w:proofErr w:type="gramStart"/>
      <w:r w:rsidRPr="00FB7F08">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w:t>
      </w:r>
      <w:proofErr w:type="gramEnd"/>
      <w:r w:rsidRPr="00FB7F08">
        <w:rPr>
          <w:rFonts w:ascii="Times New Roman" w:hAnsi="Times New Roman"/>
          <w:color w:val="000000"/>
          <w:sz w:val="28"/>
          <w:lang w:val="ru-RU"/>
        </w:rPr>
        <w:t xml:space="preserve"> формулировку закона, его математическое выражение и условия (границы, области) применимости;</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строить и описывать изображение, создаваемое плоским зеркалом, тонкой линзой;</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691CA0" w:rsidRPr="00FB7F08" w:rsidRDefault="001B1E93">
      <w:pPr>
        <w:spacing w:after="0" w:line="264" w:lineRule="auto"/>
        <w:ind w:firstLine="600"/>
        <w:jc w:val="both"/>
        <w:rPr>
          <w:lang w:val="ru-RU"/>
        </w:rPr>
      </w:pPr>
      <w:proofErr w:type="gramStart"/>
      <w:r w:rsidRPr="00FB7F08">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w:t>
      </w:r>
      <w:r w:rsidRPr="00FB7F08">
        <w:rPr>
          <w:rFonts w:ascii="Times New Roman" w:hAnsi="Times New Roman"/>
          <w:color w:val="000000"/>
          <w:sz w:val="28"/>
          <w:lang w:val="ru-RU"/>
        </w:rPr>
        <w:lastRenderedPageBreak/>
        <w:t>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 xml:space="preserve">использовать теоретические знания </w:t>
      </w:r>
      <w:proofErr w:type="gramStart"/>
      <w:r w:rsidRPr="00FB7F08">
        <w:rPr>
          <w:rFonts w:ascii="Times New Roman" w:hAnsi="Times New Roman"/>
          <w:color w:val="000000"/>
          <w:sz w:val="28"/>
          <w:lang w:val="ru-RU"/>
        </w:rPr>
        <w:t>по физике в повседневной жизни для обеспечения безопасности при обращении с приборами</w:t>
      </w:r>
      <w:proofErr w:type="gramEnd"/>
      <w:r w:rsidRPr="00FB7F08">
        <w:rPr>
          <w:rFonts w:ascii="Times New Roman" w:hAnsi="Times New Roman"/>
          <w:color w:val="000000"/>
          <w:sz w:val="28"/>
          <w:lang w:val="ru-RU"/>
        </w:rPr>
        <w:t xml:space="preserve"> и техническими устройствами, для сохранения здоровья и соблюдения норм экологического поведения в окружающей среде;</w:t>
      </w:r>
    </w:p>
    <w:p w:rsidR="00691CA0" w:rsidRPr="00FB7F08" w:rsidRDefault="001B1E93">
      <w:pPr>
        <w:spacing w:after="0" w:line="264" w:lineRule="auto"/>
        <w:ind w:firstLine="600"/>
        <w:jc w:val="both"/>
        <w:rPr>
          <w:lang w:val="ru-RU"/>
        </w:rPr>
      </w:pPr>
      <w:r w:rsidRPr="00FB7F08">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691CA0" w:rsidRPr="00FB7F08" w:rsidRDefault="00691CA0">
      <w:pPr>
        <w:rPr>
          <w:lang w:val="ru-RU"/>
        </w:rPr>
        <w:sectPr w:rsidR="00691CA0" w:rsidRPr="00FB7F08">
          <w:pgSz w:w="11906" w:h="16383"/>
          <w:pgMar w:top="1134" w:right="850" w:bottom="1134" w:left="1701" w:header="720" w:footer="720" w:gutter="0"/>
          <w:cols w:space="720"/>
        </w:sectPr>
      </w:pPr>
    </w:p>
    <w:p w:rsidR="00691CA0" w:rsidRDefault="001B1E93">
      <w:pPr>
        <w:spacing w:after="0"/>
        <w:ind w:left="120"/>
      </w:pPr>
      <w:bookmarkStart w:id="13" w:name="block-6501396"/>
      <w:bookmarkEnd w:id="8"/>
      <w:r w:rsidRPr="00FB7F0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91CA0" w:rsidRDefault="001B1E9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00"/>
        <w:gridCol w:w="1602"/>
        <w:gridCol w:w="1841"/>
        <w:gridCol w:w="1910"/>
        <w:gridCol w:w="2800"/>
      </w:tblGrid>
      <w:tr w:rsidR="00691CA0">
        <w:trPr>
          <w:trHeight w:val="144"/>
          <w:tblCellSpacing w:w="20" w:type="nil"/>
        </w:trPr>
        <w:tc>
          <w:tcPr>
            <w:tcW w:w="524" w:type="dxa"/>
            <w:vMerge w:val="restart"/>
            <w:tcMar>
              <w:top w:w="50" w:type="dxa"/>
              <w:left w:w="100" w:type="dxa"/>
            </w:tcMar>
            <w:vAlign w:val="center"/>
          </w:tcPr>
          <w:p w:rsidR="00691CA0" w:rsidRDefault="001B1E93">
            <w:pPr>
              <w:spacing w:after="0"/>
              <w:ind w:left="135"/>
            </w:pPr>
            <w:r>
              <w:rPr>
                <w:rFonts w:ascii="Times New Roman" w:hAnsi="Times New Roman"/>
                <w:b/>
                <w:color w:val="000000"/>
                <w:sz w:val="24"/>
              </w:rPr>
              <w:t xml:space="preserve">№ п/п </w:t>
            </w:r>
          </w:p>
          <w:p w:rsidR="00691CA0" w:rsidRDefault="00691CA0">
            <w:pPr>
              <w:spacing w:after="0"/>
              <w:ind w:left="135"/>
            </w:pPr>
          </w:p>
        </w:tc>
        <w:tc>
          <w:tcPr>
            <w:tcW w:w="2552" w:type="dxa"/>
            <w:vMerge w:val="restart"/>
            <w:tcMar>
              <w:top w:w="50" w:type="dxa"/>
              <w:left w:w="100" w:type="dxa"/>
            </w:tcMar>
            <w:vAlign w:val="center"/>
          </w:tcPr>
          <w:p w:rsidR="00691CA0" w:rsidRDefault="001B1E93">
            <w:pPr>
              <w:spacing w:after="0"/>
              <w:ind w:left="135"/>
            </w:pPr>
            <w:r>
              <w:rPr>
                <w:rFonts w:ascii="Times New Roman" w:hAnsi="Times New Roman"/>
                <w:b/>
                <w:color w:val="000000"/>
                <w:sz w:val="24"/>
              </w:rPr>
              <w:t xml:space="preserve">Наименование разделов и тем программы </w:t>
            </w:r>
          </w:p>
          <w:p w:rsidR="00691CA0" w:rsidRDefault="00691CA0">
            <w:pPr>
              <w:spacing w:after="0"/>
              <w:ind w:left="135"/>
            </w:pPr>
          </w:p>
        </w:tc>
        <w:tc>
          <w:tcPr>
            <w:tcW w:w="0" w:type="auto"/>
            <w:gridSpan w:val="3"/>
            <w:tcMar>
              <w:top w:w="50" w:type="dxa"/>
              <w:left w:w="100" w:type="dxa"/>
            </w:tcMar>
            <w:vAlign w:val="center"/>
          </w:tcPr>
          <w:p w:rsidR="00691CA0" w:rsidRDefault="001B1E93">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691CA0" w:rsidRDefault="001B1E93">
            <w:pPr>
              <w:spacing w:after="0"/>
              <w:ind w:left="135"/>
            </w:pPr>
            <w:r>
              <w:rPr>
                <w:rFonts w:ascii="Times New Roman" w:hAnsi="Times New Roman"/>
                <w:b/>
                <w:color w:val="000000"/>
                <w:sz w:val="24"/>
              </w:rPr>
              <w:t xml:space="preserve">Электронные (цифровые) образовательные ресурсы </w:t>
            </w:r>
          </w:p>
          <w:p w:rsidR="00691CA0" w:rsidRDefault="00691CA0">
            <w:pPr>
              <w:spacing w:after="0"/>
              <w:ind w:left="135"/>
            </w:pPr>
          </w:p>
        </w:tc>
      </w:tr>
      <w:tr w:rsidR="00691CA0">
        <w:trPr>
          <w:trHeight w:val="144"/>
          <w:tblCellSpacing w:w="20" w:type="nil"/>
        </w:trPr>
        <w:tc>
          <w:tcPr>
            <w:tcW w:w="0" w:type="auto"/>
            <w:vMerge/>
            <w:tcBorders>
              <w:top w:val="nil"/>
            </w:tcBorders>
            <w:tcMar>
              <w:top w:w="50" w:type="dxa"/>
              <w:left w:w="100" w:type="dxa"/>
            </w:tcMar>
          </w:tcPr>
          <w:p w:rsidR="00691CA0" w:rsidRDefault="00691CA0"/>
        </w:tc>
        <w:tc>
          <w:tcPr>
            <w:tcW w:w="0" w:type="auto"/>
            <w:vMerge/>
            <w:tcBorders>
              <w:top w:val="nil"/>
            </w:tcBorders>
            <w:tcMar>
              <w:top w:w="50" w:type="dxa"/>
              <w:left w:w="100" w:type="dxa"/>
            </w:tcMar>
          </w:tcPr>
          <w:p w:rsidR="00691CA0" w:rsidRDefault="00691CA0"/>
        </w:tc>
        <w:tc>
          <w:tcPr>
            <w:tcW w:w="1019" w:type="dxa"/>
            <w:tcMar>
              <w:top w:w="50" w:type="dxa"/>
              <w:left w:w="100" w:type="dxa"/>
            </w:tcMar>
            <w:vAlign w:val="center"/>
          </w:tcPr>
          <w:p w:rsidR="00691CA0" w:rsidRDefault="001B1E93">
            <w:pPr>
              <w:spacing w:after="0"/>
              <w:ind w:left="135"/>
            </w:pPr>
            <w:r>
              <w:rPr>
                <w:rFonts w:ascii="Times New Roman" w:hAnsi="Times New Roman"/>
                <w:b/>
                <w:color w:val="000000"/>
                <w:sz w:val="24"/>
              </w:rPr>
              <w:t xml:space="preserve">Всего </w:t>
            </w:r>
          </w:p>
          <w:p w:rsidR="00691CA0" w:rsidRDefault="00691CA0">
            <w:pPr>
              <w:spacing w:after="0"/>
              <w:ind w:left="135"/>
            </w:pPr>
          </w:p>
        </w:tc>
        <w:tc>
          <w:tcPr>
            <w:tcW w:w="1749" w:type="dxa"/>
            <w:tcMar>
              <w:top w:w="50" w:type="dxa"/>
              <w:left w:w="100" w:type="dxa"/>
            </w:tcMar>
            <w:vAlign w:val="center"/>
          </w:tcPr>
          <w:p w:rsidR="00691CA0" w:rsidRDefault="001B1E93">
            <w:pPr>
              <w:spacing w:after="0"/>
              <w:ind w:left="135"/>
            </w:pPr>
            <w:r>
              <w:rPr>
                <w:rFonts w:ascii="Times New Roman" w:hAnsi="Times New Roman"/>
                <w:b/>
                <w:color w:val="000000"/>
                <w:sz w:val="24"/>
              </w:rPr>
              <w:t xml:space="preserve">Контрольные работы </w:t>
            </w:r>
          </w:p>
          <w:p w:rsidR="00691CA0" w:rsidRDefault="00691CA0">
            <w:pPr>
              <w:spacing w:after="0"/>
              <w:ind w:left="135"/>
            </w:pPr>
          </w:p>
        </w:tc>
        <w:tc>
          <w:tcPr>
            <w:tcW w:w="1832" w:type="dxa"/>
            <w:tcMar>
              <w:top w:w="50" w:type="dxa"/>
              <w:left w:w="100" w:type="dxa"/>
            </w:tcMar>
            <w:vAlign w:val="center"/>
          </w:tcPr>
          <w:p w:rsidR="00691CA0" w:rsidRDefault="001B1E93">
            <w:pPr>
              <w:spacing w:after="0"/>
              <w:ind w:left="135"/>
            </w:pPr>
            <w:r>
              <w:rPr>
                <w:rFonts w:ascii="Times New Roman" w:hAnsi="Times New Roman"/>
                <w:b/>
                <w:color w:val="000000"/>
                <w:sz w:val="24"/>
              </w:rPr>
              <w:t xml:space="preserve">Практические работы </w:t>
            </w:r>
          </w:p>
          <w:p w:rsidR="00691CA0" w:rsidRDefault="00691CA0">
            <w:pPr>
              <w:spacing w:after="0"/>
              <w:ind w:left="135"/>
            </w:pPr>
          </w:p>
        </w:tc>
        <w:tc>
          <w:tcPr>
            <w:tcW w:w="0" w:type="auto"/>
            <w:vMerge/>
            <w:tcBorders>
              <w:top w:val="nil"/>
            </w:tcBorders>
            <w:tcMar>
              <w:top w:w="50" w:type="dxa"/>
              <w:left w:w="100" w:type="dxa"/>
            </w:tcMar>
          </w:tcPr>
          <w:p w:rsidR="00691CA0" w:rsidRDefault="00691CA0"/>
        </w:tc>
      </w:tr>
      <w:tr w:rsidR="00691CA0" w:rsidRPr="002C2407">
        <w:trPr>
          <w:trHeight w:val="144"/>
          <w:tblCellSpacing w:w="20" w:type="nil"/>
        </w:trPr>
        <w:tc>
          <w:tcPr>
            <w:tcW w:w="0" w:type="auto"/>
            <w:gridSpan w:val="6"/>
            <w:tcMar>
              <w:top w:w="50" w:type="dxa"/>
              <w:left w:w="100" w:type="dxa"/>
            </w:tcMar>
            <w:vAlign w:val="center"/>
          </w:tcPr>
          <w:p w:rsidR="00691CA0" w:rsidRPr="00FB7F08" w:rsidRDefault="001B1E93">
            <w:pPr>
              <w:spacing w:after="0"/>
              <w:ind w:left="135"/>
              <w:rPr>
                <w:lang w:val="ru-RU"/>
              </w:rPr>
            </w:pPr>
            <w:r w:rsidRPr="00FB7F08">
              <w:rPr>
                <w:rFonts w:ascii="Times New Roman" w:hAnsi="Times New Roman"/>
                <w:b/>
                <w:color w:val="000000"/>
                <w:sz w:val="24"/>
                <w:lang w:val="ru-RU"/>
              </w:rPr>
              <w:t>Раздел 1.</w:t>
            </w:r>
            <w:r w:rsidRPr="00FB7F08">
              <w:rPr>
                <w:rFonts w:ascii="Times New Roman" w:hAnsi="Times New Roman"/>
                <w:color w:val="000000"/>
                <w:sz w:val="24"/>
                <w:lang w:val="ru-RU"/>
              </w:rPr>
              <w:t xml:space="preserve"> </w:t>
            </w:r>
            <w:r w:rsidRPr="00FB7F08">
              <w:rPr>
                <w:rFonts w:ascii="Times New Roman" w:hAnsi="Times New Roman"/>
                <w:b/>
                <w:color w:val="000000"/>
                <w:sz w:val="24"/>
                <w:lang w:val="ru-RU"/>
              </w:rPr>
              <w:t>ФИЗИКА И МЕТОДЫ НАУЧНОГО ПОЗНАНИЯ</w:t>
            </w:r>
          </w:p>
        </w:tc>
      </w:tr>
      <w:tr w:rsidR="00691CA0" w:rsidRPr="002C2407">
        <w:trPr>
          <w:trHeight w:val="144"/>
          <w:tblCellSpacing w:w="20" w:type="nil"/>
        </w:trPr>
        <w:tc>
          <w:tcPr>
            <w:tcW w:w="524" w:type="dxa"/>
            <w:tcMar>
              <w:top w:w="50" w:type="dxa"/>
              <w:left w:w="100" w:type="dxa"/>
            </w:tcMar>
            <w:vAlign w:val="center"/>
          </w:tcPr>
          <w:p w:rsidR="00691CA0" w:rsidRDefault="001B1E93">
            <w:pPr>
              <w:spacing w:after="0"/>
            </w:pPr>
            <w:r>
              <w:rPr>
                <w:rFonts w:ascii="Times New Roman" w:hAnsi="Times New Roman"/>
                <w:color w:val="000000"/>
                <w:sz w:val="24"/>
              </w:rPr>
              <w:t>1.1</w:t>
            </w:r>
          </w:p>
        </w:tc>
        <w:tc>
          <w:tcPr>
            <w:tcW w:w="2552" w:type="dxa"/>
            <w:tcMar>
              <w:top w:w="50" w:type="dxa"/>
              <w:left w:w="100" w:type="dxa"/>
            </w:tcMar>
            <w:vAlign w:val="center"/>
          </w:tcPr>
          <w:p w:rsidR="00691CA0" w:rsidRPr="00FB7F08" w:rsidRDefault="001B1E93">
            <w:pPr>
              <w:spacing w:after="0"/>
              <w:ind w:left="135"/>
              <w:rPr>
                <w:lang w:val="ru-RU"/>
              </w:rPr>
            </w:pPr>
            <w:r w:rsidRPr="00FB7F08">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691CA0" w:rsidRDefault="001B1E93">
            <w:pPr>
              <w:spacing w:after="0"/>
              <w:ind w:left="135"/>
              <w:jc w:val="center"/>
            </w:pPr>
            <w:r w:rsidRPr="00FB7F0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691CA0" w:rsidRDefault="00691CA0">
            <w:pPr>
              <w:spacing w:after="0"/>
              <w:ind w:left="135"/>
              <w:jc w:val="center"/>
            </w:pPr>
          </w:p>
        </w:tc>
        <w:tc>
          <w:tcPr>
            <w:tcW w:w="1832" w:type="dxa"/>
            <w:tcMar>
              <w:top w:w="50" w:type="dxa"/>
              <w:left w:w="100" w:type="dxa"/>
            </w:tcMar>
            <w:vAlign w:val="center"/>
          </w:tcPr>
          <w:p w:rsidR="00691CA0" w:rsidRDefault="00691CA0">
            <w:pPr>
              <w:spacing w:after="0"/>
              <w:ind w:left="135"/>
              <w:jc w:val="center"/>
            </w:pPr>
          </w:p>
        </w:tc>
        <w:tc>
          <w:tcPr>
            <w:tcW w:w="2765" w:type="dxa"/>
            <w:tcMar>
              <w:top w:w="50" w:type="dxa"/>
              <w:left w:w="100" w:type="dxa"/>
            </w:tcMar>
            <w:vAlign w:val="center"/>
          </w:tcPr>
          <w:p w:rsidR="00691CA0" w:rsidRPr="00FB7F08" w:rsidRDefault="001B1E93">
            <w:pPr>
              <w:spacing w:after="0"/>
              <w:ind w:left="135"/>
              <w:rPr>
                <w:lang w:val="ru-RU"/>
              </w:rPr>
            </w:pPr>
            <w:r w:rsidRPr="00FB7F0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B7F08">
                <w:rPr>
                  <w:rFonts w:ascii="Times New Roman" w:hAnsi="Times New Roman"/>
                  <w:color w:val="0000FF"/>
                  <w:u w:val="single"/>
                  <w:lang w:val="ru-RU"/>
                </w:rPr>
                <w:t>://</w:t>
              </w:r>
              <w:r>
                <w:rPr>
                  <w:rFonts w:ascii="Times New Roman" w:hAnsi="Times New Roman"/>
                  <w:color w:val="0000FF"/>
                  <w:u w:val="single"/>
                </w:rPr>
                <w:t>m</w:t>
              </w:r>
              <w:r w:rsidRPr="00FB7F08">
                <w:rPr>
                  <w:rFonts w:ascii="Times New Roman" w:hAnsi="Times New Roman"/>
                  <w:color w:val="0000FF"/>
                  <w:u w:val="single"/>
                  <w:lang w:val="ru-RU"/>
                </w:rPr>
                <w:t>.</w:t>
              </w:r>
              <w:r>
                <w:rPr>
                  <w:rFonts w:ascii="Times New Roman" w:hAnsi="Times New Roman"/>
                  <w:color w:val="0000FF"/>
                  <w:u w:val="single"/>
                </w:rPr>
                <w:t>edsoo</w:t>
              </w:r>
              <w:r w:rsidRPr="00FB7F08">
                <w:rPr>
                  <w:rFonts w:ascii="Times New Roman" w:hAnsi="Times New Roman"/>
                  <w:color w:val="0000FF"/>
                  <w:u w:val="single"/>
                  <w:lang w:val="ru-RU"/>
                </w:rPr>
                <w:t>.</w:t>
              </w:r>
              <w:r>
                <w:rPr>
                  <w:rFonts w:ascii="Times New Roman" w:hAnsi="Times New Roman"/>
                  <w:color w:val="0000FF"/>
                  <w:u w:val="single"/>
                </w:rPr>
                <w:t>ru</w:t>
              </w:r>
              <w:r w:rsidRPr="00FB7F08">
                <w:rPr>
                  <w:rFonts w:ascii="Times New Roman" w:hAnsi="Times New Roman"/>
                  <w:color w:val="0000FF"/>
                  <w:u w:val="single"/>
                  <w:lang w:val="ru-RU"/>
                </w:rPr>
                <w:t>/7</w:t>
              </w:r>
              <w:r>
                <w:rPr>
                  <w:rFonts w:ascii="Times New Roman" w:hAnsi="Times New Roman"/>
                  <w:color w:val="0000FF"/>
                  <w:u w:val="single"/>
                </w:rPr>
                <w:t>f</w:t>
              </w:r>
              <w:r w:rsidRPr="00FB7F08">
                <w:rPr>
                  <w:rFonts w:ascii="Times New Roman" w:hAnsi="Times New Roman"/>
                  <w:color w:val="0000FF"/>
                  <w:u w:val="single"/>
                  <w:lang w:val="ru-RU"/>
                </w:rPr>
                <w:t>41</w:t>
              </w:r>
              <w:r>
                <w:rPr>
                  <w:rFonts w:ascii="Times New Roman" w:hAnsi="Times New Roman"/>
                  <w:color w:val="0000FF"/>
                  <w:u w:val="single"/>
                </w:rPr>
                <w:t>bf</w:t>
              </w:r>
              <w:r w:rsidRPr="00FB7F08">
                <w:rPr>
                  <w:rFonts w:ascii="Times New Roman" w:hAnsi="Times New Roman"/>
                  <w:color w:val="0000FF"/>
                  <w:u w:val="single"/>
                  <w:lang w:val="ru-RU"/>
                </w:rPr>
                <w:t>72</w:t>
              </w:r>
            </w:hyperlink>
          </w:p>
        </w:tc>
      </w:tr>
      <w:tr w:rsidR="00691CA0">
        <w:trPr>
          <w:trHeight w:val="144"/>
          <w:tblCellSpacing w:w="20" w:type="nil"/>
        </w:trPr>
        <w:tc>
          <w:tcPr>
            <w:tcW w:w="0" w:type="auto"/>
            <w:gridSpan w:val="2"/>
            <w:tcMar>
              <w:top w:w="50" w:type="dxa"/>
              <w:left w:w="100" w:type="dxa"/>
            </w:tcMar>
            <w:vAlign w:val="center"/>
          </w:tcPr>
          <w:p w:rsidR="00691CA0" w:rsidRDefault="001B1E93">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691CA0" w:rsidRDefault="001B1E9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91CA0" w:rsidRDefault="00691CA0"/>
        </w:tc>
      </w:tr>
      <w:tr w:rsidR="00691CA0">
        <w:trPr>
          <w:trHeight w:val="144"/>
          <w:tblCellSpacing w:w="20" w:type="nil"/>
        </w:trPr>
        <w:tc>
          <w:tcPr>
            <w:tcW w:w="0" w:type="auto"/>
            <w:gridSpan w:val="6"/>
            <w:tcMar>
              <w:top w:w="50" w:type="dxa"/>
              <w:left w:w="100" w:type="dxa"/>
            </w:tcMar>
            <w:vAlign w:val="center"/>
          </w:tcPr>
          <w:p w:rsidR="00691CA0" w:rsidRDefault="001B1E9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691CA0" w:rsidRPr="002C2407">
        <w:trPr>
          <w:trHeight w:val="144"/>
          <w:tblCellSpacing w:w="20" w:type="nil"/>
        </w:trPr>
        <w:tc>
          <w:tcPr>
            <w:tcW w:w="524" w:type="dxa"/>
            <w:tcMar>
              <w:top w:w="50" w:type="dxa"/>
              <w:left w:w="100" w:type="dxa"/>
            </w:tcMar>
            <w:vAlign w:val="center"/>
          </w:tcPr>
          <w:p w:rsidR="00691CA0" w:rsidRDefault="001B1E93">
            <w:pPr>
              <w:spacing w:after="0"/>
            </w:pPr>
            <w:r>
              <w:rPr>
                <w:rFonts w:ascii="Times New Roman" w:hAnsi="Times New Roman"/>
                <w:color w:val="000000"/>
                <w:sz w:val="24"/>
              </w:rPr>
              <w:t>2.1</w:t>
            </w:r>
          </w:p>
        </w:tc>
        <w:tc>
          <w:tcPr>
            <w:tcW w:w="2552" w:type="dxa"/>
            <w:tcMar>
              <w:top w:w="50" w:type="dxa"/>
              <w:left w:w="100" w:type="dxa"/>
            </w:tcMar>
            <w:vAlign w:val="center"/>
          </w:tcPr>
          <w:p w:rsidR="00691CA0" w:rsidRDefault="001B1E93">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691CA0" w:rsidRDefault="001B1E93">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691CA0" w:rsidRDefault="00691CA0">
            <w:pPr>
              <w:spacing w:after="0"/>
              <w:ind w:left="135"/>
              <w:jc w:val="center"/>
            </w:pPr>
          </w:p>
        </w:tc>
        <w:tc>
          <w:tcPr>
            <w:tcW w:w="1832" w:type="dxa"/>
            <w:tcMar>
              <w:top w:w="50" w:type="dxa"/>
              <w:left w:w="100" w:type="dxa"/>
            </w:tcMar>
            <w:vAlign w:val="center"/>
          </w:tcPr>
          <w:p w:rsidR="00691CA0" w:rsidRDefault="00691CA0">
            <w:pPr>
              <w:spacing w:after="0"/>
              <w:ind w:left="135"/>
              <w:jc w:val="center"/>
            </w:pPr>
          </w:p>
        </w:tc>
        <w:tc>
          <w:tcPr>
            <w:tcW w:w="2765" w:type="dxa"/>
            <w:tcMar>
              <w:top w:w="50" w:type="dxa"/>
              <w:left w:w="100" w:type="dxa"/>
            </w:tcMar>
            <w:vAlign w:val="center"/>
          </w:tcPr>
          <w:p w:rsidR="00691CA0" w:rsidRPr="00FB7F08" w:rsidRDefault="001B1E93">
            <w:pPr>
              <w:spacing w:after="0"/>
              <w:ind w:left="135"/>
              <w:rPr>
                <w:lang w:val="ru-RU"/>
              </w:rPr>
            </w:pPr>
            <w:r w:rsidRPr="00FB7F0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B7F08">
                <w:rPr>
                  <w:rFonts w:ascii="Times New Roman" w:hAnsi="Times New Roman"/>
                  <w:color w:val="0000FF"/>
                  <w:u w:val="single"/>
                  <w:lang w:val="ru-RU"/>
                </w:rPr>
                <w:t>://</w:t>
              </w:r>
              <w:r>
                <w:rPr>
                  <w:rFonts w:ascii="Times New Roman" w:hAnsi="Times New Roman"/>
                  <w:color w:val="0000FF"/>
                  <w:u w:val="single"/>
                </w:rPr>
                <w:t>m</w:t>
              </w:r>
              <w:r w:rsidRPr="00FB7F08">
                <w:rPr>
                  <w:rFonts w:ascii="Times New Roman" w:hAnsi="Times New Roman"/>
                  <w:color w:val="0000FF"/>
                  <w:u w:val="single"/>
                  <w:lang w:val="ru-RU"/>
                </w:rPr>
                <w:t>.</w:t>
              </w:r>
              <w:r>
                <w:rPr>
                  <w:rFonts w:ascii="Times New Roman" w:hAnsi="Times New Roman"/>
                  <w:color w:val="0000FF"/>
                  <w:u w:val="single"/>
                </w:rPr>
                <w:t>edsoo</w:t>
              </w:r>
              <w:r w:rsidRPr="00FB7F08">
                <w:rPr>
                  <w:rFonts w:ascii="Times New Roman" w:hAnsi="Times New Roman"/>
                  <w:color w:val="0000FF"/>
                  <w:u w:val="single"/>
                  <w:lang w:val="ru-RU"/>
                </w:rPr>
                <w:t>.</w:t>
              </w:r>
              <w:r>
                <w:rPr>
                  <w:rFonts w:ascii="Times New Roman" w:hAnsi="Times New Roman"/>
                  <w:color w:val="0000FF"/>
                  <w:u w:val="single"/>
                </w:rPr>
                <w:t>ru</w:t>
              </w:r>
              <w:r w:rsidRPr="00FB7F08">
                <w:rPr>
                  <w:rFonts w:ascii="Times New Roman" w:hAnsi="Times New Roman"/>
                  <w:color w:val="0000FF"/>
                  <w:u w:val="single"/>
                  <w:lang w:val="ru-RU"/>
                </w:rPr>
                <w:t>/7</w:t>
              </w:r>
              <w:r>
                <w:rPr>
                  <w:rFonts w:ascii="Times New Roman" w:hAnsi="Times New Roman"/>
                  <w:color w:val="0000FF"/>
                  <w:u w:val="single"/>
                </w:rPr>
                <w:t>f</w:t>
              </w:r>
              <w:r w:rsidRPr="00FB7F08">
                <w:rPr>
                  <w:rFonts w:ascii="Times New Roman" w:hAnsi="Times New Roman"/>
                  <w:color w:val="0000FF"/>
                  <w:u w:val="single"/>
                  <w:lang w:val="ru-RU"/>
                </w:rPr>
                <w:t>41</w:t>
              </w:r>
              <w:r>
                <w:rPr>
                  <w:rFonts w:ascii="Times New Roman" w:hAnsi="Times New Roman"/>
                  <w:color w:val="0000FF"/>
                  <w:u w:val="single"/>
                </w:rPr>
                <w:t>bf</w:t>
              </w:r>
              <w:r w:rsidRPr="00FB7F08">
                <w:rPr>
                  <w:rFonts w:ascii="Times New Roman" w:hAnsi="Times New Roman"/>
                  <w:color w:val="0000FF"/>
                  <w:u w:val="single"/>
                  <w:lang w:val="ru-RU"/>
                </w:rPr>
                <w:t>72</w:t>
              </w:r>
            </w:hyperlink>
          </w:p>
        </w:tc>
      </w:tr>
      <w:tr w:rsidR="00691CA0" w:rsidRPr="002C2407">
        <w:trPr>
          <w:trHeight w:val="144"/>
          <w:tblCellSpacing w:w="20" w:type="nil"/>
        </w:trPr>
        <w:tc>
          <w:tcPr>
            <w:tcW w:w="524" w:type="dxa"/>
            <w:tcMar>
              <w:top w:w="50" w:type="dxa"/>
              <w:left w:w="100" w:type="dxa"/>
            </w:tcMar>
            <w:vAlign w:val="center"/>
          </w:tcPr>
          <w:p w:rsidR="00691CA0" w:rsidRDefault="001B1E93">
            <w:pPr>
              <w:spacing w:after="0"/>
            </w:pPr>
            <w:r>
              <w:rPr>
                <w:rFonts w:ascii="Times New Roman" w:hAnsi="Times New Roman"/>
                <w:color w:val="000000"/>
                <w:sz w:val="24"/>
              </w:rPr>
              <w:t>2.2</w:t>
            </w:r>
          </w:p>
        </w:tc>
        <w:tc>
          <w:tcPr>
            <w:tcW w:w="2552" w:type="dxa"/>
            <w:tcMar>
              <w:top w:w="50" w:type="dxa"/>
              <w:left w:w="100" w:type="dxa"/>
            </w:tcMar>
            <w:vAlign w:val="center"/>
          </w:tcPr>
          <w:p w:rsidR="00691CA0" w:rsidRDefault="001B1E93">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691CA0" w:rsidRDefault="001B1E93">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691CA0" w:rsidRDefault="00691CA0">
            <w:pPr>
              <w:spacing w:after="0"/>
              <w:ind w:left="135"/>
              <w:jc w:val="center"/>
            </w:pPr>
          </w:p>
        </w:tc>
        <w:tc>
          <w:tcPr>
            <w:tcW w:w="1832" w:type="dxa"/>
            <w:tcMar>
              <w:top w:w="50" w:type="dxa"/>
              <w:left w:w="100" w:type="dxa"/>
            </w:tcMar>
            <w:vAlign w:val="center"/>
          </w:tcPr>
          <w:p w:rsidR="00691CA0" w:rsidRDefault="00691CA0">
            <w:pPr>
              <w:spacing w:after="0"/>
              <w:ind w:left="135"/>
              <w:jc w:val="center"/>
            </w:pPr>
          </w:p>
        </w:tc>
        <w:tc>
          <w:tcPr>
            <w:tcW w:w="2765" w:type="dxa"/>
            <w:tcMar>
              <w:top w:w="50" w:type="dxa"/>
              <w:left w:w="100" w:type="dxa"/>
            </w:tcMar>
            <w:vAlign w:val="center"/>
          </w:tcPr>
          <w:p w:rsidR="00691CA0" w:rsidRPr="00FB7F08" w:rsidRDefault="001B1E93">
            <w:pPr>
              <w:spacing w:after="0"/>
              <w:ind w:left="135"/>
              <w:rPr>
                <w:lang w:val="ru-RU"/>
              </w:rPr>
            </w:pPr>
            <w:r w:rsidRPr="00FB7F0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B7F08">
                <w:rPr>
                  <w:rFonts w:ascii="Times New Roman" w:hAnsi="Times New Roman"/>
                  <w:color w:val="0000FF"/>
                  <w:u w:val="single"/>
                  <w:lang w:val="ru-RU"/>
                </w:rPr>
                <w:t>://</w:t>
              </w:r>
              <w:r>
                <w:rPr>
                  <w:rFonts w:ascii="Times New Roman" w:hAnsi="Times New Roman"/>
                  <w:color w:val="0000FF"/>
                  <w:u w:val="single"/>
                </w:rPr>
                <w:t>m</w:t>
              </w:r>
              <w:r w:rsidRPr="00FB7F08">
                <w:rPr>
                  <w:rFonts w:ascii="Times New Roman" w:hAnsi="Times New Roman"/>
                  <w:color w:val="0000FF"/>
                  <w:u w:val="single"/>
                  <w:lang w:val="ru-RU"/>
                </w:rPr>
                <w:t>.</w:t>
              </w:r>
              <w:r>
                <w:rPr>
                  <w:rFonts w:ascii="Times New Roman" w:hAnsi="Times New Roman"/>
                  <w:color w:val="0000FF"/>
                  <w:u w:val="single"/>
                </w:rPr>
                <w:t>edsoo</w:t>
              </w:r>
              <w:r w:rsidRPr="00FB7F08">
                <w:rPr>
                  <w:rFonts w:ascii="Times New Roman" w:hAnsi="Times New Roman"/>
                  <w:color w:val="0000FF"/>
                  <w:u w:val="single"/>
                  <w:lang w:val="ru-RU"/>
                </w:rPr>
                <w:t>.</w:t>
              </w:r>
              <w:r>
                <w:rPr>
                  <w:rFonts w:ascii="Times New Roman" w:hAnsi="Times New Roman"/>
                  <w:color w:val="0000FF"/>
                  <w:u w:val="single"/>
                </w:rPr>
                <w:t>ru</w:t>
              </w:r>
              <w:r w:rsidRPr="00FB7F08">
                <w:rPr>
                  <w:rFonts w:ascii="Times New Roman" w:hAnsi="Times New Roman"/>
                  <w:color w:val="0000FF"/>
                  <w:u w:val="single"/>
                  <w:lang w:val="ru-RU"/>
                </w:rPr>
                <w:t>/7</w:t>
              </w:r>
              <w:r>
                <w:rPr>
                  <w:rFonts w:ascii="Times New Roman" w:hAnsi="Times New Roman"/>
                  <w:color w:val="0000FF"/>
                  <w:u w:val="single"/>
                </w:rPr>
                <w:t>f</w:t>
              </w:r>
              <w:r w:rsidRPr="00FB7F08">
                <w:rPr>
                  <w:rFonts w:ascii="Times New Roman" w:hAnsi="Times New Roman"/>
                  <w:color w:val="0000FF"/>
                  <w:u w:val="single"/>
                  <w:lang w:val="ru-RU"/>
                </w:rPr>
                <w:t>41</w:t>
              </w:r>
              <w:r>
                <w:rPr>
                  <w:rFonts w:ascii="Times New Roman" w:hAnsi="Times New Roman"/>
                  <w:color w:val="0000FF"/>
                  <w:u w:val="single"/>
                </w:rPr>
                <w:t>bf</w:t>
              </w:r>
              <w:r w:rsidRPr="00FB7F08">
                <w:rPr>
                  <w:rFonts w:ascii="Times New Roman" w:hAnsi="Times New Roman"/>
                  <w:color w:val="0000FF"/>
                  <w:u w:val="single"/>
                  <w:lang w:val="ru-RU"/>
                </w:rPr>
                <w:t>72</w:t>
              </w:r>
            </w:hyperlink>
          </w:p>
        </w:tc>
      </w:tr>
      <w:tr w:rsidR="00691CA0" w:rsidRPr="002C2407">
        <w:trPr>
          <w:trHeight w:val="144"/>
          <w:tblCellSpacing w:w="20" w:type="nil"/>
        </w:trPr>
        <w:tc>
          <w:tcPr>
            <w:tcW w:w="524" w:type="dxa"/>
            <w:tcMar>
              <w:top w:w="50" w:type="dxa"/>
              <w:left w:w="100" w:type="dxa"/>
            </w:tcMar>
            <w:vAlign w:val="center"/>
          </w:tcPr>
          <w:p w:rsidR="00691CA0" w:rsidRDefault="001B1E93">
            <w:pPr>
              <w:spacing w:after="0"/>
            </w:pPr>
            <w:r>
              <w:rPr>
                <w:rFonts w:ascii="Times New Roman" w:hAnsi="Times New Roman"/>
                <w:color w:val="000000"/>
                <w:sz w:val="24"/>
              </w:rPr>
              <w:t>2.3</w:t>
            </w:r>
          </w:p>
        </w:tc>
        <w:tc>
          <w:tcPr>
            <w:tcW w:w="2552" w:type="dxa"/>
            <w:tcMar>
              <w:top w:w="50" w:type="dxa"/>
              <w:left w:w="100" w:type="dxa"/>
            </w:tcMar>
            <w:vAlign w:val="center"/>
          </w:tcPr>
          <w:p w:rsidR="00691CA0" w:rsidRDefault="001B1E93">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691CA0" w:rsidRDefault="001B1E93">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691CA0" w:rsidRDefault="001B1E93">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691CA0" w:rsidRDefault="001B1E93">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691CA0" w:rsidRPr="00FB7F08" w:rsidRDefault="001B1E93">
            <w:pPr>
              <w:spacing w:after="0"/>
              <w:ind w:left="135"/>
              <w:rPr>
                <w:lang w:val="ru-RU"/>
              </w:rPr>
            </w:pPr>
            <w:r w:rsidRPr="00FB7F0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B7F08">
                <w:rPr>
                  <w:rFonts w:ascii="Times New Roman" w:hAnsi="Times New Roman"/>
                  <w:color w:val="0000FF"/>
                  <w:u w:val="single"/>
                  <w:lang w:val="ru-RU"/>
                </w:rPr>
                <w:t>://</w:t>
              </w:r>
              <w:r>
                <w:rPr>
                  <w:rFonts w:ascii="Times New Roman" w:hAnsi="Times New Roman"/>
                  <w:color w:val="0000FF"/>
                  <w:u w:val="single"/>
                </w:rPr>
                <w:t>m</w:t>
              </w:r>
              <w:r w:rsidRPr="00FB7F08">
                <w:rPr>
                  <w:rFonts w:ascii="Times New Roman" w:hAnsi="Times New Roman"/>
                  <w:color w:val="0000FF"/>
                  <w:u w:val="single"/>
                  <w:lang w:val="ru-RU"/>
                </w:rPr>
                <w:t>.</w:t>
              </w:r>
              <w:r>
                <w:rPr>
                  <w:rFonts w:ascii="Times New Roman" w:hAnsi="Times New Roman"/>
                  <w:color w:val="0000FF"/>
                  <w:u w:val="single"/>
                </w:rPr>
                <w:t>edsoo</w:t>
              </w:r>
              <w:r w:rsidRPr="00FB7F08">
                <w:rPr>
                  <w:rFonts w:ascii="Times New Roman" w:hAnsi="Times New Roman"/>
                  <w:color w:val="0000FF"/>
                  <w:u w:val="single"/>
                  <w:lang w:val="ru-RU"/>
                </w:rPr>
                <w:t>.</w:t>
              </w:r>
              <w:r>
                <w:rPr>
                  <w:rFonts w:ascii="Times New Roman" w:hAnsi="Times New Roman"/>
                  <w:color w:val="0000FF"/>
                  <w:u w:val="single"/>
                </w:rPr>
                <w:t>ru</w:t>
              </w:r>
              <w:r w:rsidRPr="00FB7F08">
                <w:rPr>
                  <w:rFonts w:ascii="Times New Roman" w:hAnsi="Times New Roman"/>
                  <w:color w:val="0000FF"/>
                  <w:u w:val="single"/>
                  <w:lang w:val="ru-RU"/>
                </w:rPr>
                <w:t>/7</w:t>
              </w:r>
              <w:r>
                <w:rPr>
                  <w:rFonts w:ascii="Times New Roman" w:hAnsi="Times New Roman"/>
                  <w:color w:val="0000FF"/>
                  <w:u w:val="single"/>
                </w:rPr>
                <w:t>f</w:t>
              </w:r>
              <w:r w:rsidRPr="00FB7F08">
                <w:rPr>
                  <w:rFonts w:ascii="Times New Roman" w:hAnsi="Times New Roman"/>
                  <w:color w:val="0000FF"/>
                  <w:u w:val="single"/>
                  <w:lang w:val="ru-RU"/>
                </w:rPr>
                <w:t>41</w:t>
              </w:r>
              <w:r>
                <w:rPr>
                  <w:rFonts w:ascii="Times New Roman" w:hAnsi="Times New Roman"/>
                  <w:color w:val="0000FF"/>
                  <w:u w:val="single"/>
                </w:rPr>
                <w:t>bf</w:t>
              </w:r>
              <w:r w:rsidRPr="00FB7F08">
                <w:rPr>
                  <w:rFonts w:ascii="Times New Roman" w:hAnsi="Times New Roman"/>
                  <w:color w:val="0000FF"/>
                  <w:u w:val="single"/>
                  <w:lang w:val="ru-RU"/>
                </w:rPr>
                <w:t>72</w:t>
              </w:r>
            </w:hyperlink>
          </w:p>
        </w:tc>
      </w:tr>
      <w:tr w:rsidR="00691CA0">
        <w:trPr>
          <w:trHeight w:val="144"/>
          <w:tblCellSpacing w:w="20" w:type="nil"/>
        </w:trPr>
        <w:tc>
          <w:tcPr>
            <w:tcW w:w="0" w:type="auto"/>
            <w:gridSpan w:val="2"/>
            <w:tcMar>
              <w:top w:w="50" w:type="dxa"/>
              <w:left w:w="100" w:type="dxa"/>
            </w:tcMar>
            <w:vAlign w:val="center"/>
          </w:tcPr>
          <w:p w:rsidR="00691CA0" w:rsidRDefault="001B1E93">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691CA0" w:rsidRDefault="001B1E93">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691CA0" w:rsidRDefault="00691CA0"/>
        </w:tc>
      </w:tr>
      <w:tr w:rsidR="00691CA0" w:rsidRPr="002C2407">
        <w:trPr>
          <w:trHeight w:val="144"/>
          <w:tblCellSpacing w:w="20" w:type="nil"/>
        </w:trPr>
        <w:tc>
          <w:tcPr>
            <w:tcW w:w="0" w:type="auto"/>
            <w:gridSpan w:val="6"/>
            <w:tcMar>
              <w:top w:w="50" w:type="dxa"/>
              <w:left w:w="100" w:type="dxa"/>
            </w:tcMar>
            <w:vAlign w:val="center"/>
          </w:tcPr>
          <w:p w:rsidR="00691CA0" w:rsidRPr="00FB7F08" w:rsidRDefault="001B1E93">
            <w:pPr>
              <w:spacing w:after="0"/>
              <w:ind w:left="135"/>
              <w:rPr>
                <w:lang w:val="ru-RU"/>
              </w:rPr>
            </w:pPr>
            <w:r w:rsidRPr="00FB7F08">
              <w:rPr>
                <w:rFonts w:ascii="Times New Roman" w:hAnsi="Times New Roman"/>
                <w:b/>
                <w:color w:val="000000"/>
                <w:sz w:val="24"/>
                <w:lang w:val="ru-RU"/>
              </w:rPr>
              <w:t>Раздел 3.</w:t>
            </w:r>
            <w:r w:rsidRPr="00FB7F08">
              <w:rPr>
                <w:rFonts w:ascii="Times New Roman" w:hAnsi="Times New Roman"/>
                <w:color w:val="000000"/>
                <w:sz w:val="24"/>
                <w:lang w:val="ru-RU"/>
              </w:rPr>
              <w:t xml:space="preserve"> </w:t>
            </w:r>
            <w:r w:rsidRPr="00FB7F08">
              <w:rPr>
                <w:rFonts w:ascii="Times New Roman" w:hAnsi="Times New Roman"/>
                <w:b/>
                <w:color w:val="000000"/>
                <w:sz w:val="24"/>
                <w:lang w:val="ru-RU"/>
              </w:rPr>
              <w:t>МОЛЕКУЛЯРНАЯ ФИЗИКА И ТЕРМОДИНАМИКА</w:t>
            </w:r>
          </w:p>
        </w:tc>
      </w:tr>
      <w:tr w:rsidR="00691CA0" w:rsidRPr="002C2407">
        <w:trPr>
          <w:trHeight w:val="144"/>
          <w:tblCellSpacing w:w="20" w:type="nil"/>
        </w:trPr>
        <w:tc>
          <w:tcPr>
            <w:tcW w:w="524" w:type="dxa"/>
            <w:tcMar>
              <w:top w:w="50" w:type="dxa"/>
              <w:left w:w="100" w:type="dxa"/>
            </w:tcMar>
            <w:vAlign w:val="center"/>
          </w:tcPr>
          <w:p w:rsidR="00691CA0" w:rsidRDefault="001B1E93">
            <w:pPr>
              <w:spacing w:after="0"/>
            </w:pPr>
            <w:r>
              <w:rPr>
                <w:rFonts w:ascii="Times New Roman" w:hAnsi="Times New Roman"/>
                <w:color w:val="000000"/>
                <w:sz w:val="24"/>
              </w:rPr>
              <w:t>3.1</w:t>
            </w:r>
          </w:p>
        </w:tc>
        <w:tc>
          <w:tcPr>
            <w:tcW w:w="2552" w:type="dxa"/>
            <w:tcMar>
              <w:top w:w="50" w:type="dxa"/>
              <w:left w:w="100" w:type="dxa"/>
            </w:tcMar>
            <w:vAlign w:val="center"/>
          </w:tcPr>
          <w:p w:rsidR="00691CA0" w:rsidRDefault="001B1E93">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691CA0" w:rsidRDefault="001B1E93">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691CA0" w:rsidRDefault="00691CA0">
            <w:pPr>
              <w:spacing w:after="0"/>
              <w:ind w:left="135"/>
              <w:jc w:val="center"/>
            </w:pPr>
          </w:p>
        </w:tc>
        <w:tc>
          <w:tcPr>
            <w:tcW w:w="1832" w:type="dxa"/>
            <w:tcMar>
              <w:top w:w="50" w:type="dxa"/>
              <w:left w:w="100" w:type="dxa"/>
            </w:tcMar>
            <w:vAlign w:val="center"/>
          </w:tcPr>
          <w:p w:rsidR="00691CA0" w:rsidRDefault="001B1E93">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691CA0" w:rsidRPr="00FB7F08" w:rsidRDefault="001B1E93">
            <w:pPr>
              <w:spacing w:after="0"/>
              <w:ind w:left="135"/>
              <w:rPr>
                <w:lang w:val="ru-RU"/>
              </w:rPr>
            </w:pPr>
            <w:r w:rsidRPr="00FB7F0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B7F08">
                <w:rPr>
                  <w:rFonts w:ascii="Times New Roman" w:hAnsi="Times New Roman"/>
                  <w:color w:val="0000FF"/>
                  <w:u w:val="single"/>
                  <w:lang w:val="ru-RU"/>
                </w:rPr>
                <w:t>://</w:t>
              </w:r>
              <w:r>
                <w:rPr>
                  <w:rFonts w:ascii="Times New Roman" w:hAnsi="Times New Roman"/>
                  <w:color w:val="0000FF"/>
                  <w:u w:val="single"/>
                </w:rPr>
                <w:t>m</w:t>
              </w:r>
              <w:r w:rsidRPr="00FB7F08">
                <w:rPr>
                  <w:rFonts w:ascii="Times New Roman" w:hAnsi="Times New Roman"/>
                  <w:color w:val="0000FF"/>
                  <w:u w:val="single"/>
                  <w:lang w:val="ru-RU"/>
                </w:rPr>
                <w:t>.</w:t>
              </w:r>
              <w:r>
                <w:rPr>
                  <w:rFonts w:ascii="Times New Roman" w:hAnsi="Times New Roman"/>
                  <w:color w:val="0000FF"/>
                  <w:u w:val="single"/>
                </w:rPr>
                <w:t>edsoo</w:t>
              </w:r>
              <w:r w:rsidRPr="00FB7F08">
                <w:rPr>
                  <w:rFonts w:ascii="Times New Roman" w:hAnsi="Times New Roman"/>
                  <w:color w:val="0000FF"/>
                  <w:u w:val="single"/>
                  <w:lang w:val="ru-RU"/>
                </w:rPr>
                <w:t>.</w:t>
              </w:r>
              <w:r>
                <w:rPr>
                  <w:rFonts w:ascii="Times New Roman" w:hAnsi="Times New Roman"/>
                  <w:color w:val="0000FF"/>
                  <w:u w:val="single"/>
                </w:rPr>
                <w:t>ru</w:t>
              </w:r>
              <w:r w:rsidRPr="00FB7F08">
                <w:rPr>
                  <w:rFonts w:ascii="Times New Roman" w:hAnsi="Times New Roman"/>
                  <w:color w:val="0000FF"/>
                  <w:u w:val="single"/>
                  <w:lang w:val="ru-RU"/>
                </w:rPr>
                <w:t>/7</w:t>
              </w:r>
              <w:r>
                <w:rPr>
                  <w:rFonts w:ascii="Times New Roman" w:hAnsi="Times New Roman"/>
                  <w:color w:val="0000FF"/>
                  <w:u w:val="single"/>
                </w:rPr>
                <w:t>f</w:t>
              </w:r>
              <w:r w:rsidRPr="00FB7F08">
                <w:rPr>
                  <w:rFonts w:ascii="Times New Roman" w:hAnsi="Times New Roman"/>
                  <w:color w:val="0000FF"/>
                  <w:u w:val="single"/>
                  <w:lang w:val="ru-RU"/>
                </w:rPr>
                <w:t>41</w:t>
              </w:r>
              <w:r>
                <w:rPr>
                  <w:rFonts w:ascii="Times New Roman" w:hAnsi="Times New Roman"/>
                  <w:color w:val="0000FF"/>
                  <w:u w:val="single"/>
                </w:rPr>
                <w:t>bf</w:t>
              </w:r>
              <w:r w:rsidRPr="00FB7F08">
                <w:rPr>
                  <w:rFonts w:ascii="Times New Roman" w:hAnsi="Times New Roman"/>
                  <w:color w:val="0000FF"/>
                  <w:u w:val="single"/>
                  <w:lang w:val="ru-RU"/>
                </w:rPr>
                <w:t>72</w:t>
              </w:r>
            </w:hyperlink>
          </w:p>
        </w:tc>
      </w:tr>
      <w:tr w:rsidR="00691CA0" w:rsidRPr="002C2407">
        <w:trPr>
          <w:trHeight w:val="144"/>
          <w:tblCellSpacing w:w="20" w:type="nil"/>
        </w:trPr>
        <w:tc>
          <w:tcPr>
            <w:tcW w:w="524" w:type="dxa"/>
            <w:tcMar>
              <w:top w:w="50" w:type="dxa"/>
              <w:left w:w="100" w:type="dxa"/>
            </w:tcMar>
            <w:vAlign w:val="center"/>
          </w:tcPr>
          <w:p w:rsidR="00691CA0" w:rsidRDefault="001B1E93">
            <w:pPr>
              <w:spacing w:after="0"/>
            </w:pPr>
            <w:r>
              <w:rPr>
                <w:rFonts w:ascii="Times New Roman" w:hAnsi="Times New Roman"/>
                <w:color w:val="000000"/>
                <w:sz w:val="24"/>
              </w:rPr>
              <w:t>3.2</w:t>
            </w:r>
          </w:p>
        </w:tc>
        <w:tc>
          <w:tcPr>
            <w:tcW w:w="2552" w:type="dxa"/>
            <w:tcMar>
              <w:top w:w="50" w:type="dxa"/>
              <w:left w:w="100" w:type="dxa"/>
            </w:tcMar>
            <w:vAlign w:val="center"/>
          </w:tcPr>
          <w:p w:rsidR="00691CA0" w:rsidRDefault="001B1E93">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691CA0" w:rsidRDefault="001B1E93">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691CA0" w:rsidRDefault="001B1E93">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691CA0" w:rsidRDefault="00691CA0">
            <w:pPr>
              <w:spacing w:after="0"/>
              <w:ind w:left="135"/>
              <w:jc w:val="center"/>
            </w:pPr>
          </w:p>
        </w:tc>
        <w:tc>
          <w:tcPr>
            <w:tcW w:w="2765" w:type="dxa"/>
            <w:tcMar>
              <w:top w:w="50" w:type="dxa"/>
              <w:left w:w="100" w:type="dxa"/>
            </w:tcMar>
            <w:vAlign w:val="center"/>
          </w:tcPr>
          <w:p w:rsidR="00691CA0" w:rsidRPr="00FB7F08" w:rsidRDefault="001B1E93">
            <w:pPr>
              <w:spacing w:after="0"/>
              <w:ind w:left="135"/>
              <w:rPr>
                <w:lang w:val="ru-RU"/>
              </w:rPr>
            </w:pPr>
            <w:r w:rsidRPr="00FB7F0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B7F08">
                <w:rPr>
                  <w:rFonts w:ascii="Times New Roman" w:hAnsi="Times New Roman"/>
                  <w:color w:val="0000FF"/>
                  <w:u w:val="single"/>
                  <w:lang w:val="ru-RU"/>
                </w:rPr>
                <w:t>://</w:t>
              </w:r>
              <w:r>
                <w:rPr>
                  <w:rFonts w:ascii="Times New Roman" w:hAnsi="Times New Roman"/>
                  <w:color w:val="0000FF"/>
                  <w:u w:val="single"/>
                </w:rPr>
                <w:t>m</w:t>
              </w:r>
              <w:r w:rsidRPr="00FB7F08">
                <w:rPr>
                  <w:rFonts w:ascii="Times New Roman" w:hAnsi="Times New Roman"/>
                  <w:color w:val="0000FF"/>
                  <w:u w:val="single"/>
                  <w:lang w:val="ru-RU"/>
                </w:rPr>
                <w:t>.</w:t>
              </w:r>
              <w:r>
                <w:rPr>
                  <w:rFonts w:ascii="Times New Roman" w:hAnsi="Times New Roman"/>
                  <w:color w:val="0000FF"/>
                  <w:u w:val="single"/>
                </w:rPr>
                <w:t>edsoo</w:t>
              </w:r>
              <w:r w:rsidRPr="00FB7F08">
                <w:rPr>
                  <w:rFonts w:ascii="Times New Roman" w:hAnsi="Times New Roman"/>
                  <w:color w:val="0000FF"/>
                  <w:u w:val="single"/>
                  <w:lang w:val="ru-RU"/>
                </w:rPr>
                <w:t>.</w:t>
              </w:r>
              <w:r>
                <w:rPr>
                  <w:rFonts w:ascii="Times New Roman" w:hAnsi="Times New Roman"/>
                  <w:color w:val="0000FF"/>
                  <w:u w:val="single"/>
                </w:rPr>
                <w:t>ru</w:t>
              </w:r>
              <w:r w:rsidRPr="00FB7F08">
                <w:rPr>
                  <w:rFonts w:ascii="Times New Roman" w:hAnsi="Times New Roman"/>
                  <w:color w:val="0000FF"/>
                  <w:u w:val="single"/>
                  <w:lang w:val="ru-RU"/>
                </w:rPr>
                <w:t>/7</w:t>
              </w:r>
              <w:r>
                <w:rPr>
                  <w:rFonts w:ascii="Times New Roman" w:hAnsi="Times New Roman"/>
                  <w:color w:val="0000FF"/>
                  <w:u w:val="single"/>
                </w:rPr>
                <w:t>f</w:t>
              </w:r>
              <w:r w:rsidRPr="00FB7F08">
                <w:rPr>
                  <w:rFonts w:ascii="Times New Roman" w:hAnsi="Times New Roman"/>
                  <w:color w:val="0000FF"/>
                  <w:u w:val="single"/>
                  <w:lang w:val="ru-RU"/>
                </w:rPr>
                <w:t>41</w:t>
              </w:r>
              <w:r>
                <w:rPr>
                  <w:rFonts w:ascii="Times New Roman" w:hAnsi="Times New Roman"/>
                  <w:color w:val="0000FF"/>
                  <w:u w:val="single"/>
                </w:rPr>
                <w:t>bf</w:t>
              </w:r>
              <w:r w:rsidRPr="00FB7F08">
                <w:rPr>
                  <w:rFonts w:ascii="Times New Roman" w:hAnsi="Times New Roman"/>
                  <w:color w:val="0000FF"/>
                  <w:u w:val="single"/>
                  <w:lang w:val="ru-RU"/>
                </w:rPr>
                <w:t>72</w:t>
              </w:r>
            </w:hyperlink>
          </w:p>
        </w:tc>
      </w:tr>
      <w:tr w:rsidR="00691CA0" w:rsidRPr="002C2407">
        <w:trPr>
          <w:trHeight w:val="144"/>
          <w:tblCellSpacing w:w="20" w:type="nil"/>
        </w:trPr>
        <w:tc>
          <w:tcPr>
            <w:tcW w:w="524" w:type="dxa"/>
            <w:tcMar>
              <w:top w:w="50" w:type="dxa"/>
              <w:left w:w="100" w:type="dxa"/>
            </w:tcMar>
            <w:vAlign w:val="center"/>
          </w:tcPr>
          <w:p w:rsidR="00691CA0" w:rsidRDefault="001B1E93">
            <w:pPr>
              <w:spacing w:after="0"/>
            </w:pPr>
            <w:r>
              <w:rPr>
                <w:rFonts w:ascii="Times New Roman" w:hAnsi="Times New Roman"/>
                <w:color w:val="000000"/>
                <w:sz w:val="24"/>
              </w:rPr>
              <w:t>3.3</w:t>
            </w:r>
          </w:p>
        </w:tc>
        <w:tc>
          <w:tcPr>
            <w:tcW w:w="2552" w:type="dxa"/>
            <w:tcMar>
              <w:top w:w="50" w:type="dxa"/>
              <w:left w:w="100" w:type="dxa"/>
            </w:tcMar>
            <w:vAlign w:val="center"/>
          </w:tcPr>
          <w:p w:rsidR="00691CA0" w:rsidRPr="00FB7F08" w:rsidRDefault="001B1E93">
            <w:pPr>
              <w:spacing w:after="0"/>
              <w:ind w:left="135"/>
              <w:rPr>
                <w:lang w:val="ru-RU"/>
              </w:rPr>
            </w:pPr>
            <w:r w:rsidRPr="00FB7F08">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691CA0" w:rsidRDefault="001B1E93">
            <w:pPr>
              <w:spacing w:after="0"/>
              <w:ind w:left="135"/>
              <w:jc w:val="center"/>
            </w:pPr>
            <w:r w:rsidRPr="00FB7F0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691CA0" w:rsidRDefault="00691CA0">
            <w:pPr>
              <w:spacing w:after="0"/>
              <w:ind w:left="135"/>
              <w:jc w:val="center"/>
            </w:pPr>
          </w:p>
        </w:tc>
        <w:tc>
          <w:tcPr>
            <w:tcW w:w="1832" w:type="dxa"/>
            <w:tcMar>
              <w:top w:w="50" w:type="dxa"/>
              <w:left w:w="100" w:type="dxa"/>
            </w:tcMar>
            <w:vAlign w:val="center"/>
          </w:tcPr>
          <w:p w:rsidR="00691CA0" w:rsidRDefault="00691CA0">
            <w:pPr>
              <w:spacing w:after="0"/>
              <w:ind w:left="135"/>
              <w:jc w:val="center"/>
            </w:pPr>
          </w:p>
        </w:tc>
        <w:tc>
          <w:tcPr>
            <w:tcW w:w="2765" w:type="dxa"/>
            <w:tcMar>
              <w:top w:w="50" w:type="dxa"/>
              <w:left w:w="100" w:type="dxa"/>
            </w:tcMar>
            <w:vAlign w:val="center"/>
          </w:tcPr>
          <w:p w:rsidR="00691CA0" w:rsidRPr="00FB7F08" w:rsidRDefault="001B1E93">
            <w:pPr>
              <w:spacing w:after="0"/>
              <w:ind w:left="135"/>
              <w:rPr>
                <w:lang w:val="ru-RU"/>
              </w:rPr>
            </w:pPr>
            <w:r w:rsidRPr="00FB7F0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B7F08">
                <w:rPr>
                  <w:rFonts w:ascii="Times New Roman" w:hAnsi="Times New Roman"/>
                  <w:color w:val="0000FF"/>
                  <w:u w:val="single"/>
                  <w:lang w:val="ru-RU"/>
                </w:rPr>
                <w:t>://</w:t>
              </w:r>
              <w:r>
                <w:rPr>
                  <w:rFonts w:ascii="Times New Roman" w:hAnsi="Times New Roman"/>
                  <w:color w:val="0000FF"/>
                  <w:u w:val="single"/>
                </w:rPr>
                <w:t>m</w:t>
              </w:r>
              <w:r w:rsidRPr="00FB7F08">
                <w:rPr>
                  <w:rFonts w:ascii="Times New Roman" w:hAnsi="Times New Roman"/>
                  <w:color w:val="0000FF"/>
                  <w:u w:val="single"/>
                  <w:lang w:val="ru-RU"/>
                </w:rPr>
                <w:t>.</w:t>
              </w:r>
              <w:r>
                <w:rPr>
                  <w:rFonts w:ascii="Times New Roman" w:hAnsi="Times New Roman"/>
                  <w:color w:val="0000FF"/>
                  <w:u w:val="single"/>
                </w:rPr>
                <w:t>edsoo</w:t>
              </w:r>
              <w:r w:rsidRPr="00FB7F08">
                <w:rPr>
                  <w:rFonts w:ascii="Times New Roman" w:hAnsi="Times New Roman"/>
                  <w:color w:val="0000FF"/>
                  <w:u w:val="single"/>
                  <w:lang w:val="ru-RU"/>
                </w:rPr>
                <w:t>.</w:t>
              </w:r>
              <w:r>
                <w:rPr>
                  <w:rFonts w:ascii="Times New Roman" w:hAnsi="Times New Roman"/>
                  <w:color w:val="0000FF"/>
                  <w:u w:val="single"/>
                </w:rPr>
                <w:t>ru</w:t>
              </w:r>
              <w:r w:rsidRPr="00FB7F08">
                <w:rPr>
                  <w:rFonts w:ascii="Times New Roman" w:hAnsi="Times New Roman"/>
                  <w:color w:val="0000FF"/>
                  <w:u w:val="single"/>
                  <w:lang w:val="ru-RU"/>
                </w:rPr>
                <w:t>/7</w:t>
              </w:r>
              <w:r>
                <w:rPr>
                  <w:rFonts w:ascii="Times New Roman" w:hAnsi="Times New Roman"/>
                  <w:color w:val="0000FF"/>
                  <w:u w:val="single"/>
                </w:rPr>
                <w:t>f</w:t>
              </w:r>
              <w:r w:rsidRPr="00FB7F08">
                <w:rPr>
                  <w:rFonts w:ascii="Times New Roman" w:hAnsi="Times New Roman"/>
                  <w:color w:val="0000FF"/>
                  <w:u w:val="single"/>
                  <w:lang w:val="ru-RU"/>
                </w:rPr>
                <w:t>41</w:t>
              </w:r>
              <w:r>
                <w:rPr>
                  <w:rFonts w:ascii="Times New Roman" w:hAnsi="Times New Roman"/>
                  <w:color w:val="0000FF"/>
                  <w:u w:val="single"/>
                </w:rPr>
                <w:t>bf</w:t>
              </w:r>
              <w:r w:rsidRPr="00FB7F08">
                <w:rPr>
                  <w:rFonts w:ascii="Times New Roman" w:hAnsi="Times New Roman"/>
                  <w:color w:val="0000FF"/>
                  <w:u w:val="single"/>
                  <w:lang w:val="ru-RU"/>
                </w:rPr>
                <w:t>72</w:t>
              </w:r>
            </w:hyperlink>
          </w:p>
        </w:tc>
      </w:tr>
      <w:tr w:rsidR="00691CA0">
        <w:trPr>
          <w:trHeight w:val="144"/>
          <w:tblCellSpacing w:w="20" w:type="nil"/>
        </w:trPr>
        <w:tc>
          <w:tcPr>
            <w:tcW w:w="0" w:type="auto"/>
            <w:gridSpan w:val="2"/>
            <w:tcMar>
              <w:top w:w="50" w:type="dxa"/>
              <w:left w:w="100" w:type="dxa"/>
            </w:tcMar>
            <w:vAlign w:val="center"/>
          </w:tcPr>
          <w:p w:rsidR="00691CA0" w:rsidRDefault="001B1E93">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691CA0" w:rsidRDefault="001B1E93">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691CA0" w:rsidRDefault="00691CA0"/>
        </w:tc>
      </w:tr>
      <w:tr w:rsidR="00691CA0">
        <w:trPr>
          <w:trHeight w:val="144"/>
          <w:tblCellSpacing w:w="20" w:type="nil"/>
        </w:trPr>
        <w:tc>
          <w:tcPr>
            <w:tcW w:w="0" w:type="auto"/>
            <w:gridSpan w:val="6"/>
            <w:tcMar>
              <w:top w:w="50" w:type="dxa"/>
              <w:left w:w="100" w:type="dxa"/>
            </w:tcMar>
            <w:vAlign w:val="center"/>
          </w:tcPr>
          <w:p w:rsidR="00691CA0" w:rsidRDefault="001B1E93">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691CA0" w:rsidRPr="002C2407">
        <w:trPr>
          <w:trHeight w:val="144"/>
          <w:tblCellSpacing w:w="20" w:type="nil"/>
        </w:trPr>
        <w:tc>
          <w:tcPr>
            <w:tcW w:w="524" w:type="dxa"/>
            <w:tcMar>
              <w:top w:w="50" w:type="dxa"/>
              <w:left w:w="100" w:type="dxa"/>
            </w:tcMar>
            <w:vAlign w:val="center"/>
          </w:tcPr>
          <w:p w:rsidR="00691CA0" w:rsidRDefault="001B1E93">
            <w:pPr>
              <w:spacing w:after="0"/>
            </w:pPr>
            <w:r>
              <w:rPr>
                <w:rFonts w:ascii="Times New Roman" w:hAnsi="Times New Roman"/>
                <w:color w:val="000000"/>
                <w:sz w:val="24"/>
              </w:rPr>
              <w:t>4.1</w:t>
            </w:r>
          </w:p>
        </w:tc>
        <w:tc>
          <w:tcPr>
            <w:tcW w:w="2552" w:type="dxa"/>
            <w:tcMar>
              <w:top w:w="50" w:type="dxa"/>
              <w:left w:w="100" w:type="dxa"/>
            </w:tcMar>
            <w:vAlign w:val="center"/>
          </w:tcPr>
          <w:p w:rsidR="00691CA0" w:rsidRDefault="001B1E93">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691CA0" w:rsidRDefault="001B1E93">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691CA0" w:rsidRDefault="00691CA0">
            <w:pPr>
              <w:spacing w:after="0"/>
              <w:ind w:left="135"/>
              <w:jc w:val="center"/>
            </w:pPr>
          </w:p>
        </w:tc>
        <w:tc>
          <w:tcPr>
            <w:tcW w:w="1832" w:type="dxa"/>
            <w:tcMar>
              <w:top w:w="50" w:type="dxa"/>
              <w:left w:w="100" w:type="dxa"/>
            </w:tcMar>
            <w:vAlign w:val="center"/>
          </w:tcPr>
          <w:p w:rsidR="00691CA0" w:rsidRDefault="001B1E93">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691CA0" w:rsidRPr="00FB7F08" w:rsidRDefault="001B1E93">
            <w:pPr>
              <w:spacing w:after="0"/>
              <w:ind w:left="135"/>
              <w:rPr>
                <w:lang w:val="ru-RU"/>
              </w:rPr>
            </w:pPr>
            <w:r w:rsidRPr="00FB7F0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B7F08">
                <w:rPr>
                  <w:rFonts w:ascii="Times New Roman" w:hAnsi="Times New Roman"/>
                  <w:color w:val="0000FF"/>
                  <w:u w:val="single"/>
                  <w:lang w:val="ru-RU"/>
                </w:rPr>
                <w:t>://</w:t>
              </w:r>
              <w:r>
                <w:rPr>
                  <w:rFonts w:ascii="Times New Roman" w:hAnsi="Times New Roman"/>
                  <w:color w:val="0000FF"/>
                  <w:u w:val="single"/>
                </w:rPr>
                <w:t>m</w:t>
              </w:r>
              <w:r w:rsidRPr="00FB7F08">
                <w:rPr>
                  <w:rFonts w:ascii="Times New Roman" w:hAnsi="Times New Roman"/>
                  <w:color w:val="0000FF"/>
                  <w:u w:val="single"/>
                  <w:lang w:val="ru-RU"/>
                </w:rPr>
                <w:t>.</w:t>
              </w:r>
              <w:r>
                <w:rPr>
                  <w:rFonts w:ascii="Times New Roman" w:hAnsi="Times New Roman"/>
                  <w:color w:val="0000FF"/>
                  <w:u w:val="single"/>
                </w:rPr>
                <w:t>edsoo</w:t>
              </w:r>
              <w:r w:rsidRPr="00FB7F08">
                <w:rPr>
                  <w:rFonts w:ascii="Times New Roman" w:hAnsi="Times New Roman"/>
                  <w:color w:val="0000FF"/>
                  <w:u w:val="single"/>
                  <w:lang w:val="ru-RU"/>
                </w:rPr>
                <w:t>.</w:t>
              </w:r>
              <w:r>
                <w:rPr>
                  <w:rFonts w:ascii="Times New Roman" w:hAnsi="Times New Roman"/>
                  <w:color w:val="0000FF"/>
                  <w:u w:val="single"/>
                </w:rPr>
                <w:t>ru</w:t>
              </w:r>
              <w:r w:rsidRPr="00FB7F08">
                <w:rPr>
                  <w:rFonts w:ascii="Times New Roman" w:hAnsi="Times New Roman"/>
                  <w:color w:val="0000FF"/>
                  <w:u w:val="single"/>
                  <w:lang w:val="ru-RU"/>
                </w:rPr>
                <w:t>/7</w:t>
              </w:r>
              <w:r>
                <w:rPr>
                  <w:rFonts w:ascii="Times New Roman" w:hAnsi="Times New Roman"/>
                  <w:color w:val="0000FF"/>
                  <w:u w:val="single"/>
                </w:rPr>
                <w:t>f</w:t>
              </w:r>
              <w:r w:rsidRPr="00FB7F08">
                <w:rPr>
                  <w:rFonts w:ascii="Times New Roman" w:hAnsi="Times New Roman"/>
                  <w:color w:val="0000FF"/>
                  <w:u w:val="single"/>
                  <w:lang w:val="ru-RU"/>
                </w:rPr>
                <w:t>41</w:t>
              </w:r>
              <w:r>
                <w:rPr>
                  <w:rFonts w:ascii="Times New Roman" w:hAnsi="Times New Roman"/>
                  <w:color w:val="0000FF"/>
                  <w:u w:val="single"/>
                </w:rPr>
                <w:t>bf</w:t>
              </w:r>
              <w:r w:rsidRPr="00FB7F08">
                <w:rPr>
                  <w:rFonts w:ascii="Times New Roman" w:hAnsi="Times New Roman"/>
                  <w:color w:val="0000FF"/>
                  <w:u w:val="single"/>
                  <w:lang w:val="ru-RU"/>
                </w:rPr>
                <w:t>72</w:t>
              </w:r>
            </w:hyperlink>
          </w:p>
        </w:tc>
      </w:tr>
      <w:tr w:rsidR="00691CA0" w:rsidRPr="002C2407">
        <w:trPr>
          <w:trHeight w:val="144"/>
          <w:tblCellSpacing w:w="20" w:type="nil"/>
        </w:trPr>
        <w:tc>
          <w:tcPr>
            <w:tcW w:w="524" w:type="dxa"/>
            <w:tcMar>
              <w:top w:w="50" w:type="dxa"/>
              <w:left w:w="100" w:type="dxa"/>
            </w:tcMar>
            <w:vAlign w:val="center"/>
          </w:tcPr>
          <w:p w:rsidR="00691CA0" w:rsidRDefault="001B1E93">
            <w:pPr>
              <w:spacing w:after="0"/>
            </w:pPr>
            <w:r>
              <w:rPr>
                <w:rFonts w:ascii="Times New Roman" w:hAnsi="Times New Roman"/>
                <w:color w:val="000000"/>
                <w:sz w:val="24"/>
              </w:rPr>
              <w:t>4.2</w:t>
            </w:r>
          </w:p>
        </w:tc>
        <w:tc>
          <w:tcPr>
            <w:tcW w:w="2552" w:type="dxa"/>
            <w:tcMar>
              <w:top w:w="50" w:type="dxa"/>
              <w:left w:w="100" w:type="dxa"/>
            </w:tcMar>
            <w:vAlign w:val="center"/>
          </w:tcPr>
          <w:p w:rsidR="00691CA0" w:rsidRPr="00FB7F08" w:rsidRDefault="001B1E93">
            <w:pPr>
              <w:spacing w:after="0"/>
              <w:ind w:left="135"/>
              <w:rPr>
                <w:lang w:val="ru-RU"/>
              </w:rPr>
            </w:pPr>
            <w:r w:rsidRPr="00FB7F08">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691CA0" w:rsidRDefault="001B1E93">
            <w:pPr>
              <w:spacing w:after="0"/>
              <w:ind w:left="135"/>
              <w:jc w:val="center"/>
            </w:pPr>
            <w:r w:rsidRPr="00FB7F0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691CA0" w:rsidRDefault="001B1E93">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691CA0" w:rsidRDefault="00691CA0">
            <w:pPr>
              <w:spacing w:after="0"/>
              <w:ind w:left="135"/>
              <w:jc w:val="center"/>
            </w:pPr>
          </w:p>
        </w:tc>
        <w:tc>
          <w:tcPr>
            <w:tcW w:w="2765" w:type="dxa"/>
            <w:tcMar>
              <w:top w:w="50" w:type="dxa"/>
              <w:left w:w="100" w:type="dxa"/>
            </w:tcMar>
            <w:vAlign w:val="center"/>
          </w:tcPr>
          <w:p w:rsidR="00691CA0" w:rsidRPr="00FB7F08" w:rsidRDefault="001B1E93">
            <w:pPr>
              <w:spacing w:after="0"/>
              <w:ind w:left="135"/>
              <w:rPr>
                <w:lang w:val="ru-RU"/>
              </w:rPr>
            </w:pPr>
            <w:r w:rsidRPr="00FB7F0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B7F08">
                <w:rPr>
                  <w:rFonts w:ascii="Times New Roman" w:hAnsi="Times New Roman"/>
                  <w:color w:val="0000FF"/>
                  <w:u w:val="single"/>
                  <w:lang w:val="ru-RU"/>
                </w:rPr>
                <w:t>://</w:t>
              </w:r>
              <w:r>
                <w:rPr>
                  <w:rFonts w:ascii="Times New Roman" w:hAnsi="Times New Roman"/>
                  <w:color w:val="0000FF"/>
                  <w:u w:val="single"/>
                </w:rPr>
                <w:t>m</w:t>
              </w:r>
              <w:r w:rsidRPr="00FB7F08">
                <w:rPr>
                  <w:rFonts w:ascii="Times New Roman" w:hAnsi="Times New Roman"/>
                  <w:color w:val="0000FF"/>
                  <w:u w:val="single"/>
                  <w:lang w:val="ru-RU"/>
                </w:rPr>
                <w:t>.</w:t>
              </w:r>
              <w:r>
                <w:rPr>
                  <w:rFonts w:ascii="Times New Roman" w:hAnsi="Times New Roman"/>
                  <w:color w:val="0000FF"/>
                  <w:u w:val="single"/>
                </w:rPr>
                <w:t>edsoo</w:t>
              </w:r>
              <w:r w:rsidRPr="00FB7F08">
                <w:rPr>
                  <w:rFonts w:ascii="Times New Roman" w:hAnsi="Times New Roman"/>
                  <w:color w:val="0000FF"/>
                  <w:u w:val="single"/>
                  <w:lang w:val="ru-RU"/>
                </w:rPr>
                <w:t>.</w:t>
              </w:r>
              <w:r>
                <w:rPr>
                  <w:rFonts w:ascii="Times New Roman" w:hAnsi="Times New Roman"/>
                  <w:color w:val="0000FF"/>
                  <w:u w:val="single"/>
                </w:rPr>
                <w:t>ru</w:t>
              </w:r>
              <w:r w:rsidRPr="00FB7F08">
                <w:rPr>
                  <w:rFonts w:ascii="Times New Roman" w:hAnsi="Times New Roman"/>
                  <w:color w:val="0000FF"/>
                  <w:u w:val="single"/>
                  <w:lang w:val="ru-RU"/>
                </w:rPr>
                <w:t>/7</w:t>
              </w:r>
              <w:r>
                <w:rPr>
                  <w:rFonts w:ascii="Times New Roman" w:hAnsi="Times New Roman"/>
                  <w:color w:val="0000FF"/>
                  <w:u w:val="single"/>
                </w:rPr>
                <w:t>f</w:t>
              </w:r>
              <w:r w:rsidRPr="00FB7F08">
                <w:rPr>
                  <w:rFonts w:ascii="Times New Roman" w:hAnsi="Times New Roman"/>
                  <w:color w:val="0000FF"/>
                  <w:u w:val="single"/>
                  <w:lang w:val="ru-RU"/>
                </w:rPr>
                <w:t>41</w:t>
              </w:r>
              <w:r>
                <w:rPr>
                  <w:rFonts w:ascii="Times New Roman" w:hAnsi="Times New Roman"/>
                  <w:color w:val="0000FF"/>
                  <w:u w:val="single"/>
                </w:rPr>
                <w:t>bf</w:t>
              </w:r>
              <w:r w:rsidRPr="00FB7F08">
                <w:rPr>
                  <w:rFonts w:ascii="Times New Roman" w:hAnsi="Times New Roman"/>
                  <w:color w:val="0000FF"/>
                  <w:u w:val="single"/>
                  <w:lang w:val="ru-RU"/>
                </w:rPr>
                <w:t>72</w:t>
              </w:r>
            </w:hyperlink>
          </w:p>
        </w:tc>
      </w:tr>
      <w:tr w:rsidR="00691CA0">
        <w:trPr>
          <w:trHeight w:val="144"/>
          <w:tblCellSpacing w:w="20" w:type="nil"/>
        </w:trPr>
        <w:tc>
          <w:tcPr>
            <w:tcW w:w="0" w:type="auto"/>
            <w:gridSpan w:val="2"/>
            <w:tcMar>
              <w:top w:w="50" w:type="dxa"/>
              <w:left w:w="100" w:type="dxa"/>
            </w:tcMar>
            <w:vAlign w:val="center"/>
          </w:tcPr>
          <w:p w:rsidR="00691CA0" w:rsidRDefault="001B1E93">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691CA0" w:rsidRDefault="001B1E93">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691CA0" w:rsidRDefault="00691CA0"/>
        </w:tc>
      </w:tr>
      <w:tr w:rsidR="00691CA0">
        <w:trPr>
          <w:trHeight w:val="144"/>
          <w:tblCellSpacing w:w="20" w:type="nil"/>
        </w:trPr>
        <w:tc>
          <w:tcPr>
            <w:tcW w:w="0" w:type="auto"/>
            <w:gridSpan w:val="2"/>
            <w:tcMar>
              <w:top w:w="50" w:type="dxa"/>
              <w:left w:w="100" w:type="dxa"/>
            </w:tcMar>
            <w:vAlign w:val="center"/>
          </w:tcPr>
          <w:p w:rsidR="00691CA0" w:rsidRDefault="001B1E93">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691CA0" w:rsidRDefault="001B1E93">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691CA0" w:rsidRDefault="00691CA0">
            <w:pPr>
              <w:spacing w:after="0"/>
              <w:ind w:left="135"/>
              <w:jc w:val="center"/>
            </w:pPr>
          </w:p>
        </w:tc>
        <w:tc>
          <w:tcPr>
            <w:tcW w:w="1832" w:type="dxa"/>
            <w:tcMar>
              <w:top w:w="50" w:type="dxa"/>
              <w:left w:w="100" w:type="dxa"/>
            </w:tcMar>
            <w:vAlign w:val="center"/>
          </w:tcPr>
          <w:p w:rsidR="00691CA0" w:rsidRDefault="00691CA0">
            <w:pPr>
              <w:spacing w:after="0"/>
              <w:ind w:left="135"/>
              <w:jc w:val="center"/>
            </w:pPr>
          </w:p>
        </w:tc>
        <w:tc>
          <w:tcPr>
            <w:tcW w:w="2765" w:type="dxa"/>
            <w:tcMar>
              <w:top w:w="50" w:type="dxa"/>
              <w:left w:w="100" w:type="dxa"/>
            </w:tcMar>
            <w:vAlign w:val="center"/>
          </w:tcPr>
          <w:p w:rsidR="00691CA0" w:rsidRDefault="00691CA0">
            <w:pPr>
              <w:spacing w:after="0"/>
              <w:ind w:left="135"/>
            </w:pPr>
          </w:p>
        </w:tc>
      </w:tr>
      <w:tr w:rsidR="00691CA0">
        <w:trPr>
          <w:trHeight w:val="144"/>
          <w:tblCellSpacing w:w="20" w:type="nil"/>
        </w:trPr>
        <w:tc>
          <w:tcPr>
            <w:tcW w:w="0" w:type="auto"/>
            <w:gridSpan w:val="2"/>
            <w:tcMar>
              <w:top w:w="50" w:type="dxa"/>
              <w:left w:w="100" w:type="dxa"/>
            </w:tcMar>
            <w:vAlign w:val="center"/>
          </w:tcPr>
          <w:p w:rsidR="00691CA0" w:rsidRPr="00FB7F08" w:rsidRDefault="001B1E93">
            <w:pPr>
              <w:spacing w:after="0"/>
              <w:ind w:left="135"/>
              <w:rPr>
                <w:lang w:val="ru-RU"/>
              </w:rPr>
            </w:pPr>
            <w:r w:rsidRPr="00FB7F08">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691CA0" w:rsidRDefault="001B1E93">
            <w:pPr>
              <w:spacing w:after="0"/>
              <w:ind w:left="135"/>
              <w:jc w:val="center"/>
            </w:pPr>
            <w:r w:rsidRPr="00FB7F0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691CA0" w:rsidRDefault="001B1E93">
            <w:pPr>
              <w:spacing w:after="0"/>
              <w:ind w:left="135"/>
              <w:jc w:val="center"/>
            </w:pPr>
            <w:r>
              <w:rPr>
                <w:rFonts w:ascii="Times New Roman" w:hAnsi="Times New Roman"/>
                <w:color w:val="000000"/>
                <w:sz w:val="24"/>
              </w:rPr>
              <w:t xml:space="preserve"> 3 </w:t>
            </w:r>
          </w:p>
        </w:tc>
        <w:tc>
          <w:tcPr>
            <w:tcW w:w="1832" w:type="dxa"/>
            <w:tcMar>
              <w:top w:w="50" w:type="dxa"/>
              <w:left w:w="100" w:type="dxa"/>
            </w:tcMar>
            <w:vAlign w:val="center"/>
          </w:tcPr>
          <w:p w:rsidR="00691CA0" w:rsidRDefault="001B1E93">
            <w:pPr>
              <w:spacing w:after="0"/>
              <w:ind w:left="135"/>
              <w:jc w:val="center"/>
            </w:pPr>
            <w:r>
              <w:rPr>
                <w:rFonts w:ascii="Times New Roman" w:hAnsi="Times New Roman"/>
                <w:color w:val="000000"/>
                <w:sz w:val="24"/>
              </w:rPr>
              <w:t xml:space="preserve"> 3 </w:t>
            </w:r>
          </w:p>
        </w:tc>
        <w:tc>
          <w:tcPr>
            <w:tcW w:w="2765" w:type="dxa"/>
            <w:tcMar>
              <w:top w:w="50" w:type="dxa"/>
              <w:left w:w="100" w:type="dxa"/>
            </w:tcMar>
            <w:vAlign w:val="center"/>
          </w:tcPr>
          <w:p w:rsidR="00691CA0" w:rsidRDefault="00691CA0"/>
        </w:tc>
      </w:tr>
    </w:tbl>
    <w:p w:rsidR="00691CA0" w:rsidRDefault="00691CA0">
      <w:pPr>
        <w:sectPr w:rsidR="00691CA0">
          <w:pgSz w:w="16383" w:h="11906" w:orient="landscape"/>
          <w:pgMar w:top="1134" w:right="850" w:bottom="1134" w:left="1701" w:header="720" w:footer="720" w:gutter="0"/>
          <w:cols w:space="720"/>
        </w:sectPr>
      </w:pPr>
    </w:p>
    <w:p w:rsidR="00691CA0" w:rsidRDefault="001B1E9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691CA0">
        <w:trPr>
          <w:trHeight w:val="144"/>
          <w:tblCellSpacing w:w="20" w:type="nil"/>
        </w:trPr>
        <w:tc>
          <w:tcPr>
            <w:tcW w:w="501" w:type="dxa"/>
            <w:vMerge w:val="restart"/>
            <w:tcMar>
              <w:top w:w="50" w:type="dxa"/>
              <w:left w:w="100" w:type="dxa"/>
            </w:tcMar>
            <w:vAlign w:val="center"/>
          </w:tcPr>
          <w:p w:rsidR="00691CA0" w:rsidRDefault="001B1E93">
            <w:pPr>
              <w:spacing w:after="0"/>
              <w:ind w:left="135"/>
            </w:pPr>
            <w:r>
              <w:rPr>
                <w:rFonts w:ascii="Times New Roman" w:hAnsi="Times New Roman"/>
                <w:b/>
                <w:color w:val="000000"/>
                <w:sz w:val="24"/>
              </w:rPr>
              <w:t xml:space="preserve">№ п/п </w:t>
            </w:r>
          </w:p>
          <w:p w:rsidR="00691CA0" w:rsidRDefault="00691CA0">
            <w:pPr>
              <w:spacing w:after="0"/>
              <w:ind w:left="135"/>
            </w:pPr>
          </w:p>
        </w:tc>
        <w:tc>
          <w:tcPr>
            <w:tcW w:w="2992" w:type="dxa"/>
            <w:vMerge w:val="restart"/>
            <w:tcMar>
              <w:top w:w="50" w:type="dxa"/>
              <w:left w:w="100" w:type="dxa"/>
            </w:tcMar>
            <w:vAlign w:val="center"/>
          </w:tcPr>
          <w:p w:rsidR="00691CA0" w:rsidRDefault="001B1E93">
            <w:pPr>
              <w:spacing w:after="0"/>
              <w:ind w:left="135"/>
            </w:pPr>
            <w:r>
              <w:rPr>
                <w:rFonts w:ascii="Times New Roman" w:hAnsi="Times New Roman"/>
                <w:b/>
                <w:color w:val="000000"/>
                <w:sz w:val="24"/>
              </w:rPr>
              <w:t xml:space="preserve">Наименование разделов и тем программы </w:t>
            </w:r>
          </w:p>
          <w:p w:rsidR="00691CA0" w:rsidRDefault="00691CA0">
            <w:pPr>
              <w:spacing w:after="0"/>
              <w:ind w:left="135"/>
            </w:pPr>
          </w:p>
        </w:tc>
        <w:tc>
          <w:tcPr>
            <w:tcW w:w="0" w:type="auto"/>
            <w:gridSpan w:val="3"/>
            <w:tcMar>
              <w:top w:w="50" w:type="dxa"/>
              <w:left w:w="100" w:type="dxa"/>
            </w:tcMar>
            <w:vAlign w:val="center"/>
          </w:tcPr>
          <w:p w:rsidR="00691CA0" w:rsidRDefault="001B1E93">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691CA0" w:rsidRDefault="001B1E93">
            <w:pPr>
              <w:spacing w:after="0"/>
              <w:ind w:left="135"/>
            </w:pPr>
            <w:r>
              <w:rPr>
                <w:rFonts w:ascii="Times New Roman" w:hAnsi="Times New Roman"/>
                <w:b/>
                <w:color w:val="000000"/>
                <w:sz w:val="24"/>
              </w:rPr>
              <w:t xml:space="preserve">Электронные (цифровые) образовательные ресурсы </w:t>
            </w:r>
          </w:p>
          <w:p w:rsidR="00691CA0" w:rsidRDefault="00691CA0">
            <w:pPr>
              <w:spacing w:after="0"/>
              <w:ind w:left="135"/>
            </w:pPr>
          </w:p>
        </w:tc>
      </w:tr>
      <w:tr w:rsidR="00691CA0">
        <w:trPr>
          <w:trHeight w:val="144"/>
          <w:tblCellSpacing w:w="20" w:type="nil"/>
        </w:trPr>
        <w:tc>
          <w:tcPr>
            <w:tcW w:w="0" w:type="auto"/>
            <w:vMerge/>
            <w:tcBorders>
              <w:top w:val="nil"/>
            </w:tcBorders>
            <w:tcMar>
              <w:top w:w="50" w:type="dxa"/>
              <w:left w:w="100" w:type="dxa"/>
            </w:tcMar>
          </w:tcPr>
          <w:p w:rsidR="00691CA0" w:rsidRDefault="00691CA0"/>
        </w:tc>
        <w:tc>
          <w:tcPr>
            <w:tcW w:w="0" w:type="auto"/>
            <w:vMerge/>
            <w:tcBorders>
              <w:top w:val="nil"/>
            </w:tcBorders>
            <w:tcMar>
              <w:top w:w="50" w:type="dxa"/>
              <w:left w:w="100" w:type="dxa"/>
            </w:tcMar>
          </w:tcPr>
          <w:p w:rsidR="00691CA0" w:rsidRDefault="00691CA0"/>
        </w:tc>
        <w:tc>
          <w:tcPr>
            <w:tcW w:w="977" w:type="dxa"/>
            <w:tcMar>
              <w:top w:w="50" w:type="dxa"/>
              <w:left w:w="100" w:type="dxa"/>
            </w:tcMar>
            <w:vAlign w:val="center"/>
          </w:tcPr>
          <w:p w:rsidR="00691CA0" w:rsidRDefault="001B1E93">
            <w:pPr>
              <w:spacing w:after="0"/>
              <w:ind w:left="135"/>
            </w:pPr>
            <w:r>
              <w:rPr>
                <w:rFonts w:ascii="Times New Roman" w:hAnsi="Times New Roman"/>
                <w:b/>
                <w:color w:val="000000"/>
                <w:sz w:val="24"/>
              </w:rPr>
              <w:t xml:space="preserve">Всего </w:t>
            </w:r>
          </w:p>
          <w:p w:rsidR="00691CA0" w:rsidRDefault="00691CA0">
            <w:pPr>
              <w:spacing w:after="0"/>
              <w:ind w:left="135"/>
            </w:pPr>
          </w:p>
        </w:tc>
        <w:tc>
          <w:tcPr>
            <w:tcW w:w="1699" w:type="dxa"/>
            <w:tcMar>
              <w:top w:w="50" w:type="dxa"/>
              <w:left w:w="100" w:type="dxa"/>
            </w:tcMar>
            <w:vAlign w:val="center"/>
          </w:tcPr>
          <w:p w:rsidR="00691CA0" w:rsidRDefault="001B1E93">
            <w:pPr>
              <w:spacing w:after="0"/>
              <w:ind w:left="135"/>
            </w:pPr>
            <w:r>
              <w:rPr>
                <w:rFonts w:ascii="Times New Roman" w:hAnsi="Times New Roman"/>
                <w:b/>
                <w:color w:val="000000"/>
                <w:sz w:val="24"/>
              </w:rPr>
              <w:t xml:space="preserve">Контрольные работы </w:t>
            </w:r>
          </w:p>
          <w:p w:rsidR="00691CA0" w:rsidRDefault="00691CA0">
            <w:pPr>
              <w:spacing w:after="0"/>
              <w:ind w:left="135"/>
            </w:pPr>
          </w:p>
        </w:tc>
        <w:tc>
          <w:tcPr>
            <w:tcW w:w="1787" w:type="dxa"/>
            <w:tcMar>
              <w:top w:w="50" w:type="dxa"/>
              <w:left w:w="100" w:type="dxa"/>
            </w:tcMar>
            <w:vAlign w:val="center"/>
          </w:tcPr>
          <w:p w:rsidR="00691CA0" w:rsidRDefault="001B1E93">
            <w:pPr>
              <w:spacing w:after="0"/>
              <w:ind w:left="135"/>
            </w:pPr>
            <w:r>
              <w:rPr>
                <w:rFonts w:ascii="Times New Roman" w:hAnsi="Times New Roman"/>
                <w:b/>
                <w:color w:val="000000"/>
                <w:sz w:val="24"/>
              </w:rPr>
              <w:t xml:space="preserve">Практические работы </w:t>
            </w:r>
          </w:p>
          <w:p w:rsidR="00691CA0" w:rsidRDefault="00691CA0">
            <w:pPr>
              <w:spacing w:after="0"/>
              <w:ind w:left="135"/>
            </w:pPr>
          </w:p>
        </w:tc>
        <w:tc>
          <w:tcPr>
            <w:tcW w:w="0" w:type="auto"/>
            <w:vMerge/>
            <w:tcBorders>
              <w:top w:val="nil"/>
            </w:tcBorders>
            <w:tcMar>
              <w:top w:w="50" w:type="dxa"/>
              <w:left w:w="100" w:type="dxa"/>
            </w:tcMar>
          </w:tcPr>
          <w:p w:rsidR="00691CA0" w:rsidRDefault="00691CA0"/>
        </w:tc>
      </w:tr>
      <w:tr w:rsidR="00691CA0">
        <w:trPr>
          <w:trHeight w:val="144"/>
          <w:tblCellSpacing w:w="20" w:type="nil"/>
        </w:trPr>
        <w:tc>
          <w:tcPr>
            <w:tcW w:w="0" w:type="auto"/>
            <w:gridSpan w:val="6"/>
            <w:tcMar>
              <w:top w:w="50" w:type="dxa"/>
              <w:left w:w="100" w:type="dxa"/>
            </w:tcMar>
            <w:vAlign w:val="center"/>
          </w:tcPr>
          <w:p w:rsidR="00691CA0" w:rsidRDefault="001B1E9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691CA0" w:rsidRPr="002C2407">
        <w:trPr>
          <w:trHeight w:val="144"/>
          <w:tblCellSpacing w:w="20" w:type="nil"/>
        </w:trPr>
        <w:tc>
          <w:tcPr>
            <w:tcW w:w="501" w:type="dxa"/>
            <w:tcMar>
              <w:top w:w="50" w:type="dxa"/>
              <w:left w:w="100" w:type="dxa"/>
            </w:tcMar>
            <w:vAlign w:val="center"/>
          </w:tcPr>
          <w:p w:rsidR="00691CA0" w:rsidRDefault="001B1E93">
            <w:pPr>
              <w:spacing w:after="0"/>
            </w:pPr>
            <w:r>
              <w:rPr>
                <w:rFonts w:ascii="Times New Roman" w:hAnsi="Times New Roman"/>
                <w:color w:val="000000"/>
                <w:sz w:val="24"/>
              </w:rPr>
              <w:t>1.1</w:t>
            </w:r>
          </w:p>
        </w:tc>
        <w:tc>
          <w:tcPr>
            <w:tcW w:w="2992" w:type="dxa"/>
            <w:tcMar>
              <w:top w:w="50" w:type="dxa"/>
              <w:left w:w="100" w:type="dxa"/>
            </w:tcMar>
            <w:vAlign w:val="center"/>
          </w:tcPr>
          <w:p w:rsidR="00691CA0" w:rsidRDefault="001B1E93">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691CA0" w:rsidRDefault="001B1E93">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691CA0" w:rsidRDefault="001B1E9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91CA0" w:rsidRDefault="001B1E9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691CA0" w:rsidRPr="00FB7F08" w:rsidRDefault="001B1E93">
            <w:pPr>
              <w:spacing w:after="0"/>
              <w:ind w:left="135"/>
              <w:rPr>
                <w:lang w:val="ru-RU"/>
              </w:rPr>
            </w:pPr>
            <w:r w:rsidRPr="00FB7F0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B7F08">
                <w:rPr>
                  <w:rFonts w:ascii="Times New Roman" w:hAnsi="Times New Roman"/>
                  <w:color w:val="0000FF"/>
                  <w:u w:val="single"/>
                  <w:lang w:val="ru-RU"/>
                </w:rPr>
                <w:t>://</w:t>
              </w:r>
              <w:r>
                <w:rPr>
                  <w:rFonts w:ascii="Times New Roman" w:hAnsi="Times New Roman"/>
                  <w:color w:val="0000FF"/>
                  <w:u w:val="single"/>
                </w:rPr>
                <w:t>m</w:t>
              </w:r>
              <w:r w:rsidRPr="00FB7F08">
                <w:rPr>
                  <w:rFonts w:ascii="Times New Roman" w:hAnsi="Times New Roman"/>
                  <w:color w:val="0000FF"/>
                  <w:u w:val="single"/>
                  <w:lang w:val="ru-RU"/>
                </w:rPr>
                <w:t>.</w:t>
              </w:r>
              <w:r>
                <w:rPr>
                  <w:rFonts w:ascii="Times New Roman" w:hAnsi="Times New Roman"/>
                  <w:color w:val="0000FF"/>
                  <w:u w:val="single"/>
                </w:rPr>
                <w:t>edsoo</w:t>
              </w:r>
              <w:r w:rsidRPr="00FB7F08">
                <w:rPr>
                  <w:rFonts w:ascii="Times New Roman" w:hAnsi="Times New Roman"/>
                  <w:color w:val="0000FF"/>
                  <w:u w:val="single"/>
                  <w:lang w:val="ru-RU"/>
                </w:rPr>
                <w:t>.</w:t>
              </w:r>
              <w:r>
                <w:rPr>
                  <w:rFonts w:ascii="Times New Roman" w:hAnsi="Times New Roman"/>
                  <w:color w:val="0000FF"/>
                  <w:u w:val="single"/>
                </w:rPr>
                <w:t>ru</w:t>
              </w:r>
              <w:r w:rsidRPr="00FB7F08">
                <w:rPr>
                  <w:rFonts w:ascii="Times New Roman" w:hAnsi="Times New Roman"/>
                  <w:color w:val="0000FF"/>
                  <w:u w:val="single"/>
                  <w:lang w:val="ru-RU"/>
                </w:rPr>
                <w:t>/7</w:t>
              </w:r>
              <w:r>
                <w:rPr>
                  <w:rFonts w:ascii="Times New Roman" w:hAnsi="Times New Roman"/>
                  <w:color w:val="0000FF"/>
                  <w:u w:val="single"/>
                </w:rPr>
                <w:t>f</w:t>
              </w:r>
              <w:r w:rsidRPr="00FB7F08">
                <w:rPr>
                  <w:rFonts w:ascii="Times New Roman" w:hAnsi="Times New Roman"/>
                  <w:color w:val="0000FF"/>
                  <w:u w:val="single"/>
                  <w:lang w:val="ru-RU"/>
                </w:rPr>
                <w:t>41</w:t>
              </w:r>
              <w:r>
                <w:rPr>
                  <w:rFonts w:ascii="Times New Roman" w:hAnsi="Times New Roman"/>
                  <w:color w:val="0000FF"/>
                  <w:u w:val="single"/>
                </w:rPr>
                <w:t>c</w:t>
              </w:r>
              <w:r w:rsidRPr="00FB7F08">
                <w:rPr>
                  <w:rFonts w:ascii="Times New Roman" w:hAnsi="Times New Roman"/>
                  <w:color w:val="0000FF"/>
                  <w:u w:val="single"/>
                  <w:lang w:val="ru-RU"/>
                </w:rPr>
                <w:t>97</w:t>
              </w:r>
              <w:r>
                <w:rPr>
                  <w:rFonts w:ascii="Times New Roman" w:hAnsi="Times New Roman"/>
                  <w:color w:val="0000FF"/>
                  <w:u w:val="single"/>
                </w:rPr>
                <w:t>c</w:t>
              </w:r>
            </w:hyperlink>
          </w:p>
        </w:tc>
      </w:tr>
      <w:tr w:rsidR="00691CA0">
        <w:trPr>
          <w:trHeight w:val="144"/>
          <w:tblCellSpacing w:w="20" w:type="nil"/>
        </w:trPr>
        <w:tc>
          <w:tcPr>
            <w:tcW w:w="0" w:type="auto"/>
            <w:gridSpan w:val="2"/>
            <w:tcMar>
              <w:top w:w="50" w:type="dxa"/>
              <w:left w:w="100" w:type="dxa"/>
            </w:tcMar>
            <w:vAlign w:val="center"/>
          </w:tcPr>
          <w:p w:rsidR="00691CA0" w:rsidRDefault="001B1E9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91CA0" w:rsidRDefault="001B1E9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91CA0" w:rsidRDefault="00691CA0"/>
        </w:tc>
      </w:tr>
      <w:tr w:rsidR="00691CA0">
        <w:trPr>
          <w:trHeight w:val="144"/>
          <w:tblCellSpacing w:w="20" w:type="nil"/>
        </w:trPr>
        <w:tc>
          <w:tcPr>
            <w:tcW w:w="0" w:type="auto"/>
            <w:gridSpan w:val="6"/>
            <w:tcMar>
              <w:top w:w="50" w:type="dxa"/>
              <w:left w:w="100" w:type="dxa"/>
            </w:tcMar>
            <w:vAlign w:val="center"/>
          </w:tcPr>
          <w:p w:rsidR="00691CA0" w:rsidRDefault="001B1E9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691CA0" w:rsidRPr="002C2407">
        <w:trPr>
          <w:trHeight w:val="144"/>
          <w:tblCellSpacing w:w="20" w:type="nil"/>
        </w:trPr>
        <w:tc>
          <w:tcPr>
            <w:tcW w:w="501" w:type="dxa"/>
            <w:tcMar>
              <w:top w:w="50" w:type="dxa"/>
              <w:left w:w="100" w:type="dxa"/>
            </w:tcMar>
            <w:vAlign w:val="center"/>
          </w:tcPr>
          <w:p w:rsidR="00691CA0" w:rsidRDefault="001B1E93">
            <w:pPr>
              <w:spacing w:after="0"/>
            </w:pPr>
            <w:r>
              <w:rPr>
                <w:rFonts w:ascii="Times New Roman" w:hAnsi="Times New Roman"/>
                <w:color w:val="000000"/>
                <w:sz w:val="24"/>
              </w:rPr>
              <w:t>2.1</w:t>
            </w:r>
          </w:p>
        </w:tc>
        <w:tc>
          <w:tcPr>
            <w:tcW w:w="2992" w:type="dxa"/>
            <w:tcMar>
              <w:top w:w="50" w:type="dxa"/>
              <w:left w:w="100" w:type="dxa"/>
            </w:tcMar>
            <w:vAlign w:val="center"/>
          </w:tcPr>
          <w:p w:rsidR="00691CA0" w:rsidRDefault="001B1E93">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691CA0" w:rsidRDefault="001B1E93">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691CA0" w:rsidRDefault="00691CA0">
            <w:pPr>
              <w:spacing w:after="0"/>
              <w:ind w:left="135"/>
              <w:jc w:val="center"/>
            </w:pPr>
          </w:p>
        </w:tc>
        <w:tc>
          <w:tcPr>
            <w:tcW w:w="1787" w:type="dxa"/>
            <w:tcMar>
              <w:top w:w="50" w:type="dxa"/>
              <w:left w:w="100" w:type="dxa"/>
            </w:tcMar>
            <w:vAlign w:val="center"/>
          </w:tcPr>
          <w:p w:rsidR="00691CA0" w:rsidRDefault="001B1E9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691CA0" w:rsidRPr="00FB7F08" w:rsidRDefault="001B1E93">
            <w:pPr>
              <w:spacing w:after="0"/>
              <w:ind w:left="135"/>
              <w:rPr>
                <w:lang w:val="ru-RU"/>
              </w:rPr>
            </w:pPr>
            <w:r w:rsidRPr="00FB7F0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B7F08">
                <w:rPr>
                  <w:rFonts w:ascii="Times New Roman" w:hAnsi="Times New Roman"/>
                  <w:color w:val="0000FF"/>
                  <w:u w:val="single"/>
                  <w:lang w:val="ru-RU"/>
                </w:rPr>
                <w:t>://</w:t>
              </w:r>
              <w:r>
                <w:rPr>
                  <w:rFonts w:ascii="Times New Roman" w:hAnsi="Times New Roman"/>
                  <w:color w:val="0000FF"/>
                  <w:u w:val="single"/>
                </w:rPr>
                <w:t>m</w:t>
              </w:r>
              <w:r w:rsidRPr="00FB7F08">
                <w:rPr>
                  <w:rFonts w:ascii="Times New Roman" w:hAnsi="Times New Roman"/>
                  <w:color w:val="0000FF"/>
                  <w:u w:val="single"/>
                  <w:lang w:val="ru-RU"/>
                </w:rPr>
                <w:t>.</w:t>
              </w:r>
              <w:r>
                <w:rPr>
                  <w:rFonts w:ascii="Times New Roman" w:hAnsi="Times New Roman"/>
                  <w:color w:val="0000FF"/>
                  <w:u w:val="single"/>
                </w:rPr>
                <w:t>edsoo</w:t>
              </w:r>
              <w:r w:rsidRPr="00FB7F08">
                <w:rPr>
                  <w:rFonts w:ascii="Times New Roman" w:hAnsi="Times New Roman"/>
                  <w:color w:val="0000FF"/>
                  <w:u w:val="single"/>
                  <w:lang w:val="ru-RU"/>
                </w:rPr>
                <w:t>.</w:t>
              </w:r>
              <w:r>
                <w:rPr>
                  <w:rFonts w:ascii="Times New Roman" w:hAnsi="Times New Roman"/>
                  <w:color w:val="0000FF"/>
                  <w:u w:val="single"/>
                </w:rPr>
                <w:t>ru</w:t>
              </w:r>
              <w:r w:rsidRPr="00FB7F08">
                <w:rPr>
                  <w:rFonts w:ascii="Times New Roman" w:hAnsi="Times New Roman"/>
                  <w:color w:val="0000FF"/>
                  <w:u w:val="single"/>
                  <w:lang w:val="ru-RU"/>
                </w:rPr>
                <w:t>/7</w:t>
              </w:r>
              <w:r>
                <w:rPr>
                  <w:rFonts w:ascii="Times New Roman" w:hAnsi="Times New Roman"/>
                  <w:color w:val="0000FF"/>
                  <w:u w:val="single"/>
                </w:rPr>
                <w:t>f</w:t>
              </w:r>
              <w:r w:rsidRPr="00FB7F08">
                <w:rPr>
                  <w:rFonts w:ascii="Times New Roman" w:hAnsi="Times New Roman"/>
                  <w:color w:val="0000FF"/>
                  <w:u w:val="single"/>
                  <w:lang w:val="ru-RU"/>
                </w:rPr>
                <w:t>41</w:t>
              </w:r>
              <w:r>
                <w:rPr>
                  <w:rFonts w:ascii="Times New Roman" w:hAnsi="Times New Roman"/>
                  <w:color w:val="0000FF"/>
                  <w:u w:val="single"/>
                </w:rPr>
                <w:t>c</w:t>
              </w:r>
              <w:r w:rsidRPr="00FB7F08">
                <w:rPr>
                  <w:rFonts w:ascii="Times New Roman" w:hAnsi="Times New Roman"/>
                  <w:color w:val="0000FF"/>
                  <w:u w:val="single"/>
                  <w:lang w:val="ru-RU"/>
                </w:rPr>
                <w:t>97</w:t>
              </w:r>
              <w:r>
                <w:rPr>
                  <w:rFonts w:ascii="Times New Roman" w:hAnsi="Times New Roman"/>
                  <w:color w:val="0000FF"/>
                  <w:u w:val="single"/>
                </w:rPr>
                <w:t>c</w:t>
              </w:r>
            </w:hyperlink>
          </w:p>
        </w:tc>
      </w:tr>
      <w:tr w:rsidR="00691CA0" w:rsidRPr="002C2407">
        <w:trPr>
          <w:trHeight w:val="144"/>
          <w:tblCellSpacing w:w="20" w:type="nil"/>
        </w:trPr>
        <w:tc>
          <w:tcPr>
            <w:tcW w:w="501" w:type="dxa"/>
            <w:tcMar>
              <w:top w:w="50" w:type="dxa"/>
              <w:left w:w="100" w:type="dxa"/>
            </w:tcMar>
            <w:vAlign w:val="center"/>
          </w:tcPr>
          <w:p w:rsidR="00691CA0" w:rsidRDefault="001B1E93">
            <w:pPr>
              <w:spacing w:after="0"/>
            </w:pPr>
            <w:r>
              <w:rPr>
                <w:rFonts w:ascii="Times New Roman" w:hAnsi="Times New Roman"/>
                <w:color w:val="000000"/>
                <w:sz w:val="24"/>
              </w:rPr>
              <w:t>2.2</w:t>
            </w:r>
          </w:p>
        </w:tc>
        <w:tc>
          <w:tcPr>
            <w:tcW w:w="2992" w:type="dxa"/>
            <w:tcMar>
              <w:top w:w="50" w:type="dxa"/>
              <w:left w:w="100" w:type="dxa"/>
            </w:tcMar>
            <w:vAlign w:val="center"/>
          </w:tcPr>
          <w:p w:rsidR="00691CA0" w:rsidRDefault="001B1E93">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691CA0" w:rsidRDefault="001B1E93">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691CA0" w:rsidRDefault="001B1E9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91CA0" w:rsidRDefault="00691CA0">
            <w:pPr>
              <w:spacing w:after="0"/>
              <w:ind w:left="135"/>
              <w:jc w:val="center"/>
            </w:pPr>
          </w:p>
        </w:tc>
        <w:tc>
          <w:tcPr>
            <w:tcW w:w="2646" w:type="dxa"/>
            <w:tcMar>
              <w:top w:w="50" w:type="dxa"/>
              <w:left w:w="100" w:type="dxa"/>
            </w:tcMar>
            <w:vAlign w:val="center"/>
          </w:tcPr>
          <w:p w:rsidR="00691CA0" w:rsidRPr="00FB7F08" w:rsidRDefault="001B1E93">
            <w:pPr>
              <w:spacing w:after="0"/>
              <w:ind w:left="135"/>
              <w:rPr>
                <w:lang w:val="ru-RU"/>
              </w:rPr>
            </w:pPr>
            <w:r w:rsidRPr="00FB7F0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B7F08">
                <w:rPr>
                  <w:rFonts w:ascii="Times New Roman" w:hAnsi="Times New Roman"/>
                  <w:color w:val="0000FF"/>
                  <w:u w:val="single"/>
                  <w:lang w:val="ru-RU"/>
                </w:rPr>
                <w:t>://</w:t>
              </w:r>
              <w:r>
                <w:rPr>
                  <w:rFonts w:ascii="Times New Roman" w:hAnsi="Times New Roman"/>
                  <w:color w:val="0000FF"/>
                  <w:u w:val="single"/>
                </w:rPr>
                <w:t>m</w:t>
              </w:r>
              <w:r w:rsidRPr="00FB7F08">
                <w:rPr>
                  <w:rFonts w:ascii="Times New Roman" w:hAnsi="Times New Roman"/>
                  <w:color w:val="0000FF"/>
                  <w:u w:val="single"/>
                  <w:lang w:val="ru-RU"/>
                </w:rPr>
                <w:t>.</w:t>
              </w:r>
              <w:r>
                <w:rPr>
                  <w:rFonts w:ascii="Times New Roman" w:hAnsi="Times New Roman"/>
                  <w:color w:val="0000FF"/>
                  <w:u w:val="single"/>
                </w:rPr>
                <w:t>edsoo</w:t>
              </w:r>
              <w:r w:rsidRPr="00FB7F08">
                <w:rPr>
                  <w:rFonts w:ascii="Times New Roman" w:hAnsi="Times New Roman"/>
                  <w:color w:val="0000FF"/>
                  <w:u w:val="single"/>
                  <w:lang w:val="ru-RU"/>
                </w:rPr>
                <w:t>.</w:t>
              </w:r>
              <w:r>
                <w:rPr>
                  <w:rFonts w:ascii="Times New Roman" w:hAnsi="Times New Roman"/>
                  <w:color w:val="0000FF"/>
                  <w:u w:val="single"/>
                </w:rPr>
                <w:t>ru</w:t>
              </w:r>
              <w:r w:rsidRPr="00FB7F08">
                <w:rPr>
                  <w:rFonts w:ascii="Times New Roman" w:hAnsi="Times New Roman"/>
                  <w:color w:val="0000FF"/>
                  <w:u w:val="single"/>
                  <w:lang w:val="ru-RU"/>
                </w:rPr>
                <w:t>/7</w:t>
              </w:r>
              <w:r>
                <w:rPr>
                  <w:rFonts w:ascii="Times New Roman" w:hAnsi="Times New Roman"/>
                  <w:color w:val="0000FF"/>
                  <w:u w:val="single"/>
                </w:rPr>
                <w:t>f</w:t>
              </w:r>
              <w:r w:rsidRPr="00FB7F08">
                <w:rPr>
                  <w:rFonts w:ascii="Times New Roman" w:hAnsi="Times New Roman"/>
                  <w:color w:val="0000FF"/>
                  <w:u w:val="single"/>
                  <w:lang w:val="ru-RU"/>
                </w:rPr>
                <w:t>41</w:t>
              </w:r>
              <w:r>
                <w:rPr>
                  <w:rFonts w:ascii="Times New Roman" w:hAnsi="Times New Roman"/>
                  <w:color w:val="0000FF"/>
                  <w:u w:val="single"/>
                </w:rPr>
                <w:t>c</w:t>
              </w:r>
              <w:r w:rsidRPr="00FB7F08">
                <w:rPr>
                  <w:rFonts w:ascii="Times New Roman" w:hAnsi="Times New Roman"/>
                  <w:color w:val="0000FF"/>
                  <w:u w:val="single"/>
                  <w:lang w:val="ru-RU"/>
                </w:rPr>
                <w:t>97</w:t>
              </w:r>
              <w:r>
                <w:rPr>
                  <w:rFonts w:ascii="Times New Roman" w:hAnsi="Times New Roman"/>
                  <w:color w:val="0000FF"/>
                  <w:u w:val="single"/>
                </w:rPr>
                <w:t>c</w:t>
              </w:r>
            </w:hyperlink>
          </w:p>
        </w:tc>
      </w:tr>
      <w:tr w:rsidR="00691CA0" w:rsidRPr="002C2407">
        <w:trPr>
          <w:trHeight w:val="144"/>
          <w:tblCellSpacing w:w="20" w:type="nil"/>
        </w:trPr>
        <w:tc>
          <w:tcPr>
            <w:tcW w:w="501" w:type="dxa"/>
            <w:tcMar>
              <w:top w:w="50" w:type="dxa"/>
              <w:left w:w="100" w:type="dxa"/>
            </w:tcMar>
            <w:vAlign w:val="center"/>
          </w:tcPr>
          <w:p w:rsidR="00691CA0" w:rsidRDefault="001B1E93">
            <w:pPr>
              <w:spacing w:after="0"/>
            </w:pPr>
            <w:r>
              <w:rPr>
                <w:rFonts w:ascii="Times New Roman" w:hAnsi="Times New Roman"/>
                <w:color w:val="000000"/>
                <w:sz w:val="24"/>
              </w:rPr>
              <w:t>2.3</w:t>
            </w:r>
          </w:p>
        </w:tc>
        <w:tc>
          <w:tcPr>
            <w:tcW w:w="2992" w:type="dxa"/>
            <w:tcMar>
              <w:top w:w="50" w:type="dxa"/>
              <w:left w:w="100" w:type="dxa"/>
            </w:tcMar>
            <w:vAlign w:val="center"/>
          </w:tcPr>
          <w:p w:rsidR="00691CA0" w:rsidRDefault="001B1E93">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691CA0" w:rsidRDefault="001B1E93">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691CA0" w:rsidRDefault="00691CA0">
            <w:pPr>
              <w:spacing w:after="0"/>
              <w:ind w:left="135"/>
              <w:jc w:val="center"/>
            </w:pPr>
          </w:p>
        </w:tc>
        <w:tc>
          <w:tcPr>
            <w:tcW w:w="1787" w:type="dxa"/>
            <w:tcMar>
              <w:top w:w="50" w:type="dxa"/>
              <w:left w:w="100" w:type="dxa"/>
            </w:tcMar>
            <w:vAlign w:val="center"/>
          </w:tcPr>
          <w:p w:rsidR="00691CA0" w:rsidRDefault="001B1E9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691CA0" w:rsidRPr="00FB7F08" w:rsidRDefault="001B1E93">
            <w:pPr>
              <w:spacing w:after="0"/>
              <w:ind w:left="135"/>
              <w:rPr>
                <w:lang w:val="ru-RU"/>
              </w:rPr>
            </w:pPr>
            <w:r w:rsidRPr="00FB7F0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B7F08">
                <w:rPr>
                  <w:rFonts w:ascii="Times New Roman" w:hAnsi="Times New Roman"/>
                  <w:color w:val="0000FF"/>
                  <w:u w:val="single"/>
                  <w:lang w:val="ru-RU"/>
                </w:rPr>
                <w:t>://</w:t>
              </w:r>
              <w:r>
                <w:rPr>
                  <w:rFonts w:ascii="Times New Roman" w:hAnsi="Times New Roman"/>
                  <w:color w:val="0000FF"/>
                  <w:u w:val="single"/>
                </w:rPr>
                <w:t>m</w:t>
              </w:r>
              <w:r w:rsidRPr="00FB7F08">
                <w:rPr>
                  <w:rFonts w:ascii="Times New Roman" w:hAnsi="Times New Roman"/>
                  <w:color w:val="0000FF"/>
                  <w:u w:val="single"/>
                  <w:lang w:val="ru-RU"/>
                </w:rPr>
                <w:t>.</w:t>
              </w:r>
              <w:r>
                <w:rPr>
                  <w:rFonts w:ascii="Times New Roman" w:hAnsi="Times New Roman"/>
                  <w:color w:val="0000FF"/>
                  <w:u w:val="single"/>
                </w:rPr>
                <w:t>edsoo</w:t>
              </w:r>
              <w:r w:rsidRPr="00FB7F08">
                <w:rPr>
                  <w:rFonts w:ascii="Times New Roman" w:hAnsi="Times New Roman"/>
                  <w:color w:val="0000FF"/>
                  <w:u w:val="single"/>
                  <w:lang w:val="ru-RU"/>
                </w:rPr>
                <w:t>.</w:t>
              </w:r>
              <w:r>
                <w:rPr>
                  <w:rFonts w:ascii="Times New Roman" w:hAnsi="Times New Roman"/>
                  <w:color w:val="0000FF"/>
                  <w:u w:val="single"/>
                </w:rPr>
                <w:t>ru</w:t>
              </w:r>
              <w:r w:rsidRPr="00FB7F08">
                <w:rPr>
                  <w:rFonts w:ascii="Times New Roman" w:hAnsi="Times New Roman"/>
                  <w:color w:val="0000FF"/>
                  <w:u w:val="single"/>
                  <w:lang w:val="ru-RU"/>
                </w:rPr>
                <w:t>/7</w:t>
              </w:r>
              <w:r>
                <w:rPr>
                  <w:rFonts w:ascii="Times New Roman" w:hAnsi="Times New Roman"/>
                  <w:color w:val="0000FF"/>
                  <w:u w:val="single"/>
                </w:rPr>
                <w:t>f</w:t>
              </w:r>
              <w:r w:rsidRPr="00FB7F08">
                <w:rPr>
                  <w:rFonts w:ascii="Times New Roman" w:hAnsi="Times New Roman"/>
                  <w:color w:val="0000FF"/>
                  <w:u w:val="single"/>
                  <w:lang w:val="ru-RU"/>
                </w:rPr>
                <w:t>41</w:t>
              </w:r>
              <w:r>
                <w:rPr>
                  <w:rFonts w:ascii="Times New Roman" w:hAnsi="Times New Roman"/>
                  <w:color w:val="0000FF"/>
                  <w:u w:val="single"/>
                </w:rPr>
                <w:t>c</w:t>
              </w:r>
              <w:r w:rsidRPr="00FB7F08">
                <w:rPr>
                  <w:rFonts w:ascii="Times New Roman" w:hAnsi="Times New Roman"/>
                  <w:color w:val="0000FF"/>
                  <w:u w:val="single"/>
                  <w:lang w:val="ru-RU"/>
                </w:rPr>
                <w:t>97</w:t>
              </w:r>
              <w:r>
                <w:rPr>
                  <w:rFonts w:ascii="Times New Roman" w:hAnsi="Times New Roman"/>
                  <w:color w:val="0000FF"/>
                  <w:u w:val="single"/>
                </w:rPr>
                <w:t>c</w:t>
              </w:r>
            </w:hyperlink>
          </w:p>
        </w:tc>
      </w:tr>
      <w:tr w:rsidR="00691CA0">
        <w:trPr>
          <w:trHeight w:val="144"/>
          <w:tblCellSpacing w:w="20" w:type="nil"/>
        </w:trPr>
        <w:tc>
          <w:tcPr>
            <w:tcW w:w="0" w:type="auto"/>
            <w:gridSpan w:val="2"/>
            <w:tcMar>
              <w:top w:w="50" w:type="dxa"/>
              <w:left w:w="100" w:type="dxa"/>
            </w:tcMar>
            <w:vAlign w:val="center"/>
          </w:tcPr>
          <w:p w:rsidR="00691CA0" w:rsidRDefault="001B1E9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91CA0" w:rsidRDefault="001B1E93">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691CA0" w:rsidRDefault="00691CA0"/>
        </w:tc>
      </w:tr>
      <w:tr w:rsidR="00691CA0" w:rsidRPr="002C2407">
        <w:trPr>
          <w:trHeight w:val="144"/>
          <w:tblCellSpacing w:w="20" w:type="nil"/>
        </w:trPr>
        <w:tc>
          <w:tcPr>
            <w:tcW w:w="0" w:type="auto"/>
            <w:gridSpan w:val="6"/>
            <w:tcMar>
              <w:top w:w="50" w:type="dxa"/>
              <w:left w:w="100" w:type="dxa"/>
            </w:tcMar>
            <w:vAlign w:val="center"/>
          </w:tcPr>
          <w:p w:rsidR="00691CA0" w:rsidRPr="00FB7F08" w:rsidRDefault="001B1E93">
            <w:pPr>
              <w:spacing w:after="0"/>
              <w:ind w:left="135"/>
              <w:rPr>
                <w:lang w:val="ru-RU"/>
              </w:rPr>
            </w:pPr>
            <w:r w:rsidRPr="00FB7F08">
              <w:rPr>
                <w:rFonts w:ascii="Times New Roman" w:hAnsi="Times New Roman"/>
                <w:b/>
                <w:color w:val="000000"/>
                <w:sz w:val="24"/>
                <w:lang w:val="ru-RU"/>
              </w:rPr>
              <w:t>Раздел 3.</w:t>
            </w:r>
            <w:r w:rsidRPr="00FB7F08">
              <w:rPr>
                <w:rFonts w:ascii="Times New Roman" w:hAnsi="Times New Roman"/>
                <w:color w:val="000000"/>
                <w:sz w:val="24"/>
                <w:lang w:val="ru-RU"/>
              </w:rPr>
              <w:t xml:space="preserve"> </w:t>
            </w:r>
            <w:r w:rsidRPr="00FB7F08">
              <w:rPr>
                <w:rFonts w:ascii="Times New Roman" w:hAnsi="Times New Roman"/>
                <w:b/>
                <w:color w:val="000000"/>
                <w:sz w:val="24"/>
                <w:lang w:val="ru-RU"/>
              </w:rPr>
              <w:t>ОСНОВЫ СПЕЦИАЛЬНОЙ ТЕОРИИ ОТНОСИТЕЛЬНОСТИ</w:t>
            </w:r>
          </w:p>
        </w:tc>
      </w:tr>
      <w:tr w:rsidR="00691CA0" w:rsidRPr="002C2407">
        <w:trPr>
          <w:trHeight w:val="144"/>
          <w:tblCellSpacing w:w="20" w:type="nil"/>
        </w:trPr>
        <w:tc>
          <w:tcPr>
            <w:tcW w:w="501" w:type="dxa"/>
            <w:tcMar>
              <w:top w:w="50" w:type="dxa"/>
              <w:left w:w="100" w:type="dxa"/>
            </w:tcMar>
            <w:vAlign w:val="center"/>
          </w:tcPr>
          <w:p w:rsidR="00691CA0" w:rsidRDefault="001B1E93">
            <w:pPr>
              <w:spacing w:after="0"/>
            </w:pPr>
            <w:r>
              <w:rPr>
                <w:rFonts w:ascii="Times New Roman" w:hAnsi="Times New Roman"/>
                <w:color w:val="000000"/>
                <w:sz w:val="24"/>
              </w:rPr>
              <w:t>3.1</w:t>
            </w:r>
          </w:p>
        </w:tc>
        <w:tc>
          <w:tcPr>
            <w:tcW w:w="2992" w:type="dxa"/>
            <w:tcMar>
              <w:top w:w="50" w:type="dxa"/>
              <w:left w:w="100" w:type="dxa"/>
            </w:tcMar>
            <w:vAlign w:val="center"/>
          </w:tcPr>
          <w:p w:rsidR="00691CA0" w:rsidRDefault="001B1E93">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691CA0" w:rsidRDefault="001B1E9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691CA0" w:rsidRDefault="001B1E9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91CA0" w:rsidRDefault="00691CA0">
            <w:pPr>
              <w:spacing w:after="0"/>
              <w:ind w:left="135"/>
              <w:jc w:val="center"/>
            </w:pPr>
          </w:p>
        </w:tc>
        <w:tc>
          <w:tcPr>
            <w:tcW w:w="2646" w:type="dxa"/>
            <w:tcMar>
              <w:top w:w="50" w:type="dxa"/>
              <w:left w:w="100" w:type="dxa"/>
            </w:tcMar>
            <w:vAlign w:val="center"/>
          </w:tcPr>
          <w:p w:rsidR="00691CA0" w:rsidRPr="00FB7F08" w:rsidRDefault="001B1E93">
            <w:pPr>
              <w:spacing w:after="0"/>
              <w:ind w:left="135"/>
              <w:rPr>
                <w:lang w:val="ru-RU"/>
              </w:rPr>
            </w:pPr>
            <w:r w:rsidRPr="00FB7F0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B7F08">
                <w:rPr>
                  <w:rFonts w:ascii="Times New Roman" w:hAnsi="Times New Roman"/>
                  <w:color w:val="0000FF"/>
                  <w:u w:val="single"/>
                  <w:lang w:val="ru-RU"/>
                </w:rPr>
                <w:t>://</w:t>
              </w:r>
              <w:r>
                <w:rPr>
                  <w:rFonts w:ascii="Times New Roman" w:hAnsi="Times New Roman"/>
                  <w:color w:val="0000FF"/>
                  <w:u w:val="single"/>
                </w:rPr>
                <w:t>m</w:t>
              </w:r>
              <w:r w:rsidRPr="00FB7F08">
                <w:rPr>
                  <w:rFonts w:ascii="Times New Roman" w:hAnsi="Times New Roman"/>
                  <w:color w:val="0000FF"/>
                  <w:u w:val="single"/>
                  <w:lang w:val="ru-RU"/>
                </w:rPr>
                <w:t>.</w:t>
              </w:r>
              <w:r>
                <w:rPr>
                  <w:rFonts w:ascii="Times New Roman" w:hAnsi="Times New Roman"/>
                  <w:color w:val="0000FF"/>
                  <w:u w:val="single"/>
                </w:rPr>
                <w:t>edsoo</w:t>
              </w:r>
              <w:r w:rsidRPr="00FB7F08">
                <w:rPr>
                  <w:rFonts w:ascii="Times New Roman" w:hAnsi="Times New Roman"/>
                  <w:color w:val="0000FF"/>
                  <w:u w:val="single"/>
                  <w:lang w:val="ru-RU"/>
                </w:rPr>
                <w:t>.</w:t>
              </w:r>
              <w:r>
                <w:rPr>
                  <w:rFonts w:ascii="Times New Roman" w:hAnsi="Times New Roman"/>
                  <w:color w:val="0000FF"/>
                  <w:u w:val="single"/>
                </w:rPr>
                <w:t>ru</w:t>
              </w:r>
              <w:r w:rsidRPr="00FB7F08">
                <w:rPr>
                  <w:rFonts w:ascii="Times New Roman" w:hAnsi="Times New Roman"/>
                  <w:color w:val="0000FF"/>
                  <w:u w:val="single"/>
                  <w:lang w:val="ru-RU"/>
                </w:rPr>
                <w:t>/7</w:t>
              </w:r>
              <w:r>
                <w:rPr>
                  <w:rFonts w:ascii="Times New Roman" w:hAnsi="Times New Roman"/>
                  <w:color w:val="0000FF"/>
                  <w:u w:val="single"/>
                </w:rPr>
                <w:t>f</w:t>
              </w:r>
              <w:r w:rsidRPr="00FB7F08">
                <w:rPr>
                  <w:rFonts w:ascii="Times New Roman" w:hAnsi="Times New Roman"/>
                  <w:color w:val="0000FF"/>
                  <w:u w:val="single"/>
                  <w:lang w:val="ru-RU"/>
                </w:rPr>
                <w:t>41</w:t>
              </w:r>
              <w:r>
                <w:rPr>
                  <w:rFonts w:ascii="Times New Roman" w:hAnsi="Times New Roman"/>
                  <w:color w:val="0000FF"/>
                  <w:u w:val="single"/>
                </w:rPr>
                <w:t>c</w:t>
              </w:r>
              <w:r w:rsidRPr="00FB7F08">
                <w:rPr>
                  <w:rFonts w:ascii="Times New Roman" w:hAnsi="Times New Roman"/>
                  <w:color w:val="0000FF"/>
                  <w:u w:val="single"/>
                  <w:lang w:val="ru-RU"/>
                </w:rPr>
                <w:t>97</w:t>
              </w:r>
              <w:r>
                <w:rPr>
                  <w:rFonts w:ascii="Times New Roman" w:hAnsi="Times New Roman"/>
                  <w:color w:val="0000FF"/>
                  <w:u w:val="single"/>
                </w:rPr>
                <w:t>c</w:t>
              </w:r>
            </w:hyperlink>
          </w:p>
        </w:tc>
      </w:tr>
      <w:tr w:rsidR="00691CA0">
        <w:trPr>
          <w:trHeight w:val="144"/>
          <w:tblCellSpacing w:w="20" w:type="nil"/>
        </w:trPr>
        <w:tc>
          <w:tcPr>
            <w:tcW w:w="0" w:type="auto"/>
            <w:gridSpan w:val="2"/>
            <w:tcMar>
              <w:top w:w="50" w:type="dxa"/>
              <w:left w:w="100" w:type="dxa"/>
            </w:tcMar>
            <w:vAlign w:val="center"/>
          </w:tcPr>
          <w:p w:rsidR="00691CA0" w:rsidRDefault="001B1E9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91CA0" w:rsidRDefault="001B1E9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91CA0" w:rsidRDefault="00691CA0"/>
        </w:tc>
      </w:tr>
      <w:tr w:rsidR="00691CA0">
        <w:trPr>
          <w:trHeight w:val="144"/>
          <w:tblCellSpacing w:w="20" w:type="nil"/>
        </w:trPr>
        <w:tc>
          <w:tcPr>
            <w:tcW w:w="0" w:type="auto"/>
            <w:gridSpan w:val="6"/>
            <w:tcMar>
              <w:top w:w="50" w:type="dxa"/>
              <w:left w:w="100" w:type="dxa"/>
            </w:tcMar>
            <w:vAlign w:val="center"/>
          </w:tcPr>
          <w:p w:rsidR="00691CA0" w:rsidRDefault="001B1E93">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691CA0" w:rsidRPr="002C2407">
        <w:trPr>
          <w:trHeight w:val="144"/>
          <w:tblCellSpacing w:w="20" w:type="nil"/>
        </w:trPr>
        <w:tc>
          <w:tcPr>
            <w:tcW w:w="501" w:type="dxa"/>
            <w:tcMar>
              <w:top w:w="50" w:type="dxa"/>
              <w:left w:w="100" w:type="dxa"/>
            </w:tcMar>
            <w:vAlign w:val="center"/>
          </w:tcPr>
          <w:p w:rsidR="00691CA0" w:rsidRDefault="001B1E93">
            <w:pPr>
              <w:spacing w:after="0"/>
            </w:pPr>
            <w:r>
              <w:rPr>
                <w:rFonts w:ascii="Times New Roman" w:hAnsi="Times New Roman"/>
                <w:color w:val="000000"/>
                <w:sz w:val="24"/>
              </w:rPr>
              <w:t>4.1</w:t>
            </w:r>
          </w:p>
        </w:tc>
        <w:tc>
          <w:tcPr>
            <w:tcW w:w="2992" w:type="dxa"/>
            <w:tcMar>
              <w:top w:w="50" w:type="dxa"/>
              <w:left w:w="100" w:type="dxa"/>
            </w:tcMar>
            <w:vAlign w:val="center"/>
          </w:tcPr>
          <w:p w:rsidR="00691CA0" w:rsidRDefault="001B1E93">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691CA0" w:rsidRDefault="001B1E93">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691CA0" w:rsidRDefault="00691CA0">
            <w:pPr>
              <w:spacing w:after="0"/>
              <w:ind w:left="135"/>
              <w:jc w:val="center"/>
            </w:pPr>
          </w:p>
        </w:tc>
        <w:tc>
          <w:tcPr>
            <w:tcW w:w="1787" w:type="dxa"/>
            <w:tcMar>
              <w:top w:w="50" w:type="dxa"/>
              <w:left w:w="100" w:type="dxa"/>
            </w:tcMar>
            <w:vAlign w:val="center"/>
          </w:tcPr>
          <w:p w:rsidR="00691CA0" w:rsidRDefault="00691CA0">
            <w:pPr>
              <w:spacing w:after="0"/>
              <w:ind w:left="135"/>
              <w:jc w:val="center"/>
            </w:pPr>
          </w:p>
        </w:tc>
        <w:tc>
          <w:tcPr>
            <w:tcW w:w="2646" w:type="dxa"/>
            <w:tcMar>
              <w:top w:w="50" w:type="dxa"/>
              <w:left w:w="100" w:type="dxa"/>
            </w:tcMar>
            <w:vAlign w:val="center"/>
          </w:tcPr>
          <w:p w:rsidR="00691CA0" w:rsidRPr="00FB7F08" w:rsidRDefault="001B1E93">
            <w:pPr>
              <w:spacing w:after="0"/>
              <w:ind w:left="135"/>
              <w:rPr>
                <w:lang w:val="ru-RU"/>
              </w:rPr>
            </w:pPr>
            <w:r w:rsidRPr="00FB7F0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B7F08">
                <w:rPr>
                  <w:rFonts w:ascii="Times New Roman" w:hAnsi="Times New Roman"/>
                  <w:color w:val="0000FF"/>
                  <w:u w:val="single"/>
                  <w:lang w:val="ru-RU"/>
                </w:rPr>
                <w:t>://</w:t>
              </w:r>
              <w:r>
                <w:rPr>
                  <w:rFonts w:ascii="Times New Roman" w:hAnsi="Times New Roman"/>
                  <w:color w:val="0000FF"/>
                  <w:u w:val="single"/>
                </w:rPr>
                <w:t>m</w:t>
              </w:r>
              <w:r w:rsidRPr="00FB7F08">
                <w:rPr>
                  <w:rFonts w:ascii="Times New Roman" w:hAnsi="Times New Roman"/>
                  <w:color w:val="0000FF"/>
                  <w:u w:val="single"/>
                  <w:lang w:val="ru-RU"/>
                </w:rPr>
                <w:t>.</w:t>
              </w:r>
              <w:r>
                <w:rPr>
                  <w:rFonts w:ascii="Times New Roman" w:hAnsi="Times New Roman"/>
                  <w:color w:val="0000FF"/>
                  <w:u w:val="single"/>
                </w:rPr>
                <w:t>edsoo</w:t>
              </w:r>
              <w:r w:rsidRPr="00FB7F08">
                <w:rPr>
                  <w:rFonts w:ascii="Times New Roman" w:hAnsi="Times New Roman"/>
                  <w:color w:val="0000FF"/>
                  <w:u w:val="single"/>
                  <w:lang w:val="ru-RU"/>
                </w:rPr>
                <w:t>.</w:t>
              </w:r>
              <w:r>
                <w:rPr>
                  <w:rFonts w:ascii="Times New Roman" w:hAnsi="Times New Roman"/>
                  <w:color w:val="0000FF"/>
                  <w:u w:val="single"/>
                </w:rPr>
                <w:t>ru</w:t>
              </w:r>
              <w:r w:rsidRPr="00FB7F08">
                <w:rPr>
                  <w:rFonts w:ascii="Times New Roman" w:hAnsi="Times New Roman"/>
                  <w:color w:val="0000FF"/>
                  <w:u w:val="single"/>
                  <w:lang w:val="ru-RU"/>
                </w:rPr>
                <w:t>/7</w:t>
              </w:r>
              <w:r>
                <w:rPr>
                  <w:rFonts w:ascii="Times New Roman" w:hAnsi="Times New Roman"/>
                  <w:color w:val="0000FF"/>
                  <w:u w:val="single"/>
                </w:rPr>
                <w:t>f</w:t>
              </w:r>
              <w:r w:rsidRPr="00FB7F08">
                <w:rPr>
                  <w:rFonts w:ascii="Times New Roman" w:hAnsi="Times New Roman"/>
                  <w:color w:val="0000FF"/>
                  <w:u w:val="single"/>
                  <w:lang w:val="ru-RU"/>
                </w:rPr>
                <w:t>41</w:t>
              </w:r>
              <w:r>
                <w:rPr>
                  <w:rFonts w:ascii="Times New Roman" w:hAnsi="Times New Roman"/>
                  <w:color w:val="0000FF"/>
                  <w:u w:val="single"/>
                </w:rPr>
                <w:t>c</w:t>
              </w:r>
              <w:r w:rsidRPr="00FB7F08">
                <w:rPr>
                  <w:rFonts w:ascii="Times New Roman" w:hAnsi="Times New Roman"/>
                  <w:color w:val="0000FF"/>
                  <w:u w:val="single"/>
                  <w:lang w:val="ru-RU"/>
                </w:rPr>
                <w:t>97</w:t>
              </w:r>
              <w:r>
                <w:rPr>
                  <w:rFonts w:ascii="Times New Roman" w:hAnsi="Times New Roman"/>
                  <w:color w:val="0000FF"/>
                  <w:u w:val="single"/>
                </w:rPr>
                <w:t>c</w:t>
              </w:r>
            </w:hyperlink>
          </w:p>
        </w:tc>
      </w:tr>
      <w:tr w:rsidR="00691CA0" w:rsidRPr="002C2407">
        <w:trPr>
          <w:trHeight w:val="144"/>
          <w:tblCellSpacing w:w="20" w:type="nil"/>
        </w:trPr>
        <w:tc>
          <w:tcPr>
            <w:tcW w:w="501" w:type="dxa"/>
            <w:tcMar>
              <w:top w:w="50" w:type="dxa"/>
              <w:left w:w="100" w:type="dxa"/>
            </w:tcMar>
            <w:vAlign w:val="center"/>
          </w:tcPr>
          <w:p w:rsidR="00691CA0" w:rsidRDefault="001B1E93">
            <w:pPr>
              <w:spacing w:after="0"/>
            </w:pPr>
            <w:r>
              <w:rPr>
                <w:rFonts w:ascii="Times New Roman" w:hAnsi="Times New Roman"/>
                <w:color w:val="000000"/>
                <w:sz w:val="24"/>
              </w:rPr>
              <w:t>4.2</w:t>
            </w:r>
          </w:p>
        </w:tc>
        <w:tc>
          <w:tcPr>
            <w:tcW w:w="2992" w:type="dxa"/>
            <w:tcMar>
              <w:top w:w="50" w:type="dxa"/>
              <w:left w:w="100" w:type="dxa"/>
            </w:tcMar>
            <w:vAlign w:val="center"/>
          </w:tcPr>
          <w:p w:rsidR="00691CA0" w:rsidRDefault="001B1E93">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691CA0" w:rsidRDefault="001B1E9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691CA0" w:rsidRDefault="00691CA0">
            <w:pPr>
              <w:spacing w:after="0"/>
              <w:ind w:left="135"/>
              <w:jc w:val="center"/>
            </w:pPr>
          </w:p>
        </w:tc>
        <w:tc>
          <w:tcPr>
            <w:tcW w:w="1787" w:type="dxa"/>
            <w:tcMar>
              <w:top w:w="50" w:type="dxa"/>
              <w:left w:w="100" w:type="dxa"/>
            </w:tcMar>
            <w:vAlign w:val="center"/>
          </w:tcPr>
          <w:p w:rsidR="00691CA0" w:rsidRDefault="00691CA0">
            <w:pPr>
              <w:spacing w:after="0"/>
              <w:ind w:left="135"/>
              <w:jc w:val="center"/>
            </w:pPr>
          </w:p>
        </w:tc>
        <w:tc>
          <w:tcPr>
            <w:tcW w:w="2646" w:type="dxa"/>
            <w:tcMar>
              <w:top w:w="50" w:type="dxa"/>
              <w:left w:w="100" w:type="dxa"/>
            </w:tcMar>
            <w:vAlign w:val="center"/>
          </w:tcPr>
          <w:p w:rsidR="00691CA0" w:rsidRPr="00FB7F08" w:rsidRDefault="001B1E93">
            <w:pPr>
              <w:spacing w:after="0"/>
              <w:ind w:left="135"/>
              <w:rPr>
                <w:lang w:val="ru-RU"/>
              </w:rPr>
            </w:pPr>
            <w:r w:rsidRPr="00FB7F0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B7F08">
                <w:rPr>
                  <w:rFonts w:ascii="Times New Roman" w:hAnsi="Times New Roman"/>
                  <w:color w:val="0000FF"/>
                  <w:u w:val="single"/>
                  <w:lang w:val="ru-RU"/>
                </w:rPr>
                <w:t>://</w:t>
              </w:r>
              <w:r>
                <w:rPr>
                  <w:rFonts w:ascii="Times New Roman" w:hAnsi="Times New Roman"/>
                  <w:color w:val="0000FF"/>
                  <w:u w:val="single"/>
                </w:rPr>
                <w:t>m</w:t>
              </w:r>
              <w:r w:rsidRPr="00FB7F08">
                <w:rPr>
                  <w:rFonts w:ascii="Times New Roman" w:hAnsi="Times New Roman"/>
                  <w:color w:val="0000FF"/>
                  <w:u w:val="single"/>
                  <w:lang w:val="ru-RU"/>
                </w:rPr>
                <w:t>.</w:t>
              </w:r>
              <w:r>
                <w:rPr>
                  <w:rFonts w:ascii="Times New Roman" w:hAnsi="Times New Roman"/>
                  <w:color w:val="0000FF"/>
                  <w:u w:val="single"/>
                </w:rPr>
                <w:t>edsoo</w:t>
              </w:r>
              <w:r w:rsidRPr="00FB7F08">
                <w:rPr>
                  <w:rFonts w:ascii="Times New Roman" w:hAnsi="Times New Roman"/>
                  <w:color w:val="0000FF"/>
                  <w:u w:val="single"/>
                  <w:lang w:val="ru-RU"/>
                </w:rPr>
                <w:t>.</w:t>
              </w:r>
              <w:r>
                <w:rPr>
                  <w:rFonts w:ascii="Times New Roman" w:hAnsi="Times New Roman"/>
                  <w:color w:val="0000FF"/>
                  <w:u w:val="single"/>
                </w:rPr>
                <w:t>ru</w:t>
              </w:r>
              <w:r w:rsidRPr="00FB7F08">
                <w:rPr>
                  <w:rFonts w:ascii="Times New Roman" w:hAnsi="Times New Roman"/>
                  <w:color w:val="0000FF"/>
                  <w:u w:val="single"/>
                  <w:lang w:val="ru-RU"/>
                </w:rPr>
                <w:t>/7</w:t>
              </w:r>
              <w:r>
                <w:rPr>
                  <w:rFonts w:ascii="Times New Roman" w:hAnsi="Times New Roman"/>
                  <w:color w:val="0000FF"/>
                  <w:u w:val="single"/>
                </w:rPr>
                <w:t>f</w:t>
              </w:r>
              <w:r w:rsidRPr="00FB7F08">
                <w:rPr>
                  <w:rFonts w:ascii="Times New Roman" w:hAnsi="Times New Roman"/>
                  <w:color w:val="0000FF"/>
                  <w:u w:val="single"/>
                  <w:lang w:val="ru-RU"/>
                </w:rPr>
                <w:t>41</w:t>
              </w:r>
              <w:r>
                <w:rPr>
                  <w:rFonts w:ascii="Times New Roman" w:hAnsi="Times New Roman"/>
                  <w:color w:val="0000FF"/>
                  <w:u w:val="single"/>
                </w:rPr>
                <w:t>c</w:t>
              </w:r>
              <w:r w:rsidRPr="00FB7F08">
                <w:rPr>
                  <w:rFonts w:ascii="Times New Roman" w:hAnsi="Times New Roman"/>
                  <w:color w:val="0000FF"/>
                  <w:u w:val="single"/>
                  <w:lang w:val="ru-RU"/>
                </w:rPr>
                <w:t>97</w:t>
              </w:r>
              <w:r>
                <w:rPr>
                  <w:rFonts w:ascii="Times New Roman" w:hAnsi="Times New Roman"/>
                  <w:color w:val="0000FF"/>
                  <w:u w:val="single"/>
                </w:rPr>
                <w:t>c</w:t>
              </w:r>
            </w:hyperlink>
          </w:p>
        </w:tc>
      </w:tr>
      <w:tr w:rsidR="00691CA0" w:rsidRPr="002C2407">
        <w:trPr>
          <w:trHeight w:val="144"/>
          <w:tblCellSpacing w:w="20" w:type="nil"/>
        </w:trPr>
        <w:tc>
          <w:tcPr>
            <w:tcW w:w="501" w:type="dxa"/>
            <w:tcMar>
              <w:top w:w="50" w:type="dxa"/>
              <w:left w:w="100" w:type="dxa"/>
            </w:tcMar>
            <w:vAlign w:val="center"/>
          </w:tcPr>
          <w:p w:rsidR="00691CA0" w:rsidRDefault="001B1E93">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691CA0" w:rsidRDefault="001B1E93">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691CA0" w:rsidRDefault="001B1E93">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691CA0" w:rsidRDefault="00691CA0">
            <w:pPr>
              <w:spacing w:after="0"/>
              <w:ind w:left="135"/>
              <w:jc w:val="center"/>
            </w:pPr>
          </w:p>
        </w:tc>
        <w:tc>
          <w:tcPr>
            <w:tcW w:w="1787" w:type="dxa"/>
            <w:tcMar>
              <w:top w:w="50" w:type="dxa"/>
              <w:left w:w="100" w:type="dxa"/>
            </w:tcMar>
            <w:vAlign w:val="center"/>
          </w:tcPr>
          <w:p w:rsidR="00691CA0" w:rsidRDefault="00691CA0">
            <w:pPr>
              <w:spacing w:after="0"/>
              <w:ind w:left="135"/>
              <w:jc w:val="center"/>
            </w:pPr>
          </w:p>
        </w:tc>
        <w:tc>
          <w:tcPr>
            <w:tcW w:w="2646" w:type="dxa"/>
            <w:tcMar>
              <w:top w:w="50" w:type="dxa"/>
              <w:left w:w="100" w:type="dxa"/>
            </w:tcMar>
            <w:vAlign w:val="center"/>
          </w:tcPr>
          <w:p w:rsidR="00691CA0" w:rsidRPr="00FB7F08" w:rsidRDefault="001B1E93">
            <w:pPr>
              <w:spacing w:after="0"/>
              <w:ind w:left="135"/>
              <w:rPr>
                <w:lang w:val="ru-RU"/>
              </w:rPr>
            </w:pPr>
            <w:r w:rsidRPr="00FB7F0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B7F08">
                <w:rPr>
                  <w:rFonts w:ascii="Times New Roman" w:hAnsi="Times New Roman"/>
                  <w:color w:val="0000FF"/>
                  <w:u w:val="single"/>
                  <w:lang w:val="ru-RU"/>
                </w:rPr>
                <w:t>://</w:t>
              </w:r>
              <w:r>
                <w:rPr>
                  <w:rFonts w:ascii="Times New Roman" w:hAnsi="Times New Roman"/>
                  <w:color w:val="0000FF"/>
                  <w:u w:val="single"/>
                </w:rPr>
                <w:t>m</w:t>
              </w:r>
              <w:r w:rsidRPr="00FB7F08">
                <w:rPr>
                  <w:rFonts w:ascii="Times New Roman" w:hAnsi="Times New Roman"/>
                  <w:color w:val="0000FF"/>
                  <w:u w:val="single"/>
                  <w:lang w:val="ru-RU"/>
                </w:rPr>
                <w:t>.</w:t>
              </w:r>
              <w:r>
                <w:rPr>
                  <w:rFonts w:ascii="Times New Roman" w:hAnsi="Times New Roman"/>
                  <w:color w:val="0000FF"/>
                  <w:u w:val="single"/>
                </w:rPr>
                <w:t>edsoo</w:t>
              </w:r>
              <w:r w:rsidRPr="00FB7F08">
                <w:rPr>
                  <w:rFonts w:ascii="Times New Roman" w:hAnsi="Times New Roman"/>
                  <w:color w:val="0000FF"/>
                  <w:u w:val="single"/>
                  <w:lang w:val="ru-RU"/>
                </w:rPr>
                <w:t>.</w:t>
              </w:r>
              <w:r>
                <w:rPr>
                  <w:rFonts w:ascii="Times New Roman" w:hAnsi="Times New Roman"/>
                  <w:color w:val="0000FF"/>
                  <w:u w:val="single"/>
                </w:rPr>
                <w:t>ru</w:t>
              </w:r>
              <w:r w:rsidRPr="00FB7F08">
                <w:rPr>
                  <w:rFonts w:ascii="Times New Roman" w:hAnsi="Times New Roman"/>
                  <w:color w:val="0000FF"/>
                  <w:u w:val="single"/>
                  <w:lang w:val="ru-RU"/>
                </w:rPr>
                <w:t>/7</w:t>
              </w:r>
              <w:r>
                <w:rPr>
                  <w:rFonts w:ascii="Times New Roman" w:hAnsi="Times New Roman"/>
                  <w:color w:val="0000FF"/>
                  <w:u w:val="single"/>
                </w:rPr>
                <w:t>f</w:t>
              </w:r>
              <w:r w:rsidRPr="00FB7F08">
                <w:rPr>
                  <w:rFonts w:ascii="Times New Roman" w:hAnsi="Times New Roman"/>
                  <w:color w:val="0000FF"/>
                  <w:u w:val="single"/>
                  <w:lang w:val="ru-RU"/>
                </w:rPr>
                <w:t>41</w:t>
              </w:r>
              <w:r>
                <w:rPr>
                  <w:rFonts w:ascii="Times New Roman" w:hAnsi="Times New Roman"/>
                  <w:color w:val="0000FF"/>
                  <w:u w:val="single"/>
                </w:rPr>
                <w:t>c</w:t>
              </w:r>
              <w:r w:rsidRPr="00FB7F08">
                <w:rPr>
                  <w:rFonts w:ascii="Times New Roman" w:hAnsi="Times New Roman"/>
                  <w:color w:val="0000FF"/>
                  <w:u w:val="single"/>
                  <w:lang w:val="ru-RU"/>
                </w:rPr>
                <w:t>97</w:t>
              </w:r>
              <w:r>
                <w:rPr>
                  <w:rFonts w:ascii="Times New Roman" w:hAnsi="Times New Roman"/>
                  <w:color w:val="0000FF"/>
                  <w:u w:val="single"/>
                </w:rPr>
                <w:t>c</w:t>
              </w:r>
            </w:hyperlink>
          </w:p>
        </w:tc>
      </w:tr>
      <w:tr w:rsidR="00691CA0">
        <w:trPr>
          <w:trHeight w:val="144"/>
          <w:tblCellSpacing w:w="20" w:type="nil"/>
        </w:trPr>
        <w:tc>
          <w:tcPr>
            <w:tcW w:w="0" w:type="auto"/>
            <w:gridSpan w:val="2"/>
            <w:tcMar>
              <w:top w:w="50" w:type="dxa"/>
              <w:left w:w="100" w:type="dxa"/>
            </w:tcMar>
            <w:vAlign w:val="center"/>
          </w:tcPr>
          <w:p w:rsidR="00691CA0" w:rsidRDefault="001B1E9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91CA0" w:rsidRDefault="001B1E9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91CA0" w:rsidRDefault="00691CA0"/>
        </w:tc>
      </w:tr>
      <w:tr w:rsidR="00691CA0" w:rsidRPr="002C2407">
        <w:trPr>
          <w:trHeight w:val="144"/>
          <w:tblCellSpacing w:w="20" w:type="nil"/>
        </w:trPr>
        <w:tc>
          <w:tcPr>
            <w:tcW w:w="0" w:type="auto"/>
            <w:gridSpan w:val="6"/>
            <w:tcMar>
              <w:top w:w="50" w:type="dxa"/>
              <w:left w:w="100" w:type="dxa"/>
            </w:tcMar>
            <w:vAlign w:val="center"/>
          </w:tcPr>
          <w:p w:rsidR="00691CA0" w:rsidRPr="00FB7F08" w:rsidRDefault="001B1E93">
            <w:pPr>
              <w:spacing w:after="0"/>
              <w:ind w:left="135"/>
              <w:rPr>
                <w:lang w:val="ru-RU"/>
              </w:rPr>
            </w:pPr>
            <w:r w:rsidRPr="00FB7F08">
              <w:rPr>
                <w:rFonts w:ascii="Times New Roman" w:hAnsi="Times New Roman"/>
                <w:b/>
                <w:color w:val="000000"/>
                <w:sz w:val="24"/>
                <w:lang w:val="ru-RU"/>
              </w:rPr>
              <w:t>Раздел 5.</w:t>
            </w:r>
            <w:r w:rsidRPr="00FB7F08">
              <w:rPr>
                <w:rFonts w:ascii="Times New Roman" w:hAnsi="Times New Roman"/>
                <w:color w:val="000000"/>
                <w:sz w:val="24"/>
                <w:lang w:val="ru-RU"/>
              </w:rPr>
              <w:t xml:space="preserve"> </w:t>
            </w:r>
            <w:r w:rsidRPr="00FB7F08">
              <w:rPr>
                <w:rFonts w:ascii="Times New Roman" w:hAnsi="Times New Roman"/>
                <w:b/>
                <w:color w:val="000000"/>
                <w:sz w:val="24"/>
                <w:lang w:val="ru-RU"/>
              </w:rPr>
              <w:t>ЭЛЕМЕНТЫ АСТРОНОМИИ И АСТРОФИЗИКИ</w:t>
            </w:r>
          </w:p>
        </w:tc>
      </w:tr>
      <w:tr w:rsidR="00691CA0" w:rsidRPr="002C2407">
        <w:trPr>
          <w:trHeight w:val="144"/>
          <w:tblCellSpacing w:w="20" w:type="nil"/>
        </w:trPr>
        <w:tc>
          <w:tcPr>
            <w:tcW w:w="501" w:type="dxa"/>
            <w:tcMar>
              <w:top w:w="50" w:type="dxa"/>
              <w:left w:w="100" w:type="dxa"/>
            </w:tcMar>
            <w:vAlign w:val="center"/>
          </w:tcPr>
          <w:p w:rsidR="00691CA0" w:rsidRDefault="001B1E93">
            <w:pPr>
              <w:spacing w:after="0"/>
            </w:pPr>
            <w:r>
              <w:rPr>
                <w:rFonts w:ascii="Times New Roman" w:hAnsi="Times New Roman"/>
                <w:color w:val="000000"/>
                <w:sz w:val="24"/>
              </w:rPr>
              <w:t>5.1</w:t>
            </w:r>
          </w:p>
        </w:tc>
        <w:tc>
          <w:tcPr>
            <w:tcW w:w="2992" w:type="dxa"/>
            <w:tcMar>
              <w:top w:w="50" w:type="dxa"/>
              <w:left w:w="100" w:type="dxa"/>
            </w:tcMar>
            <w:vAlign w:val="center"/>
          </w:tcPr>
          <w:p w:rsidR="00691CA0" w:rsidRDefault="001B1E93">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691CA0" w:rsidRDefault="001B1E9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691CA0" w:rsidRDefault="001B1E9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91CA0" w:rsidRDefault="00691CA0">
            <w:pPr>
              <w:spacing w:after="0"/>
              <w:ind w:left="135"/>
              <w:jc w:val="center"/>
            </w:pPr>
          </w:p>
        </w:tc>
        <w:tc>
          <w:tcPr>
            <w:tcW w:w="2646" w:type="dxa"/>
            <w:tcMar>
              <w:top w:w="50" w:type="dxa"/>
              <w:left w:w="100" w:type="dxa"/>
            </w:tcMar>
            <w:vAlign w:val="center"/>
          </w:tcPr>
          <w:p w:rsidR="00691CA0" w:rsidRPr="00FB7F08" w:rsidRDefault="001B1E93">
            <w:pPr>
              <w:spacing w:after="0"/>
              <w:ind w:left="135"/>
              <w:rPr>
                <w:lang w:val="ru-RU"/>
              </w:rPr>
            </w:pPr>
            <w:r w:rsidRPr="00FB7F0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B7F08">
                <w:rPr>
                  <w:rFonts w:ascii="Times New Roman" w:hAnsi="Times New Roman"/>
                  <w:color w:val="0000FF"/>
                  <w:u w:val="single"/>
                  <w:lang w:val="ru-RU"/>
                </w:rPr>
                <w:t>://</w:t>
              </w:r>
              <w:r>
                <w:rPr>
                  <w:rFonts w:ascii="Times New Roman" w:hAnsi="Times New Roman"/>
                  <w:color w:val="0000FF"/>
                  <w:u w:val="single"/>
                </w:rPr>
                <w:t>m</w:t>
              </w:r>
              <w:r w:rsidRPr="00FB7F08">
                <w:rPr>
                  <w:rFonts w:ascii="Times New Roman" w:hAnsi="Times New Roman"/>
                  <w:color w:val="0000FF"/>
                  <w:u w:val="single"/>
                  <w:lang w:val="ru-RU"/>
                </w:rPr>
                <w:t>.</w:t>
              </w:r>
              <w:r>
                <w:rPr>
                  <w:rFonts w:ascii="Times New Roman" w:hAnsi="Times New Roman"/>
                  <w:color w:val="0000FF"/>
                  <w:u w:val="single"/>
                </w:rPr>
                <w:t>edsoo</w:t>
              </w:r>
              <w:r w:rsidRPr="00FB7F08">
                <w:rPr>
                  <w:rFonts w:ascii="Times New Roman" w:hAnsi="Times New Roman"/>
                  <w:color w:val="0000FF"/>
                  <w:u w:val="single"/>
                  <w:lang w:val="ru-RU"/>
                </w:rPr>
                <w:t>.</w:t>
              </w:r>
              <w:r>
                <w:rPr>
                  <w:rFonts w:ascii="Times New Roman" w:hAnsi="Times New Roman"/>
                  <w:color w:val="0000FF"/>
                  <w:u w:val="single"/>
                </w:rPr>
                <w:t>ru</w:t>
              </w:r>
              <w:r w:rsidRPr="00FB7F08">
                <w:rPr>
                  <w:rFonts w:ascii="Times New Roman" w:hAnsi="Times New Roman"/>
                  <w:color w:val="0000FF"/>
                  <w:u w:val="single"/>
                  <w:lang w:val="ru-RU"/>
                </w:rPr>
                <w:t>/7</w:t>
              </w:r>
              <w:r>
                <w:rPr>
                  <w:rFonts w:ascii="Times New Roman" w:hAnsi="Times New Roman"/>
                  <w:color w:val="0000FF"/>
                  <w:u w:val="single"/>
                </w:rPr>
                <w:t>f</w:t>
              </w:r>
              <w:r w:rsidRPr="00FB7F08">
                <w:rPr>
                  <w:rFonts w:ascii="Times New Roman" w:hAnsi="Times New Roman"/>
                  <w:color w:val="0000FF"/>
                  <w:u w:val="single"/>
                  <w:lang w:val="ru-RU"/>
                </w:rPr>
                <w:t>41</w:t>
              </w:r>
              <w:r>
                <w:rPr>
                  <w:rFonts w:ascii="Times New Roman" w:hAnsi="Times New Roman"/>
                  <w:color w:val="0000FF"/>
                  <w:u w:val="single"/>
                </w:rPr>
                <w:t>c</w:t>
              </w:r>
              <w:r w:rsidRPr="00FB7F08">
                <w:rPr>
                  <w:rFonts w:ascii="Times New Roman" w:hAnsi="Times New Roman"/>
                  <w:color w:val="0000FF"/>
                  <w:u w:val="single"/>
                  <w:lang w:val="ru-RU"/>
                </w:rPr>
                <w:t>97</w:t>
              </w:r>
              <w:r>
                <w:rPr>
                  <w:rFonts w:ascii="Times New Roman" w:hAnsi="Times New Roman"/>
                  <w:color w:val="0000FF"/>
                  <w:u w:val="single"/>
                </w:rPr>
                <w:t>c</w:t>
              </w:r>
            </w:hyperlink>
          </w:p>
        </w:tc>
      </w:tr>
      <w:tr w:rsidR="00691CA0">
        <w:trPr>
          <w:trHeight w:val="144"/>
          <w:tblCellSpacing w:w="20" w:type="nil"/>
        </w:trPr>
        <w:tc>
          <w:tcPr>
            <w:tcW w:w="0" w:type="auto"/>
            <w:gridSpan w:val="2"/>
            <w:tcMar>
              <w:top w:w="50" w:type="dxa"/>
              <w:left w:w="100" w:type="dxa"/>
            </w:tcMar>
            <w:vAlign w:val="center"/>
          </w:tcPr>
          <w:p w:rsidR="00691CA0" w:rsidRDefault="001B1E9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91CA0" w:rsidRDefault="001B1E9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91CA0" w:rsidRDefault="00691CA0"/>
        </w:tc>
      </w:tr>
      <w:tr w:rsidR="00691CA0">
        <w:trPr>
          <w:trHeight w:val="144"/>
          <w:tblCellSpacing w:w="20" w:type="nil"/>
        </w:trPr>
        <w:tc>
          <w:tcPr>
            <w:tcW w:w="0" w:type="auto"/>
            <w:gridSpan w:val="6"/>
            <w:tcMar>
              <w:top w:w="50" w:type="dxa"/>
              <w:left w:w="100" w:type="dxa"/>
            </w:tcMar>
            <w:vAlign w:val="center"/>
          </w:tcPr>
          <w:p w:rsidR="00691CA0" w:rsidRDefault="001B1E93">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691CA0" w:rsidRPr="002C2407">
        <w:trPr>
          <w:trHeight w:val="144"/>
          <w:tblCellSpacing w:w="20" w:type="nil"/>
        </w:trPr>
        <w:tc>
          <w:tcPr>
            <w:tcW w:w="501" w:type="dxa"/>
            <w:tcMar>
              <w:top w:w="50" w:type="dxa"/>
              <w:left w:w="100" w:type="dxa"/>
            </w:tcMar>
            <w:vAlign w:val="center"/>
          </w:tcPr>
          <w:p w:rsidR="00691CA0" w:rsidRDefault="001B1E93">
            <w:pPr>
              <w:spacing w:after="0"/>
            </w:pPr>
            <w:r>
              <w:rPr>
                <w:rFonts w:ascii="Times New Roman" w:hAnsi="Times New Roman"/>
                <w:color w:val="000000"/>
                <w:sz w:val="24"/>
              </w:rPr>
              <w:t>6.1</w:t>
            </w:r>
          </w:p>
        </w:tc>
        <w:tc>
          <w:tcPr>
            <w:tcW w:w="2992" w:type="dxa"/>
            <w:tcMar>
              <w:top w:w="50" w:type="dxa"/>
              <w:left w:w="100" w:type="dxa"/>
            </w:tcMar>
            <w:vAlign w:val="center"/>
          </w:tcPr>
          <w:p w:rsidR="00691CA0" w:rsidRDefault="001B1E93">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691CA0" w:rsidRDefault="001B1E9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691CA0" w:rsidRDefault="00691CA0">
            <w:pPr>
              <w:spacing w:after="0"/>
              <w:ind w:left="135"/>
              <w:jc w:val="center"/>
            </w:pPr>
          </w:p>
        </w:tc>
        <w:tc>
          <w:tcPr>
            <w:tcW w:w="1787" w:type="dxa"/>
            <w:tcMar>
              <w:top w:w="50" w:type="dxa"/>
              <w:left w:w="100" w:type="dxa"/>
            </w:tcMar>
            <w:vAlign w:val="center"/>
          </w:tcPr>
          <w:p w:rsidR="00691CA0" w:rsidRDefault="00691CA0">
            <w:pPr>
              <w:spacing w:after="0"/>
              <w:ind w:left="135"/>
              <w:jc w:val="center"/>
            </w:pPr>
          </w:p>
        </w:tc>
        <w:tc>
          <w:tcPr>
            <w:tcW w:w="2646" w:type="dxa"/>
            <w:tcMar>
              <w:top w:w="50" w:type="dxa"/>
              <w:left w:w="100" w:type="dxa"/>
            </w:tcMar>
            <w:vAlign w:val="center"/>
          </w:tcPr>
          <w:p w:rsidR="00691CA0" w:rsidRPr="00FB7F08" w:rsidRDefault="001B1E93">
            <w:pPr>
              <w:spacing w:after="0"/>
              <w:ind w:left="135"/>
              <w:rPr>
                <w:lang w:val="ru-RU"/>
              </w:rPr>
            </w:pPr>
            <w:r w:rsidRPr="00FB7F0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B7F08">
                <w:rPr>
                  <w:rFonts w:ascii="Times New Roman" w:hAnsi="Times New Roman"/>
                  <w:color w:val="0000FF"/>
                  <w:u w:val="single"/>
                  <w:lang w:val="ru-RU"/>
                </w:rPr>
                <w:t>://</w:t>
              </w:r>
              <w:r>
                <w:rPr>
                  <w:rFonts w:ascii="Times New Roman" w:hAnsi="Times New Roman"/>
                  <w:color w:val="0000FF"/>
                  <w:u w:val="single"/>
                </w:rPr>
                <w:t>m</w:t>
              </w:r>
              <w:r w:rsidRPr="00FB7F08">
                <w:rPr>
                  <w:rFonts w:ascii="Times New Roman" w:hAnsi="Times New Roman"/>
                  <w:color w:val="0000FF"/>
                  <w:u w:val="single"/>
                  <w:lang w:val="ru-RU"/>
                </w:rPr>
                <w:t>.</w:t>
              </w:r>
              <w:r>
                <w:rPr>
                  <w:rFonts w:ascii="Times New Roman" w:hAnsi="Times New Roman"/>
                  <w:color w:val="0000FF"/>
                  <w:u w:val="single"/>
                </w:rPr>
                <w:t>edsoo</w:t>
              </w:r>
              <w:r w:rsidRPr="00FB7F08">
                <w:rPr>
                  <w:rFonts w:ascii="Times New Roman" w:hAnsi="Times New Roman"/>
                  <w:color w:val="0000FF"/>
                  <w:u w:val="single"/>
                  <w:lang w:val="ru-RU"/>
                </w:rPr>
                <w:t>.</w:t>
              </w:r>
              <w:r>
                <w:rPr>
                  <w:rFonts w:ascii="Times New Roman" w:hAnsi="Times New Roman"/>
                  <w:color w:val="0000FF"/>
                  <w:u w:val="single"/>
                </w:rPr>
                <w:t>ru</w:t>
              </w:r>
              <w:r w:rsidRPr="00FB7F08">
                <w:rPr>
                  <w:rFonts w:ascii="Times New Roman" w:hAnsi="Times New Roman"/>
                  <w:color w:val="0000FF"/>
                  <w:u w:val="single"/>
                  <w:lang w:val="ru-RU"/>
                </w:rPr>
                <w:t>/7</w:t>
              </w:r>
              <w:r>
                <w:rPr>
                  <w:rFonts w:ascii="Times New Roman" w:hAnsi="Times New Roman"/>
                  <w:color w:val="0000FF"/>
                  <w:u w:val="single"/>
                </w:rPr>
                <w:t>f</w:t>
              </w:r>
              <w:r w:rsidRPr="00FB7F08">
                <w:rPr>
                  <w:rFonts w:ascii="Times New Roman" w:hAnsi="Times New Roman"/>
                  <w:color w:val="0000FF"/>
                  <w:u w:val="single"/>
                  <w:lang w:val="ru-RU"/>
                </w:rPr>
                <w:t>41</w:t>
              </w:r>
              <w:r>
                <w:rPr>
                  <w:rFonts w:ascii="Times New Roman" w:hAnsi="Times New Roman"/>
                  <w:color w:val="0000FF"/>
                  <w:u w:val="single"/>
                </w:rPr>
                <w:t>c</w:t>
              </w:r>
              <w:r w:rsidRPr="00FB7F08">
                <w:rPr>
                  <w:rFonts w:ascii="Times New Roman" w:hAnsi="Times New Roman"/>
                  <w:color w:val="0000FF"/>
                  <w:u w:val="single"/>
                  <w:lang w:val="ru-RU"/>
                </w:rPr>
                <w:t>97</w:t>
              </w:r>
              <w:r>
                <w:rPr>
                  <w:rFonts w:ascii="Times New Roman" w:hAnsi="Times New Roman"/>
                  <w:color w:val="0000FF"/>
                  <w:u w:val="single"/>
                </w:rPr>
                <w:t>c</w:t>
              </w:r>
            </w:hyperlink>
          </w:p>
        </w:tc>
      </w:tr>
      <w:tr w:rsidR="00691CA0">
        <w:trPr>
          <w:trHeight w:val="144"/>
          <w:tblCellSpacing w:w="20" w:type="nil"/>
        </w:trPr>
        <w:tc>
          <w:tcPr>
            <w:tcW w:w="0" w:type="auto"/>
            <w:gridSpan w:val="2"/>
            <w:tcMar>
              <w:top w:w="50" w:type="dxa"/>
              <w:left w:w="100" w:type="dxa"/>
            </w:tcMar>
            <w:vAlign w:val="center"/>
          </w:tcPr>
          <w:p w:rsidR="00691CA0" w:rsidRDefault="001B1E9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91CA0" w:rsidRDefault="001B1E9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91CA0" w:rsidRDefault="00691CA0"/>
        </w:tc>
      </w:tr>
      <w:tr w:rsidR="00691CA0">
        <w:trPr>
          <w:trHeight w:val="144"/>
          <w:tblCellSpacing w:w="20" w:type="nil"/>
        </w:trPr>
        <w:tc>
          <w:tcPr>
            <w:tcW w:w="0" w:type="auto"/>
            <w:gridSpan w:val="2"/>
            <w:tcMar>
              <w:top w:w="50" w:type="dxa"/>
              <w:left w:w="100" w:type="dxa"/>
            </w:tcMar>
            <w:vAlign w:val="center"/>
          </w:tcPr>
          <w:p w:rsidR="00691CA0" w:rsidRDefault="001B1E93">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691CA0" w:rsidRDefault="001B1E9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91CA0" w:rsidRDefault="00691CA0">
            <w:pPr>
              <w:spacing w:after="0"/>
              <w:ind w:left="135"/>
              <w:jc w:val="center"/>
            </w:pPr>
          </w:p>
        </w:tc>
        <w:tc>
          <w:tcPr>
            <w:tcW w:w="1787" w:type="dxa"/>
            <w:tcMar>
              <w:top w:w="50" w:type="dxa"/>
              <w:left w:w="100" w:type="dxa"/>
            </w:tcMar>
            <w:vAlign w:val="center"/>
          </w:tcPr>
          <w:p w:rsidR="00691CA0" w:rsidRDefault="00691CA0">
            <w:pPr>
              <w:spacing w:after="0"/>
              <w:ind w:left="135"/>
              <w:jc w:val="center"/>
            </w:pPr>
          </w:p>
        </w:tc>
        <w:tc>
          <w:tcPr>
            <w:tcW w:w="2646" w:type="dxa"/>
            <w:tcMar>
              <w:top w:w="50" w:type="dxa"/>
              <w:left w:w="100" w:type="dxa"/>
            </w:tcMar>
            <w:vAlign w:val="center"/>
          </w:tcPr>
          <w:p w:rsidR="00691CA0" w:rsidRDefault="00691CA0">
            <w:pPr>
              <w:spacing w:after="0"/>
              <w:ind w:left="135"/>
            </w:pPr>
          </w:p>
        </w:tc>
      </w:tr>
      <w:tr w:rsidR="00691CA0">
        <w:trPr>
          <w:trHeight w:val="144"/>
          <w:tblCellSpacing w:w="20" w:type="nil"/>
        </w:trPr>
        <w:tc>
          <w:tcPr>
            <w:tcW w:w="0" w:type="auto"/>
            <w:gridSpan w:val="2"/>
            <w:tcMar>
              <w:top w:w="50" w:type="dxa"/>
              <w:left w:w="100" w:type="dxa"/>
            </w:tcMar>
            <w:vAlign w:val="center"/>
          </w:tcPr>
          <w:p w:rsidR="00691CA0" w:rsidRPr="00FB7F08" w:rsidRDefault="001B1E93">
            <w:pPr>
              <w:spacing w:after="0"/>
              <w:ind w:left="135"/>
              <w:rPr>
                <w:lang w:val="ru-RU"/>
              </w:rPr>
            </w:pPr>
            <w:r w:rsidRPr="00FB7F08">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691CA0" w:rsidRDefault="001B1E93">
            <w:pPr>
              <w:spacing w:after="0"/>
              <w:ind w:left="135"/>
              <w:jc w:val="center"/>
            </w:pPr>
            <w:r w:rsidRPr="00FB7F0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691CA0" w:rsidRDefault="001B1E93">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691CA0" w:rsidRDefault="001B1E93">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691CA0" w:rsidRDefault="00691CA0"/>
        </w:tc>
      </w:tr>
    </w:tbl>
    <w:p w:rsidR="00691CA0" w:rsidRDefault="00691CA0">
      <w:pPr>
        <w:sectPr w:rsidR="00691CA0">
          <w:pgSz w:w="16383" w:h="11906" w:orient="landscape"/>
          <w:pgMar w:top="1134" w:right="850" w:bottom="1134" w:left="1701" w:header="720" w:footer="720" w:gutter="0"/>
          <w:cols w:space="720"/>
        </w:sectPr>
      </w:pPr>
    </w:p>
    <w:bookmarkEnd w:id="13"/>
    <w:p w:rsidR="00FB7F08" w:rsidRPr="00D0645E" w:rsidRDefault="00FB7F08" w:rsidP="00FB7F08">
      <w:pPr>
        <w:pStyle w:val="af0"/>
        <w:jc w:val="center"/>
        <w:rPr>
          <w:rFonts w:ascii="Times New Roman" w:hAnsi="Times New Roman"/>
          <w:sz w:val="24"/>
          <w:szCs w:val="24"/>
        </w:rPr>
      </w:pPr>
      <w:r>
        <w:rPr>
          <w:b/>
          <w:sz w:val="18"/>
          <w:szCs w:val="18"/>
        </w:rPr>
        <w:lastRenderedPageBreak/>
        <w:t>Поурочное планирование уроков физики</w:t>
      </w:r>
      <w:r w:rsidRPr="00D0645E">
        <w:rPr>
          <w:b/>
          <w:sz w:val="18"/>
          <w:szCs w:val="18"/>
        </w:rPr>
        <w:t xml:space="preserve"> в 10 классе</w:t>
      </w:r>
    </w:p>
    <w:tbl>
      <w:tblPr>
        <w:tblW w:w="31680" w:type="dxa"/>
        <w:tblInd w:w="-5" w:type="dxa"/>
        <w:tblLayout w:type="fixed"/>
        <w:tblLook w:val="0000"/>
      </w:tblPr>
      <w:tblGrid>
        <w:gridCol w:w="446"/>
        <w:gridCol w:w="18"/>
        <w:gridCol w:w="2162"/>
        <w:gridCol w:w="900"/>
        <w:gridCol w:w="1356"/>
        <w:gridCol w:w="825"/>
        <w:gridCol w:w="1199"/>
        <w:gridCol w:w="1364"/>
        <w:gridCol w:w="977"/>
        <w:gridCol w:w="1391"/>
        <w:gridCol w:w="1650"/>
        <w:gridCol w:w="1080"/>
        <w:gridCol w:w="1425"/>
        <w:gridCol w:w="15018"/>
        <w:gridCol w:w="267"/>
        <w:gridCol w:w="267"/>
        <w:gridCol w:w="267"/>
        <w:gridCol w:w="267"/>
        <w:gridCol w:w="267"/>
        <w:gridCol w:w="267"/>
        <w:gridCol w:w="267"/>
      </w:tblGrid>
      <w:tr w:rsidR="00FB7F08" w:rsidRPr="00B94735" w:rsidTr="00FB7F08">
        <w:trPr>
          <w:gridAfter w:val="7"/>
          <w:wAfter w:w="1869" w:type="dxa"/>
          <w:cantSplit/>
          <w:trHeight w:hRule="exact" w:val="540"/>
        </w:trPr>
        <w:tc>
          <w:tcPr>
            <w:tcW w:w="446" w:type="dxa"/>
            <w:vMerge w:val="restart"/>
            <w:tcBorders>
              <w:top w:val="single" w:sz="4" w:space="0" w:color="000000"/>
              <w:left w:val="single" w:sz="4" w:space="0" w:color="000000"/>
              <w:bottom w:val="single" w:sz="4" w:space="0" w:color="000000"/>
            </w:tcBorders>
          </w:tcPr>
          <w:p w:rsidR="00FB7F08" w:rsidRPr="00B94735" w:rsidRDefault="00FB7F08" w:rsidP="00FB7F08">
            <w:pPr>
              <w:snapToGrid w:val="0"/>
              <w:rPr>
                <w:color w:val="000000"/>
                <w:sz w:val="18"/>
                <w:szCs w:val="18"/>
              </w:rPr>
            </w:pPr>
            <w:r w:rsidRPr="00B94735">
              <w:rPr>
                <w:color w:val="000000"/>
                <w:sz w:val="18"/>
                <w:szCs w:val="18"/>
              </w:rPr>
              <w:t>№</w:t>
            </w:r>
          </w:p>
        </w:tc>
        <w:tc>
          <w:tcPr>
            <w:tcW w:w="2180" w:type="dxa"/>
            <w:gridSpan w:val="2"/>
            <w:vMerge w:val="restart"/>
            <w:tcBorders>
              <w:top w:val="single" w:sz="4" w:space="0" w:color="000000"/>
              <w:left w:val="single" w:sz="4" w:space="0" w:color="000000"/>
              <w:bottom w:val="single" w:sz="4" w:space="0" w:color="000000"/>
            </w:tcBorders>
          </w:tcPr>
          <w:p w:rsidR="00FB7F08" w:rsidRPr="00B94735" w:rsidRDefault="00FB7F08" w:rsidP="00FB7F08">
            <w:pPr>
              <w:snapToGrid w:val="0"/>
              <w:rPr>
                <w:color w:val="000000"/>
                <w:sz w:val="18"/>
                <w:szCs w:val="18"/>
              </w:rPr>
            </w:pPr>
            <w:r w:rsidRPr="00B94735">
              <w:rPr>
                <w:color w:val="000000"/>
                <w:sz w:val="18"/>
                <w:szCs w:val="18"/>
              </w:rPr>
              <w:t>Тема урока</w:t>
            </w:r>
          </w:p>
        </w:tc>
        <w:tc>
          <w:tcPr>
            <w:tcW w:w="900" w:type="dxa"/>
            <w:vMerge w:val="restart"/>
            <w:tcBorders>
              <w:top w:val="single" w:sz="4" w:space="0" w:color="000000"/>
              <w:left w:val="single" w:sz="4" w:space="0" w:color="000000"/>
              <w:bottom w:val="single" w:sz="4" w:space="0" w:color="000000"/>
            </w:tcBorders>
          </w:tcPr>
          <w:p w:rsidR="00FB7F08" w:rsidRPr="00B94735" w:rsidRDefault="00FB7F08" w:rsidP="00FB7F08">
            <w:pPr>
              <w:snapToGrid w:val="0"/>
              <w:rPr>
                <w:color w:val="000000"/>
                <w:sz w:val="18"/>
                <w:szCs w:val="18"/>
              </w:rPr>
            </w:pPr>
            <w:r w:rsidRPr="00B94735">
              <w:rPr>
                <w:color w:val="000000"/>
                <w:sz w:val="18"/>
                <w:szCs w:val="18"/>
              </w:rPr>
              <w:t>Тип   урока</w:t>
            </w:r>
          </w:p>
        </w:tc>
        <w:tc>
          <w:tcPr>
            <w:tcW w:w="1356" w:type="dxa"/>
            <w:vMerge w:val="restart"/>
            <w:tcBorders>
              <w:top w:val="single" w:sz="4" w:space="0" w:color="000000"/>
              <w:left w:val="single" w:sz="4" w:space="0" w:color="000000"/>
              <w:bottom w:val="single" w:sz="4" w:space="0" w:color="000000"/>
            </w:tcBorders>
          </w:tcPr>
          <w:p w:rsidR="00FB7F08" w:rsidRPr="00B94735" w:rsidRDefault="00FB7F08" w:rsidP="00FB7F08">
            <w:pPr>
              <w:snapToGrid w:val="0"/>
              <w:rPr>
                <w:color w:val="000000"/>
                <w:sz w:val="18"/>
                <w:szCs w:val="18"/>
              </w:rPr>
            </w:pPr>
            <w:r w:rsidRPr="00B94735">
              <w:rPr>
                <w:color w:val="000000"/>
                <w:sz w:val="18"/>
                <w:szCs w:val="18"/>
              </w:rPr>
              <w:t>Метод</w:t>
            </w:r>
          </w:p>
          <w:p w:rsidR="00FB7F08" w:rsidRPr="00B94735" w:rsidRDefault="00FB7F08" w:rsidP="00FB7F08">
            <w:pPr>
              <w:rPr>
                <w:color w:val="000000"/>
                <w:sz w:val="18"/>
                <w:szCs w:val="18"/>
              </w:rPr>
            </w:pPr>
            <w:r w:rsidRPr="00B94735">
              <w:rPr>
                <w:color w:val="000000"/>
                <w:sz w:val="18"/>
                <w:szCs w:val="18"/>
              </w:rPr>
              <w:t xml:space="preserve"> обучения, </w:t>
            </w:r>
          </w:p>
        </w:tc>
        <w:tc>
          <w:tcPr>
            <w:tcW w:w="825" w:type="dxa"/>
            <w:vMerge w:val="restart"/>
            <w:tcBorders>
              <w:top w:val="single" w:sz="4" w:space="0" w:color="000000"/>
              <w:left w:val="single" w:sz="4" w:space="0" w:color="000000"/>
              <w:bottom w:val="single" w:sz="4" w:space="0" w:color="000000"/>
            </w:tcBorders>
          </w:tcPr>
          <w:p w:rsidR="00FB7F08" w:rsidRPr="00B94735" w:rsidRDefault="00FB7F08" w:rsidP="00FB7F08">
            <w:pPr>
              <w:snapToGrid w:val="0"/>
              <w:rPr>
                <w:color w:val="000000"/>
                <w:sz w:val="18"/>
                <w:szCs w:val="18"/>
              </w:rPr>
            </w:pPr>
            <w:r w:rsidRPr="00B94735">
              <w:rPr>
                <w:color w:val="000000"/>
                <w:sz w:val="18"/>
                <w:szCs w:val="18"/>
              </w:rPr>
              <w:t>Форма работы</w:t>
            </w:r>
          </w:p>
        </w:tc>
        <w:tc>
          <w:tcPr>
            <w:tcW w:w="1199" w:type="dxa"/>
            <w:vMerge w:val="restart"/>
            <w:tcBorders>
              <w:top w:val="single" w:sz="4" w:space="0" w:color="000000"/>
              <w:left w:val="single" w:sz="4" w:space="0" w:color="000000"/>
              <w:bottom w:val="single" w:sz="4" w:space="0" w:color="000000"/>
            </w:tcBorders>
          </w:tcPr>
          <w:p w:rsidR="00FB7F08" w:rsidRPr="00B94735" w:rsidRDefault="00FB7F08" w:rsidP="00FB7F08">
            <w:pPr>
              <w:snapToGrid w:val="0"/>
              <w:rPr>
                <w:color w:val="000000"/>
                <w:sz w:val="18"/>
                <w:szCs w:val="18"/>
              </w:rPr>
            </w:pPr>
            <w:r w:rsidRPr="00B94735">
              <w:rPr>
                <w:color w:val="000000"/>
                <w:sz w:val="18"/>
                <w:szCs w:val="18"/>
              </w:rPr>
              <w:t>Элементы содержания</w:t>
            </w:r>
          </w:p>
        </w:tc>
        <w:tc>
          <w:tcPr>
            <w:tcW w:w="1364" w:type="dxa"/>
            <w:vMerge w:val="restart"/>
            <w:tcBorders>
              <w:top w:val="single" w:sz="4" w:space="0" w:color="000000"/>
              <w:left w:val="single" w:sz="4" w:space="0" w:color="000000"/>
              <w:bottom w:val="single" w:sz="4" w:space="0" w:color="000000"/>
            </w:tcBorders>
          </w:tcPr>
          <w:p w:rsidR="00FB7F08" w:rsidRPr="00FB7F08" w:rsidRDefault="00FB7F08" w:rsidP="00FB7F08">
            <w:pPr>
              <w:snapToGrid w:val="0"/>
              <w:rPr>
                <w:color w:val="000000"/>
                <w:sz w:val="18"/>
                <w:szCs w:val="18"/>
                <w:lang w:val="ru-RU"/>
              </w:rPr>
            </w:pPr>
            <w:r w:rsidRPr="00FB7F08">
              <w:rPr>
                <w:color w:val="000000"/>
                <w:sz w:val="18"/>
                <w:szCs w:val="18"/>
                <w:lang w:val="ru-RU"/>
              </w:rPr>
              <w:t xml:space="preserve">Требования к уровню подготовки </w:t>
            </w:r>
            <w:proofErr w:type="gramStart"/>
            <w:r w:rsidRPr="00FB7F08">
              <w:rPr>
                <w:color w:val="000000"/>
                <w:sz w:val="18"/>
                <w:szCs w:val="18"/>
                <w:lang w:val="ru-RU"/>
              </w:rPr>
              <w:t>обучающихся</w:t>
            </w:r>
            <w:proofErr w:type="gramEnd"/>
          </w:p>
        </w:tc>
        <w:tc>
          <w:tcPr>
            <w:tcW w:w="977" w:type="dxa"/>
            <w:vMerge w:val="restart"/>
            <w:tcBorders>
              <w:top w:val="single" w:sz="4" w:space="0" w:color="000000"/>
              <w:left w:val="single" w:sz="4" w:space="0" w:color="000000"/>
              <w:bottom w:val="single" w:sz="4" w:space="0" w:color="000000"/>
            </w:tcBorders>
          </w:tcPr>
          <w:p w:rsidR="00FB7F08" w:rsidRPr="00B94735" w:rsidRDefault="00FB7F08" w:rsidP="00FB7F08">
            <w:pPr>
              <w:snapToGrid w:val="0"/>
              <w:rPr>
                <w:color w:val="000000"/>
                <w:sz w:val="18"/>
                <w:szCs w:val="18"/>
              </w:rPr>
            </w:pPr>
            <w:r w:rsidRPr="00B94735">
              <w:rPr>
                <w:color w:val="000000"/>
                <w:sz w:val="18"/>
                <w:szCs w:val="18"/>
              </w:rPr>
              <w:t>Вид контроля</w:t>
            </w:r>
          </w:p>
        </w:tc>
        <w:tc>
          <w:tcPr>
            <w:tcW w:w="1391" w:type="dxa"/>
            <w:vMerge w:val="restart"/>
            <w:tcBorders>
              <w:top w:val="single" w:sz="4" w:space="0" w:color="000000"/>
              <w:left w:val="single" w:sz="4" w:space="0" w:color="000000"/>
              <w:bottom w:val="single" w:sz="4" w:space="0" w:color="000000"/>
            </w:tcBorders>
          </w:tcPr>
          <w:p w:rsidR="00FB7F08" w:rsidRPr="00B94735" w:rsidRDefault="00FB7F08" w:rsidP="00FB7F08">
            <w:pPr>
              <w:snapToGrid w:val="0"/>
              <w:rPr>
                <w:color w:val="000000"/>
                <w:sz w:val="18"/>
                <w:szCs w:val="18"/>
              </w:rPr>
            </w:pPr>
            <w:r w:rsidRPr="00B94735">
              <w:rPr>
                <w:color w:val="000000"/>
                <w:sz w:val="18"/>
                <w:szCs w:val="18"/>
              </w:rPr>
              <w:t>Средства обучения, демонстрации</w:t>
            </w:r>
          </w:p>
        </w:tc>
        <w:tc>
          <w:tcPr>
            <w:tcW w:w="1650" w:type="dxa"/>
            <w:vMerge w:val="restart"/>
            <w:tcBorders>
              <w:top w:val="single" w:sz="4" w:space="0" w:color="000000"/>
              <w:left w:val="single" w:sz="4" w:space="0" w:color="000000"/>
              <w:bottom w:val="single" w:sz="4" w:space="0" w:color="000000"/>
            </w:tcBorders>
          </w:tcPr>
          <w:p w:rsidR="00FB7F08" w:rsidRPr="00B94735" w:rsidRDefault="00FB7F08" w:rsidP="00FB7F08">
            <w:pPr>
              <w:snapToGrid w:val="0"/>
              <w:rPr>
                <w:color w:val="000000"/>
                <w:sz w:val="18"/>
                <w:szCs w:val="18"/>
              </w:rPr>
            </w:pPr>
            <w:r w:rsidRPr="00B94735">
              <w:rPr>
                <w:color w:val="000000"/>
                <w:sz w:val="18"/>
                <w:szCs w:val="18"/>
              </w:rPr>
              <w:t>Элементы дополнительного содержания</w:t>
            </w:r>
          </w:p>
        </w:tc>
        <w:tc>
          <w:tcPr>
            <w:tcW w:w="1080" w:type="dxa"/>
            <w:vMerge w:val="restart"/>
            <w:tcBorders>
              <w:top w:val="single" w:sz="4" w:space="0" w:color="000000"/>
              <w:left w:val="single" w:sz="4" w:space="0" w:color="000000"/>
              <w:bottom w:val="single" w:sz="4" w:space="0" w:color="000000"/>
            </w:tcBorders>
          </w:tcPr>
          <w:p w:rsidR="00FB7F08" w:rsidRPr="00B94735" w:rsidRDefault="00FB7F08" w:rsidP="00FB7F08">
            <w:pPr>
              <w:snapToGrid w:val="0"/>
              <w:rPr>
                <w:color w:val="000000"/>
                <w:sz w:val="18"/>
                <w:szCs w:val="18"/>
              </w:rPr>
            </w:pPr>
            <w:r w:rsidRPr="00B94735">
              <w:rPr>
                <w:color w:val="000000"/>
                <w:sz w:val="18"/>
                <w:szCs w:val="18"/>
              </w:rPr>
              <w:t>Домашнее</w:t>
            </w:r>
          </w:p>
          <w:p w:rsidR="00FB7F08" w:rsidRPr="00B94735" w:rsidRDefault="00FB7F08" w:rsidP="00FB7F08">
            <w:pPr>
              <w:rPr>
                <w:color w:val="000000"/>
                <w:sz w:val="18"/>
                <w:szCs w:val="18"/>
              </w:rPr>
            </w:pPr>
            <w:r w:rsidRPr="00B94735">
              <w:rPr>
                <w:color w:val="000000"/>
                <w:sz w:val="18"/>
                <w:szCs w:val="18"/>
              </w:rPr>
              <w:t xml:space="preserve">задание </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color w:val="000000"/>
                <w:sz w:val="18"/>
                <w:szCs w:val="18"/>
              </w:rPr>
            </w:pP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cantSplit/>
        </w:trPr>
        <w:tc>
          <w:tcPr>
            <w:tcW w:w="446" w:type="dxa"/>
            <w:vMerge/>
            <w:tcBorders>
              <w:top w:val="single" w:sz="4" w:space="0" w:color="000000"/>
              <w:left w:val="single" w:sz="4" w:space="0" w:color="000000"/>
              <w:bottom w:val="single" w:sz="4" w:space="0" w:color="000000"/>
            </w:tcBorders>
          </w:tcPr>
          <w:p w:rsidR="00FB7F08" w:rsidRPr="00B94735" w:rsidRDefault="00FB7F08" w:rsidP="00FB7F08">
            <w:pPr>
              <w:rPr>
                <w:sz w:val="18"/>
                <w:szCs w:val="18"/>
              </w:rPr>
            </w:pPr>
          </w:p>
        </w:tc>
        <w:tc>
          <w:tcPr>
            <w:tcW w:w="2180" w:type="dxa"/>
            <w:gridSpan w:val="2"/>
            <w:vMerge/>
            <w:tcBorders>
              <w:top w:val="single" w:sz="4" w:space="0" w:color="000000"/>
              <w:left w:val="single" w:sz="4" w:space="0" w:color="000000"/>
              <w:bottom w:val="single" w:sz="4" w:space="0" w:color="000000"/>
            </w:tcBorders>
          </w:tcPr>
          <w:p w:rsidR="00FB7F08" w:rsidRPr="00B94735" w:rsidRDefault="00FB7F08" w:rsidP="00FB7F08">
            <w:pPr>
              <w:rPr>
                <w:sz w:val="18"/>
                <w:szCs w:val="18"/>
              </w:rPr>
            </w:pPr>
          </w:p>
        </w:tc>
        <w:tc>
          <w:tcPr>
            <w:tcW w:w="900" w:type="dxa"/>
            <w:vMerge/>
            <w:tcBorders>
              <w:top w:val="single" w:sz="4" w:space="0" w:color="000000"/>
              <w:left w:val="single" w:sz="4" w:space="0" w:color="000000"/>
              <w:bottom w:val="single" w:sz="4" w:space="0" w:color="000000"/>
            </w:tcBorders>
          </w:tcPr>
          <w:p w:rsidR="00FB7F08" w:rsidRPr="00B94735" w:rsidRDefault="00FB7F08" w:rsidP="00FB7F08">
            <w:pPr>
              <w:rPr>
                <w:sz w:val="18"/>
                <w:szCs w:val="18"/>
              </w:rPr>
            </w:pPr>
          </w:p>
        </w:tc>
        <w:tc>
          <w:tcPr>
            <w:tcW w:w="1356" w:type="dxa"/>
            <w:vMerge/>
            <w:tcBorders>
              <w:top w:val="single" w:sz="4" w:space="0" w:color="000000"/>
              <w:left w:val="single" w:sz="4" w:space="0" w:color="000000"/>
              <w:bottom w:val="single" w:sz="4" w:space="0" w:color="000000"/>
            </w:tcBorders>
          </w:tcPr>
          <w:p w:rsidR="00FB7F08" w:rsidRPr="00B94735" w:rsidRDefault="00FB7F08" w:rsidP="00FB7F08">
            <w:pPr>
              <w:rPr>
                <w:sz w:val="18"/>
                <w:szCs w:val="18"/>
              </w:rPr>
            </w:pPr>
          </w:p>
        </w:tc>
        <w:tc>
          <w:tcPr>
            <w:tcW w:w="825" w:type="dxa"/>
            <w:vMerge/>
            <w:tcBorders>
              <w:top w:val="single" w:sz="4" w:space="0" w:color="000000"/>
              <w:left w:val="single" w:sz="4" w:space="0" w:color="000000"/>
              <w:bottom w:val="single" w:sz="4" w:space="0" w:color="000000"/>
            </w:tcBorders>
          </w:tcPr>
          <w:p w:rsidR="00FB7F08" w:rsidRPr="00B94735" w:rsidRDefault="00FB7F08" w:rsidP="00FB7F08">
            <w:pPr>
              <w:rPr>
                <w:sz w:val="18"/>
                <w:szCs w:val="18"/>
              </w:rPr>
            </w:pPr>
          </w:p>
        </w:tc>
        <w:tc>
          <w:tcPr>
            <w:tcW w:w="1199" w:type="dxa"/>
            <w:vMerge/>
            <w:tcBorders>
              <w:top w:val="single" w:sz="4" w:space="0" w:color="000000"/>
              <w:left w:val="single" w:sz="4" w:space="0" w:color="000000"/>
              <w:bottom w:val="single" w:sz="4" w:space="0" w:color="000000"/>
            </w:tcBorders>
          </w:tcPr>
          <w:p w:rsidR="00FB7F08" w:rsidRPr="00B94735" w:rsidRDefault="00FB7F08" w:rsidP="00FB7F08">
            <w:pPr>
              <w:rPr>
                <w:sz w:val="18"/>
                <w:szCs w:val="18"/>
              </w:rPr>
            </w:pPr>
          </w:p>
        </w:tc>
        <w:tc>
          <w:tcPr>
            <w:tcW w:w="1364" w:type="dxa"/>
            <w:vMerge/>
            <w:tcBorders>
              <w:top w:val="single" w:sz="4" w:space="0" w:color="000000"/>
              <w:left w:val="single" w:sz="4" w:space="0" w:color="000000"/>
              <w:bottom w:val="single" w:sz="4" w:space="0" w:color="000000"/>
            </w:tcBorders>
          </w:tcPr>
          <w:p w:rsidR="00FB7F08" w:rsidRPr="00B94735" w:rsidRDefault="00FB7F08" w:rsidP="00FB7F08">
            <w:pPr>
              <w:rPr>
                <w:sz w:val="18"/>
                <w:szCs w:val="18"/>
              </w:rPr>
            </w:pPr>
          </w:p>
        </w:tc>
        <w:tc>
          <w:tcPr>
            <w:tcW w:w="977" w:type="dxa"/>
            <w:vMerge/>
            <w:tcBorders>
              <w:top w:val="single" w:sz="4" w:space="0" w:color="000000"/>
              <w:left w:val="single" w:sz="4" w:space="0" w:color="000000"/>
              <w:bottom w:val="single" w:sz="4" w:space="0" w:color="000000"/>
            </w:tcBorders>
          </w:tcPr>
          <w:p w:rsidR="00FB7F08" w:rsidRPr="00B94735" w:rsidRDefault="00FB7F08" w:rsidP="00FB7F08">
            <w:pPr>
              <w:rPr>
                <w:sz w:val="18"/>
                <w:szCs w:val="18"/>
              </w:rPr>
            </w:pPr>
          </w:p>
        </w:tc>
        <w:tc>
          <w:tcPr>
            <w:tcW w:w="1391" w:type="dxa"/>
            <w:vMerge/>
            <w:tcBorders>
              <w:top w:val="single" w:sz="4" w:space="0" w:color="000000"/>
              <w:left w:val="single" w:sz="4" w:space="0" w:color="000000"/>
              <w:bottom w:val="single" w:sz="4" w:space="0" w:color="000000"/>
            </w:tcBorders>
          </w:tcPr>
          <w:p w:rsidR="00FB7F08" w:rsidRPr="00B94735" w:rsidRDefault="00FB7F08" w:rsidP="00FB7F08">
            <w:pPr>
              <w:rPr>
                <w:sz w:val="18"/>
                <w:szCs w:val="18"/>
              </w:rPr>
            </w:pPr>
          </w:p>
        </w:tc>
        <w:tc>
          <w:tcPr>
            <w:tcW w:w="1650" w:type="dxa"/>
            <w:vMerge/>
            <w:tcBorders>
              <w:top w:val="single" w:sz="4" w:space="0" w:color="000000"/>
              <w:left w:val="single" w:sz="4" w:space="0" w:color="000000"/>
              <w:bottom w:val="single" w:sz="4" w:space="0" w:color="000000"/>
            </w:tcBorders>
          </w:tcPr>
          <w:p w:rsidR="00FB7F08" w:rsidRPr="00B94735" w:rsidRDefault="00FB7F08" w:rsidP="00FB7F08">
            <w:pPr>
              <w:rPr>
                <w:sz w:val="18"/>
                <w:szCs w:val="18"/>
              </w:rPr>
            </w:pPr>
          </w:p>
        </w:tc>
        <w:tc>
          <w:tcPr>
            <w:tcW w:w="1080" w:type="dxa"/>
            <w:vMerge/>
            <w:tcBorders>
              <w:top w:val="single" w:sz="4" w:space="0" w:color="000000"/>
              <w:left w:val="single" w:sz="4" w:space="0" w:color="000000"/>
              <w:bottom w:val="single" w:sz="4" w:space="0" w:color="000000"/>
            </w:tcBorders>
          </w:tcPr>
          <w:p w:rsidR="00FB7F08" w:rsidRPr="00B94735" w:rsidRDefault="00FB7F08" w:rsidP="00FB7F08">
            <w:pPr>
              <w:rPr>
                <w:sz w:val="18"/>
                <w:szCs w:val="18"/>
              </w:rPr>
            </w:pPr>
          </w:p>
        </w:tc>
        <w:tc>
          <w:tcPr>
            <w:tcW w:w="1425" w:type="dxa"/>
            <w:tcBorders>
              <w:top w:val="single" w:sz="4" w:space="0" w:color="000000"/>
              <w:left w:val="single" w:sz="4" w:space="0" w:color="000000"/>
              <w:bottom w:val="single" w:sz="4" w:space="0" w:color="000000"/>
            </w:tcBorders>
          </w:tcPr>
          <w:p w:rsidR="00FB7F08" w:rsidRPr="00B94735" w:rsidRDefault="00FB7F08" w:rsidP="00FB7F08">
            <w:pPr>
              <w:rPr>
                <w:sz w:val="18"/>
                <w:szCs w:val="18"/>
              </w:rPr>
            </w:pPr>
            <w:r>
              <w:rPr>
                <w:sz w:val="18"/>
                <w:szCs w:val="18"/>
              </w:rPr>
              <w:t>Кодификатор ЕГЭ</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2C2407" w:rsidTr="00FB7F08">
        <w:trPr>
          <w:gridAfter w:val="7"/>
          <w:wAfter w:w="1869" w:type="dxa"/>
        </w:trPr>
        <w:tc>
          <w:tcPr>
            <w:tcW w:w="14793" w:type="dxa"/>
            <w:gridSpan w:val="13"/>
            <w:tcBorders>
              <w:top w:val="single" w:sz="4" w:space="0" w:color="000000"/>
              <w:left w:val="single" w:sz="4" w:space="0" w:color="000000"/>
              <w:bottom w:val="single" w:sz="4" w:space="0" w:color="000000"/>
            </w:tcBorders>
          </w:tcPr>
          <w:p w:rsidR="00FB7F08" w:rsidRPr="00FB7F08" w:rsidRDefault="00FB7F08" w:rsidP="00FB7F08">
            <w:pPr>
              <w:snapToGrid w:val="0"/>
              <w:ind w:firstLine="180"/>
              <w:rPr>
                <w:b/>
                <w:sz w:val="18"/>
                <w:szCs w:val="18"/>
                <w:lang w:val="ru-RU"/>
              </w:rPr>
            </w:pPr>
            <w:r w:rsidRPr="00FB7F08">
              <w:rPr>
                <w:b/>
                <w:sz w:val="18"/>
                <w:szCs w:val="18"/>
                <w:lang w:val="ru-RU"/>
              </w:rPr>
              <w:t>МЕХАНИКА (35ч)</w:t>
            </w:r>
          </w:p>
          <w:p w:rsidR="00FB7F08" w:rsidRPr="00FB7F08" w:rsidRDefault="00FB7F08" w:rsidP="00FB7F08">
            <w:pPr>
              <w:ind w:firstLine="180"/>
              <w:rPr>
                <w:b/>
                <w:sz w:val="18"/>
                <w:szCs w:val="18"/>
                <w:lang w:val="ru-RU"/>
              </w:rPr>
            </w:pPr>
            <w:r w:rsidRPr="00FB7F08">
              <w:rPr>
                <w:b/>
                <w:i/>
                <w:sz w:val="18"/>
                <w:szCs w:val="18"/>
                <w:lang w:val="ru-RU"/>
              </w:rPr>
              <w:t xml:space="preserve"> В результате изучения темы ученик должен</w:t>
            </w:r>
            <w:r w:rsidRPr="00FB7F08">
              <w:rPr>
                <w:b/>
                <w:sz w:val="18"/>
                <w:szCs w:val="18"/>
                <w:lang w:val="ru-RU"/>
              </w:rPr>
              <w:t xml:space="preserve"> знать/понимать /уметь</w:t>
            </w:r>
          </w:p>
          <w:p w:rsidR="00FB7F08" w:rsidRPr="00B94735" w:rsidRDefault="00FB7F08" w:rsidP="00FB7F08">
            <w:pPr>
              <w:numPr>
                <w:ilvl w:val="0"/>
                <w:numId w:val="11"/>
              </w:numPr>
              <w:tabs>
                <w:tab w:val="left" w:pos="567"/>
              </w:tabs>
              <w:suppressAutoHyphens/>
              <w:spacing w:after="0" w:line="240" w:lineRule="auto"/>
              <w:rPr>
                <w:sz w:val="18"/>
                <w:szCs w:val="18"/>
              </w:rPr>
            </w:pPr>
            <w:r w:rsidRPr="00B94735">
              <w:rPr>
                <w:b/>
                <w:sz w:val="18"/>
                <w:szCs w:val="18"/>
              </w:rPr>
              <w:t>смысл понятий:</w:t>
            </w:r>
            <w:r w:rsidRPr="00B94735">
              <w:rPr>
                <w:sz w:val="18"/>
                <w:szCs w:val="18"/>
              </w:rPr>
              <w:t xml:space="preserve"> взаимодействие, </w:t>
            </w:r>
          </w:p>
          <w:p w:rsidR="00FB7F08" w:rsidRPr="00B94735" w:rsidRDefault="00FB7F08" w:rsidP="00FB7F08">
            <w:pPr>
              <w:pStyle w:val="14"/>
              <w:numPr>
                <w:ilvl w:val="0"/>
                <w:numId w:val="11"/>
              </w:numPr>
              <w:tabs>
                <w:tab w:val="left" w:pos="567"/>
              </w:tabs>
              <w:rPr>
                <w:rFonts w:ascii="Times New Roman" w:hAnsi="Times New Roman"/>
                <w:sz w:val="18"/>
                <w:szCs w:val="18"/>
              </w:rPr>
            </w:pPr>
            <w:proofErr w:type="gramStart"/>
            <w:r w:rsidRPr="00B94735">
              <w:rPr>
                <w:rFonts w:ascii="Times New Roman" w:hAnsi="Times New Roman"/>
                <w:b/>
                <w:sz w:val="18"/>
                <w:szCs w:val="18"/>
              </w:rPr>
              <w:t xml:space="preserve">смысл физических величин: </w:t>
            </w:r>
            <w:r w:rsidRPr="00B94735">
              <w:rPr>
                <w:rFonts w:ascii="Times New Roman" w:hAnsi="Times New Roman"/>
                <w:sz w:val="18"/>
                <w:szCs w:val="18"/>
              </w:rPr>
              <w:t>скорость, ускорение, масса, сила,  импульс, работа, механическая энергия, мощность</w:t>
            </w:r>
            <w:proofErr w:type="gramEnd"/>
          </w:p>
          <w:p w:rsidR="00FB7F08" w:rsidRPr="00B94735" w:rsidRDefault="00FB7F08" w:rsidP="00FB7F08">
            <w:pPr>
              <w:pStyle w:val="14"/>
              <w:numPr>
                <w:ilvl w:val="0"/>
                <w:numId w:val="11"/>
              </w:numPr>
              <w:tabs>
                <w:tab w:val="left" w:pos="567"/>
              </w:tabs>
              <w:rPr>
                <w:rFonts w:ascii="Times New Roman" w:hAnsi="Times New Roman"/>
                <w:sz w:val="18"/>
                <w:szCs w:val="18"/>
              </w:rPr>
            </w:pPr>
            <w:r w:rsidRPr="00B94735">
              <w:rPr>
                <w:rFonts w:ascii="Times New Roman" w:hAnsi="Times New Roman"/>
                <w:b/>
                <w:i/>
                <w:sz w:val="18"/>
                <w:szCs w:val="18"/>
              </w:rPr>
              <w:t>смысл физических законов</w:t>
            </w:r>
            <w:r w:rsidRPr="00B94735">
              <w:rPr>
                <w:rFonts w:ascii="Times New Roman" w:hAnsi="Times New Roman"/>
                <w:sz w:val="18"/>
                <w:szCs w:val="18"/>
              </w:rPr>
              <w:t xml:space="preserve"> классической механики, всемирного тяготения, сохранения энергии, импульса</w:t>
            </w:r>
          </w:p>
          <w:p w:rsidR="00FB7F08" w:rsidRPr="00FB7F08" w:rsidRDefault="00FB7F08" w:rsidP="00FB7F08">
            <w:pPr>
              <w:jc w:val="both"/>
              <w:rPr>
                <w:sz w:val="18"/>
                <w:szCs w:val="18"/>
                <w:lang w:val="ru-RU"/>
              </w:rPr>
            </w:pPr>
            <w:r w:rsidRPr="00FB7F08">
              <w:rPr>
                <w:b/>
                <w:i/>
                <w:sz w:val="18"/>
                <w:szCs w:val="18"/>
                <w:lang w:val="ru-RU"/>
              </w:rPr>
              <w:t xml:space="preserve">описывать и объяснять </w:t>
            </w:r>
            <w:r w:rsidRPr="00FB7F08">
              <w:rPr>
                <w:sz w:val="18"/>
                <w:szCs w:val="18"/>
                <w:lang w:val="ru-RU"/>
              </w:rPr>
              <w:t>движение небесных тел и искусственных спутников Земли.</w:t>
            </w:r>
          </w:p>
        </w:tc>
        <w:tc>
          <w:tcPr>
            <w:tcW w:w="15018" w:type="dxa"/>
            <w:tcBorders>
              <w:left w:val="single" w:sz="4" w:space="0" w:color="000000"/>
            </w:tcBorders>
            <w:tcMar>
              <w:left w:w="0" w:type="dxa"/>
              <w:right w:w="0" w:type="dxa"/>
            </w:tcMar>
          </w:tcPr>
          <w:p w:rsidR="00FB7F08" w:rsidRPr="00FB7F08" w:rsidRDefault="00FB7F08" w:rsidP="00FB7F08">
            <w:pPr>
              <w:snapToGrid w:val="0"/>
              <w:rPr>
                <w:sz w:val="18"/>
                <w:szCs w:val="18"/>
                <w:lang w:val="ru-RU"/>
              </w:rPr>
            </w:pPr>
          </w:p>
        </w:tc>
      </w:tr>
      <w:tr w:rsidR="00FB7F08" w:rsidRPr="00B94735" w:rsidTr="00FB7F08">
        <w:trPr>
          <w:gridAfter w:val="7"/>
          <w:wAfter w:w="1869" w:type="dxa"/>
        </w:trPr>
        <w:tc>
          <w:tcPr>
            <w:tcW w:w="13368" w:type="dxa"/>
            <w:gridSpan w:val="12"/>
            <w:tcBorders>
              <w:top w:val="single" w:sz="4" w:space="0" w:color="000000"/>
              <w:left w:val="single" w:sz="4" w:space="0" w:color="000000"/>
              <w:bottom w:val="single" w:sz="4" w:space="0" w:color="000000"/>
            </w:tcBorders>
          </w:tcPr>
          <w:p w:rsidR="00FB7F08" w:rsidRPr="00D0645E" w:rsidRDefault="00FB7F08" w:rsidP="00FB7F08">
            <w:pPr>
              <w:pStyle w:val="1"/>
              <w:keepLines w:val="0"/>
              <w:numPr>
                <w:ilvl w:val="0"/>
                <w:numId w:val="10"/>
              </w:numPr>
              <w:tabs>
                <w:tab w:val="left" w:pos="0"/>
              </w:tabs>
              <w:suppressAutoHyphens/>
              <w:snapToGrid w:val="0"/>
              <w:spacing w:before="0" w:after="0" w:line="240" w:lineRule="auto"/>
              <w:rPr>
                <w:rFonts w:eastAsia="Arial Unicode MS"/>
                <w:bCs w:val="0"/>
                <w:sz w:val="18"/>
                <w:szCs w:val="18"/>
              </w:rPr>
            </w:pPr>
            <w:proofErr w:type="gramStart"/>
            <w:r w:rsidRPr="00D0645E">
              <w:rPr>
                <w:rFonts w:eastAsia="Arial Unicode MS"/>
                <w:sz w:val="18"/>
                <w:szCs w:val="18"/>
              </w:rPr>
              <w:t>КИНЕМАТИКА(</w:t>
            </w:r>
            <w:proofErr w:type="gramEnd"/>
            <w:r w:rsidRPr="00D0645E">
              <w:rPr>
                <w:rFonts w:eastAsia="Arial Unicode MS"/>
                <w:sz w:val="18"/>
                <w:szCs w:val="18"/>
              </w:rPr>
              <w:t>12ч.)</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1.1</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2C2407" w:rsidTr="00FB7F08">
        <w:trPr>
          <w:gridAfter w:val="7"/>
          <w:wAfter w:w="1869" w:type="dxa"/>
        </w:trPr>
        <w:tc>
          <w:tcPr>
            <w:tcW w:w="14793" w:type="dxa"/>
            <w:gridSpan w:val="13"/>
            <w:tcBorders>
              <w:top w:val="single" w:sz="4" w:space="0" w:color="000000"/>
              <w:left w:val="single" w:sz="4" w:space="0" w:color="000000"/>
              <w:bottom w:val="single" w:sz="4" w:space="0" w:color="000000"/>
            </w:tcBorders>
          </w:tcPr>
          <w:p w:rsidR="00FB7F08" w:rsidRPr="00B94735" w:rsidRDefault="00FB7F08" w:rsidP="00FB7F08">
            <w:pPr>
              <w:snapToGrid w:val="0"/>
              <w:rPr>
                <w:rFonts w:ascii="Trebuchet MS" w:hAnsi="Trebuchet MS"/>
                <w:b/>
                <w:bCs/>
                <w:color w:val="787878"/>
                <w:sz w:val="18"/>
                <w:szCs w:val="18"/>
              </w:rPr>
            </w:pPr>
            <w:r w:rsidRPr="00B94735">
              <w:rPr>
                <w:rFonts w:eastAsia="Arial Unicode MS"/>
                <w:b/>
                <w:bCs/>
                <w:sz w:val="18"/>
                <w:szCs w:val="18"/>
              </w:rPr>
              <w:t>Кинематика точки (12ч)</w:t>
            </w:r>
          </w:p>
          <w:p w:rsidR="00FB7F08" w:rsidRPr="00FB7F08" w:rsidRDefault="00FB7F08" w:rsidP="00FB7F08">
            <w:pPr>
              <w:rPr>
                <w:color w:val="000000"/>
                <w:sz w:val="18"/>
                <w:szCs w:val="18"/>
                <w:lang w:val="ru-RU"/>
              </w:rPr>
            </w:pPr>
            <w:r w:rsidRPr="00FB7F08">
              <w:rPr>
                <w:b/>
                <w:bCs/>
                <w:color w:val="000000"/>
                <w:sz w:val="18"/>
                <w:szCs w:val="18"/>
                <w:lang w:val="ru-RU"/>
              </w:rPr>
              <w:t xml:space="preserve">Цель: </w:t>
            </w:r>
            <w:r w:rsidRPr="00FB7F08">
              <w:rPr>
                <w:bCs/>
                <w:color w:val="000000"/>
                <w:sz w:val="18"/>
                <w:szCs w:val="18"/>
                <w:lang w:val="ru-RU"/>
              </w:rPr>
              <w:t>а</w:t>
            </w:r>
            <w:proofErr w:type="gramStart"/>
            <w:r w:rsidRPr="00FB7F08">
              <w:rPr>
                <w:bCs/>
                <w:color w:val="000000"/>
                <w:sz w:val="18"/>
                <w:szCs w:val="18"/>
                <w:lang w:val="ru-RU"/>
              </w:rPr>
              <w:t>)</w:t>
            </w:r>
            <w:r w:rsidRPr="00FB7F08">
              <w:rPr>
                <w:color w:val="000000"/>
                <w:sz w:val="18"/>
                <w:szCs w:val="18"/>
                <w:lang w:val="ru-RU"/>
              </w:rPr>
              <w:t>с</w:t>
            </w:r>
            <w:proofErr w:type="gramEnd"/>
            <w:r w:rsidRPr="00FB7F08">
              <w:rPr>
                <w:color w:val="000000"/>
                <w:sz w:val="18"/>
                <w:szCs w:val="18"/>
                <w:lang w:val="ru-RU"/>
              </w:rPr>
              <w:t>оздать условия для формирования в сознании учащихся представлений о методах познания их отличий и особенностях</w:t>
            </w:r>
          </w:p>
          <w:p w:rsidR="00FB7F08" w:rsidRPr="00FB7F08" w:rsidRDefault="00FB7F08" w:rsidP="00FB7F08">
            <w:pPr>
              <w:rPr>
                <w:color w:val="000000"/>
                <w:sz w:val="18"/>
                <w:szCs w:val="18"/>
                <w:lang w:val="ru-RU"/>
              </w:rPr>
            </w:pPr>
            <w:r w:rsidRPr="00FB7F08">
              <w:rPr>
                <w:bCs/>
                <w:color w:val="000000"/>
                <w:sz w:val="18"/>
                <w:szCs w:val="18"/>
                <w:lang w:val="ru-RU"/>
              </w:rPr>
              <w:t>б</w:t>
            </w:r>
            <w:proofErr w:type="gramStart"/>
            <w:r w:rsidRPr="00FB7F08">
              <w:rPr>
                <w:bCs/>
                <w:color w:val="000000"/>
                <w:sz w:val="18"/>
                <w:szCs w:val="18"/>
                <w:lang w:val="ru-RU"/>
              </w:rPr>
              <w:t>)</w:t>
            </w:r>
            <w:r w:rsidRPr="00FB7F08">
              <w:rPr>
                <w:color w:val="000000"/>
                <w:sz w:val="18"/>
                <w:szCs w:val="18"/>
                <w:lang w:val="ru-RU"/>
              </w:rPr>
              <w:t>с</w:t>
            </w:r>
            <w:proofErr w:type="gramEnd"/>
            <w:r w:rsidRPr="00FB7F08">
              <w:rPr>
                <w:color w:val="000000"/>
                <w:sz w:val="18"/>
                <w:szCs w:val="18"/>
                <w:lang w:val="ru-RU"/>
              </w:rPr>
              <w:t xml:space="preserve">оздать условия для:1) освоения учащимися кинематического подхода в описании движения тела, </w:t>
            </w:r>
          </w:p>
          <w:p w:rsidR="00FB7F08" w:rsidRPr="00FB7F08" w:rsidRDefault="00FB7F08" w:rsidP="00FB7F08">
            <w:pPr>
              <w:rPr>
                <w:color w:val="000000"/>
                <w:sz w:val="18"/>
                <w:szCs w:val="18"/>
                <w:lang w:val="ru-RU"/>
              </w:rPr>
            </w:pPr>
            <w:r w:rsidRPr="00FB7F08">
              <w:rPr>
                <w:color w:val="000000"/>
                <w:sz w:val="18"/>
                <w:szCs w:val="18"/>
                <w:lang w:val="ru-RU"/>
              </w:rPr>
              <w:t>2)</w:t>
            </w:r>
            <w:r w:rsidRPr="00B94735">
              <w:rPr>
                <w:color w:val="000000"/>
                <w:sz w:val="18"/>
                <w:szCs w:val="18"/>
              </w:rPr>
              <w:t> </w:t>
            </w:r>
            <w:r w:rsidRPr="00FB7F08">
              <w:rPr>
                <w:color w:val="000000"/>
                <w:sz w:val="18"/>
                <w:szCs w:val="18"/>
                <w:lang w:val="ru-RU"/>
              </w:rPr>
              <w:t xml:space="preserve"> составления и применения учащимися в практической ситуации алгоритма решения задач по кинематике.</w:t>
            </w:r>
          </w:p>
        </w:tc>
        <w:tc>
          <w:tcPr>
            <w:tcW w:w="15018" w:type="dxa"/>
            <w:tcBorders>
              <w:left w:val="single" w:sz="4" w:space="0" w:color="000000"/>
            </w:tcBorders>
            <w:tcMar>
              <w:left w:w="0" w:type="dxa"/>
              <w:right w:w="0" w:type="dxa"/>
            </w:tcMar>
          </w:tcPr>
          <w:p w:rsidR="00FB7F08" w:rsidRPr="00FB7F08" w:rsidRDefault="00FB7F08" w:rsidP="00FB7F08">
            <w:pPr>
              <w:snapToGrid w:val="0"/>
              <w:rPr>
                <w:sz w:val="18"/>
                <w:szCs w:val="18"/>
                <w:lang w:val="ru-RU"/>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1</w:t>
            </w:r>
          </w:p>
        </w:tc>
        <w:tc>
          <w:tcPr>
            <w:tcW w:w="2180" w:type="dxa"/>
            <w:gridSpan w:val="2"/>
            <w:tcBorders>
              <w:top w:val="single" w:sz="4" w:space="0" w:color="000000"/>
              <w:left w:val="single" w:sz="4" w:space="0" w:color="000000"/>
              <w:bottom w:val="single" w:sz="4" w:space="0" w:color="000000"/>
            </w:tcBorders>
          </w:tcPr>
          <w:p w:rsidR="00FB7F08" w:rsidRPr="00FB7F08" w:rsidRDefault="00FB7F08" w:rsidP="00FB7F08">
            <w:pPr>
              <w:snapToGrid w:val="0"/>
              <w:rPr>
                <w:rFonts w:eastAsia="Arial Unicode MS"/>
                <w:bCs/>
                <w:sz w:val="18"/>
                <w:szCs w:val="18"/>
                <w:lang w:val="ru-RU"/>
              </w:rPr>
            </w:pPr>
            <w:r w:rsidRPr="00FB7F08">
              <w:rPr>
                <w:rFonts w:eastAsia="Arial Unicode MS"/>
                <w:sz w:val="18"/>
                <w:szCs w:val="18"/>
                <w:lang w:val="ru-RU"/>
              </w:rPr>
              <w:t xml:space="preserve">Введение. Что такое </w:t>
            </w:r>
            <w:r w:rsidRPr="00FB7F08">
              <w:rPr>
                <w:rFonts w:eastAsia="Arial Unicode MS"/>
                <w:bCs/>
                <w:sz w:val="18"/>
                <w:szCs w:val="18"/>
                <w:lang w:val="ru-RU"/>
              </w:rPr>
              <w:t>механика Классическая механика Ньютона и границы ее применимости.</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Комби-</w:t>
            </w:r>
          </w:p>
          <w:p w:rsidR="00FB7F08" w:rsidRPr="00B94735" w:rsidRDefault="00FB7F08" w:rsidP="00FB7F08">
            <w:pPr>
              <w:rPr>
                <w:sz w:val="18"/>
                <w:szCs w:val="18"/>
              </w:rPr>
            </w:pPr>
            <w:r w:rsidRPr="00B94735">
              <w:rPr>
                <w:sz w:val="18"/>
                <w:szCs w:val="18"/>
              </w:rPr>
              <w:t>нирован</w:t>
            </w:r>
          </w:p>
          <w:p w:rsidR="00FB7F08" w:rsidRPr="00B94735" w:rsidRDefault="00FB7F08" w:rsidP="00FB7F08">
            <w:pPr>
              <w:rPr>
                <w:sz w:val="18"/>
                <w:szCs w:val="18"/>
              </w:rPr>
            </w:pPr>
            <w:r w:rsidRPr="00B94735">
              <w:rPr>
                <w:sz w:val="18"/>
                <w:szCs w:val="18"/>
              </w:rPr>
              <w:t>ный</w:t>
            </w:r>
          </w:p>
        </w:tc>
        <w:tc>
          <w:tcPr>
            <w:tcW w:w="135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Инфор -</w:t>
            </w:r>
          </w:p>
          <w:p w:rsidR="00FB7F08" w:rsidRPr="00B94735" w:rsidRDefault="00FB7F08" w:rsidP="00FB7F08">
            <w:pPr>
              <w:rPr>
                <w:sz w:val="18"/>
                <w:szCs w:val="18"/>
              </w:rPr>
            </w:pPr>
            <w:r w:rsidRPr="00B94735">
              <w:rPr>
                <w:sz w:val="18"/>
                <w:szCs w:val="18"/>
              </w:rPr>
              <w:t>мационно-развивающий</w:t>
            </w: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Лекция</w:t>
            </w:r>
          </w:p>
        </w:tc>
        <w:tc>
          <w:tcPr>
            <w:tcW w:w="1199" w:type="dxa"/>
            <w:tcBorders>
              <w:top w:val="single" w:sz="4" w:space="0" w:color="000000"/>
              <w:left w:val="single" w:sz="4" w:space="0" w:color="000000"/>
              <w:bottom w:val="single" w:sz="4" w:space="0" w:color="000000"/>
            </w:tcBorders>
          </w:tcPr>
          <w:p w:rsidR="00FB7F08" w:rsidRPr="00FB7F08" w:rsidRDefault="00FB7F08" w:rsidP="00FB7F08">
            <w:pPr>
              <w:snapToGrid w:val="0"/>
              <w:rPr>
                <w:rFonts w:eastAsia="Arial Unicode MS"/>
                <w:bCs/>
                <w:sz w:val="18"/>
                <w:szCs w:val="18"/>
                <w:lang w:val="ru-RU"/>
              </w:rPr>
            </w:pPr>
            <w:r w:rsidRPr="00FB7F08">
              <w:rPr>
                <w:rFonts w:eastAsia="Arial Unicode MS"/>
                <w:bCs/>
                <w:sz w:val="18"/>
                <w:szCs w:val="18"/>
                <w:lang w:val="ru-RU"/>
              </w:rPr>
              <w:t>Классическая механика Ньютона и границы ее применимости.</w:t>
            </w: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Сформировать представление о механике как о системе знаний, имеющих границу применимости</w:t>
            </w:r>
          </w:p>
        </w:tc>
        <w:tc>
          <w:tcPr>
            <w:tcW w:w="977"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Решение задач</w:t>
            </w:r>
          </w:p>
        </w:tc>
        <w:tc>
          <w:tcPr>
            <w:tcW w:w="1391"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Демонстрационные опыты</w:t>
            </w:r>
          </w:p>
        </w:tc>
        <w:tc>
          <w:tcPr>
            <w:tcW w:w="1650"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Сборники познавательных и развивающих заданий по теме «Кинематика»</w:t>
            </w:r>
          </w:p>
        </w:tc>
        <w:tc>
          <w:tcPr>
            <w:tcW w:w="1080" w:type="dxa"/>
            <w:tcBorders>
              <w:top w:val="single" w:sz="4" w:space="0" w:color="000000"/>
              <w:left w:val="single" w:sz="4" w:space="0" w:color="000000"/>
              <w:bottom w:val="single" w:sz="4" w:space="0" w:color="000000"/>
            </w:tcBorders>
          </w:tcPr>
          <w:p w:rsidR="00FB7F08" w:rsidRPr="00B94735" w:rsidRDefault="00FB7F08" w:rsidP="00FB7F08">
            <w:pPr>
              <w:pStyle w:val="1"/>
              <w:keepLines w:val="0"/>
              <w:numPr>
                <w:ilvl w:val="0"/>
                <w:numId w:val="10"/>
              </w:numPr>
              <w:tabs>
                <w:tab w:val="left" w:pos="0"/>
              </w:tabs>
              <w:suppressAutoHyphens/>
              <w:snapToGrid w:val="0"/>
              <w:spacing w:before="0" w:after="0" w:line="240" w:lineRule="auto"/>
              <w:rPr>
                <w:rFonts w:eastAsia="Arial Unicode MS"/>
                <w:b w:val="0"/>
                <w:bCs w:val="0"/>
                <w:sz w:val="18"/>
                <w:szCs w:val="18"/>
              </w:rPr>
            </w:pPr>
            <w:proofErr w:type="gramStart"/>
            <w:r w:rsidRPr="00B94735">
              <w:rPr>
                <w:rFonts w:eastAsia="Arial Unicode MS"/>
                <w:b w:val="0"/>
                <w:sz w:val="18"/>
                <w:szCs w:val="18"/>
              </w:rPr>
              <w:t>Введение.</w:t>
            </w:r>
            <w:proofErr w:type="gramEnd"/>
          </w:p>
          <w:p w:rsidR="00FB7F08" w:rsidRPr="00B94735" w:rsidRDefault="00FB7F08" w:rsidP="00FB7F08">
            <w:pPr>
              <w:pStyle w:val="1"/>
              <w:keepLines w:val="0"/>
              <w:numPr>
                <w:ilvl w:val="0"/>
                <w:numId w:val="10"/>
              </w:numPr>
              <w:tabs>
                <w:tab w:val="left" w:pos="0"/>
              </w:tabs>
              <w:suppressAutoHyphens/>
              <w:spacing w:before="0" w:after="0" w:line="240" w:lineRule="auto"/>
              <w:rPr>
                <w:rFonts w:eastAsia="Arial Unicode MS"/>
                <w:b w:val="0"/>
                <w:bCs w:val="0"/>
                <w:sz w:val="18"/>
                <w:szCs w:val="18"/>
              </w:rPr>
            </w:pPr>
            <w:r w:rsidRPr="00B94735">
              <w:rPr>
                <w:rFonts w:eastAsia="Arial Unicode MS"/>
                <w:b w:val="0"/>
                <w:sz w:val="18"/>
                <w:szCs w:val="18"/>
              </w:rPr>
              <w:t xml:space="preserve"> с. 3-4р</w:t>
            </w:r>
          </w:p>
          <w:p w:rsidR="00FB7F08" w:rsidRPr="00B94735" w:rsidRDefault="00FB7F08" w:rsidP="00FB7F08">
            <w:pPr>
              <w:rPr>
                <w:rFonts w:eastAsia="Arial Unicode MS"/>
                <w:sz w:val="18"/>
                <w:szCs w:val="18"/>
              </w:rPr>
            </w:pPr>
            <w:r w:rsidRPr="00B94735">
              <w:rPr>
                <w:rFonts w:eastAsia="Arial Unicode MS"/>
                <w:sz w:val="18"/>
                <w:szCs w:val="18"/>
              </w:rPr>
              <w:t>конспект</w:t>
            </w:r>
          </w:p>
          <w:p w:rsidR="00FB7F08" w:rsidRPr="00B94735" w:rsidRDefault="00FB7F08" w:rsidP="00FB7F08">
            <w:pPr>
              <w:pStyle w:val="1"/>
              <w:keepLines w:val="0"/>
              <w:numPr>
                <w:ilvl w:val="0"/>
                <w:numId w:val="10"/>
              </w:numPr>
              <w:tabs>
                <w:tab w:val="left" w:pos="0"/>
              </w:tabs>
              <w:suppressAutoHyphens/>
              <w:spacing w:before="0" w:after="0" w:line="240" w:lineRule="auto"/>
              <w:rPr>
                <w:rFonts w:eastAsia="Arial Unicode MS"/>
                <w:sz w:val="18"/>
                <w:szCs w:val="18"/>
              </w:rPr>
            </w:pPr>
            <w:r w:rsidRPr="00B94735">
              <w:rPr>
                <w:rFonts w:eastAsia="Arial Unicode MS"/>
                <w:b w:val="0"/>
                <w:sz w:val="18"/>
                <w:szCs w:val="18"/>
              </w:rPr>
              <w:t>п.1</w:t>
            </w:r>
            <w:r w:rsidRPr="00B94735">
              <w:rPr>
                <w:rFonts w:eastAsia="Arial Unicode MS"/>
                <w:sz w:val="18"/>
                <w:szCs w:val="18"/>
              </w:rPr>
              <w:t xml:space="preserve"> - 2</w:t>
            </w:r>
          </w:p>
          <w:p w:rsidR="00FB7F08" w:rsidRPr="00B94735" w:rsidRDefault="00FB7F08" w:rsidP="00FB7F08">
            <w:pPr>
              <w:rPr>
                <w:rFonts w:eastAsia="Arial Unicode MS"/>
                <w:sz w:val="18"/>
                <w:szCs w:val="18"/>
              </w:rPr>
            </w:pPr>
          </w:p>
          <w:p w:rsidR="00FB7F08" w:rsidRPr="00B94735" w:rsidRDefault="00FB7F08" w:rsidP="00FB7F08">
            <w:pPr>
              <w:rPr>
                <w:sz w:val="18"/>
                <w:szCs w:val="18"/>
              </w:rPr>
            </w:pP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1.1.1</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2</w:t>
            </w:r>
          </w:p>
        </w:tc>
        <w:tc>
          <w:tcPr>
            <w:tcW w:w="2180" w:type="dxa"/>
            <w:gridSpan w:val="2"/>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 xml:space="preserve">Движение точки и тела. Положение точки в пространстве. Способы описания движения. Система отсчета </w:t>
            </w:r>
            <w:r w:rsidRPr="00FB7F08">
              <w:rPr>
                <w:sz w:val="18"/>
                <w:szCs w:val="18"/>
                <w:lang w:val="ru-RU"/>
              </w:rPr>
              <w:lastRenderedPageBreak/>
              <w:t>Решение задач</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lastRenderedPageBreak/>
              <w:t>Комби-</w:t>
            </w:r>
          </w:p>
          <w:p w:rsidR="00FB7F08" w:rsidRPr="00B94735" w:rsidRDefault="00FB7F08" w:rsidP="00FB7F08">
            <w:pPr>
              <w:rPr>
                <w:sz w:val="18"/>
                <w:szCs w:val="18"/>
              </w:rPr>
            </w:pPr>
            <w:r w:rsidRPr="00B94735">
              <w:rPr>
                <w:sz w:val="18"/>
                <w:szCs w:val="18"/>
              </w:rPr>
              <w:t>нирован</w:t>
            </w:r>
          </w:p>
          <w:p w:rsidR="00FB7F08" w:rsidRPr="00B94735" w:rsidRDefault="00FB7F08" w:rsidP="00FB7F08">
            <w:pPr>
              <w:rPr>
                <w:sz w:val="18"/>
                <w:szCs w:val="18"/>
              </w:rPr>
            </w:pPr>
            <w:r w:rsidRPr="00B94735">
              <w:rPr>
                <w:sz w:val="18"/>
                <w:szCs w:val="18"/>
              </w:rPr>
              <w:t>ный</w:t>
            </w:r>
          </w:p>
        </w:tc>
        <w:tc>
          <w:tcPr>
            <w:tcW w:w="135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Частично-поисковый</w:t>
            </w: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Эвристичесая беседа</w:t>
            </w:r>
          </w:p>
        </w:tc>
        <w:tc>
          <w:tcPr>
            <w:tcW w:w="1199"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 xml:space="preserve">Движение точки и тела. Положение точки в </w:t>
            </w:r>
            <w:r w:rsidRPr="00FB7F08">
              <w:rPr>
                <w:sz w:val="18"/>
                <w:szCs w:val="18"/>
                <w:lang w:val="ru-RU"/>
              </w:rPr>
              <w:lastRenderedPageBreak/>
              <w:t>пространстве. Способы описания движения. Система отсчета</w:t>
            </w:r>
          </w:p>
        </w:tc>
        <w:tc>
          <w:tcPr>
            <w:tcW w:w="1364" w:type="dxa"/>
            <w:tcBorders>
              <w:top w:val="single" w:sz="4" w:space="0" w:color="000000"/>
              <w:left w:val="single" w:sz="4" w:space="0" w:color="000000"/>
              <w:bottom w:val="single" w:sz="4" w:space="0" w:color="000000"/>
            </w:tcBorders>
          </w:tcPr>
          <w:p w:rsidR="00FB7F08" w:rsidRPr="00B94735" w:rsidRDefault="00FB7F08" w:rsidP="00FB7F08">
            <w:pPr>
              <w:pStyle w:val="310"/>
              <w:snapToGrid w:val="0"/>
              <w:ind w:firstLine="0"/>
              <w:jc w:val="left"/>
              <w:rPr>
                <w:sz w:val="18"/>
                <w:szCs w:val="18"/>
              </w:rPr>
            </w:pPr>
            <w:r w:rsidRPr="00B94735">
              <w:rPr>
                <w:sz w:val="18"/>
                <w:szCs w:val="18"/>
              </w:rPr>
              <w:lastRenderedPageBreak/>
              <w:t>Понятия о макроскопических телах, системе отсчета;</w:t>
            </w:r>
          </w:p>
          <w:p w:rsidR="00FB7F08" w:rsidRPr="00FB7F08" w:rsidRDefault="00FB7F08" w:rsidP="00FB7F08">
            <w:pPr>
              <w:rPr>
                <w:sz w:val="18"/>
                <w:szCs w:val="18"/>
                <w:lang w:val="ru-RU"/>
              </w:rPr>
            </w:pPr>
            <w:r w:rsidRPr="00FB7F08">
              <w:rPr>
                <w:sz w:val="18"/>
                <w:szCs w:val="18"/>
                <w:lang w:val="ru-RU"/>
              </w:rPr>
              <w:t xml:space="preserve">Определение </w:t>
            </w:r>
            <w:r w:rsidRPr="00FB7F08">
              <w:rPr>
                <w:sz w:val="18"/>
                <w:szCs w:val="18"/>
                <w:lang w:val="ru-RU"/>
              </w:rPr>
              <w:lastRenderedPageBreak/>
              <w:t>мех</w:t>
            </w:r>
            <w:proofErr w:type="gramStart"/>
            <w:r w:rsidRPr="00FB7F08">
              <w:rPr>
                <w:sz w:val="18"/>
                <w:szCs w:val="18"/>
                <w:lang w:val="ru-RU"/>
              </w:rPr>
              <w:t>.д</w:t>
            </w:r>
            <w:proofErr w:type="gramEnd"/>
            <w:r w:rsidRPr="00FB7F08">
              <w:rPr>
                <w:sz w:val="18"/>
                <w:szCs w:val="18"/>
                <w:lang w:val="ru-RU"/>
              </w:rPr>
              <w:t>вижения; Понятие о векторных и скалярных величинах, моделях;</w:t>
            </w:r>
          </w:p>
          <w:p w:rsidR="00FB7F08" w:rsidRPr="00FB7F08" w:rsidRDefault="00FB7F08" w:rsidP="00FB7F08">
            <w:pPr>
              <w:rPr>
                <w:sz w:val="18"/>
                <w:szCs w:val="18"/>
                <w:lang w:val="ru-RU"/>
              </w:rPr>
            </w:pPr>
            <w:r w:rsidRPr="00FB7F08">
              <w:rPr>
                <w:sz w:val="18"/>
                <w:szCs w:val="18"/>
                <w:lang w:val="ru-RU"/>
              </w:rPr>
              <w:t>Умение выделять мех. Движение и описывать его в системе отсчета;</w:t>
            </w:r>
          </w:p>
          <w:p w:rsidR="00FB7F08" w:rsidRPr="00B94735" w:rsidRDefault="00FB7F08" w:rsidP="00FB7F08">
            <w:pPr>
              <w:pStyle w:val="310"/>
              <w:ind w:firstLine="0"/>
              <w:jc w:val="left"/>
              <w:rPr>
                <w:sz w:val="18"/>
                <w:szCs w:val="18"/>
              </w:rPr>
            </w:pPr>
            <w:r w:rsidRPr="00B94735">
              <w:rPr>
                <w:sz w:val="18"/>
                <w:szCs w:val="18"/>
              </w:rPr>
              <w:t>Уметь находить проекцию вектора на ось, складывать и вычитать вектора.</w:t>
            </w:r>
          </w:p>
        </w:tc>
        <w:tc>
          <w:tcPr>
            <w:tcW w:w="977"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lastRenderedPageBreak/>
              <w:t>Решение задач</w:t>
            </w:r>
          </w:p>
        </w:tc>
        <w:tc>
          <w:tcPr>
            <w:tcW w:w="1391"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Демонстрационные опыты</w:t>
            </w:r>
          </w:p>
        </w:tc>
        <w:tc>
          <w:tcPr>
            <w:tcW w:w="1650"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Сборники познавательных и развивающих заданий</w:t>
            </w:r>
            <w:proofErr w:type="gramStart"/>
            <w:r w:rsidRPr="00FB7F08">
              <w:rPr>
                <w:sz w:val="18"/>
                <w:szCs w:val="18"/>
                <w:lang w:val="ru-RU"/>
              </w:rPr>
              <w:t xml:space="preserve"> .</w:t>
            </w:r>
            <w:proofErr w:type="gramEnd"/>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п.3,4,5</w:t>
            </w:r>
          </w:p>
          <w:p w:rsidR="00FB7F08" w:rsidRPr="00B94735" w:rsidRDefault="00FB7F08" w:rsidP="00FB7F08">
            <w:pPr>
              <w:rPr>
                <w:sz w:val="18"/>
                <w:szCs w:val="18"/>
              </w:rPr>
            </w:pPr>
            <w:r w:rsidRPr="00B94735">
              <w:rPr>
                <w:sz w:val="18"/>
                <w:szCs w:val="18"/>
              </w:rPr>
              <w:t>р.8,14</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1.1.1</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lastRenderedPageBreak/>
              <w:t>3</w:t>
            </w:r>
          </w:p>
        </w:tc>
        <w:tc>
          <w:tcPr>
            <w:tcW w:w="2180" w:type="dxa"/>
            <w:gridSpan w:val="2"/>
            <w:tcBorders>
              <w:top w:val="single" w:sz="4" w:space="0" w:color="000000"/>
              <w:left w:val="single" w:sz="4" w:space="0" w:color="000000"/>
              <w:bottom w:val="single" w:sz="4" w:space="0" w:color="000000"/>
            </w:tcBorders>
          </w:tcPr>
          <w:p w:rsidR="00FB7F08" w:rsidRPr="00FB7F08" w:rsidRDefault="00FB7F08" w:rsidP="00FB7F08">
            <w:pPr>
              <w:snapToGrid w:val="0"/>
              <w:rPr>
                <w:color w:val="000000"/>
                <w:sz w:val="18"/>
                <w:szCs w:val="18"/>
                <w:lang w:val="ru-RU"/>
              </w:rPr>
            </w:pPr>
            <w:r w:rsidRPr="00FB7F08">
              <w:rPr>
                <w:sz w:val="18"/>
                <w:szCs w:val="18"/>
                <w:lang w:val="ru-RU"/>
              </w:rPr>
              <w:t>Перемещение. Скорость прямолинейного равномерного движения. Уравнение прямолинейного равномерного движения. Решение задач</w:t>
            </w:r>
            <w:r w:rsidRPr="00FB7F08">
              <w:rPr>
                <w:color w:val="000000"/>
                <w:sz w:val="18"/>
                <w:szCs w:val="18"/>
                <w:lang w:val="ru-RU"/>
              </w:rPr>
              <w:t>Вводный инструктаж по технике безопасности</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Комбинированный</w:t>
            </w:r>
          </w:p>
        </w:tc>
        <w:tc>
          <w:tcPr>
            <w:tcW w:w="135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Информационно-развивающий</w:t>
            </w: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Эвристическая беседа</w:t>
            </w:r>
          </w:p>
        </w:tc>
        <w:tc>
          <w:tcPr>
            <w:tcW w:w="1199"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FB7F08">
              <w:rPr>
                <w:sz w:val="18"/>
                <w:szCs w:val="18"/>
                <w:lang w:val="ru-RU"/>
              </w:rPr>
              <w:t xml:space="preserve">Перемещение. Скорость прямолинейного равномерного движения. </w:t>
            </w:r>
            <w:r w:rsidRPr="00B94735">
              <w:rPr>
                <w:sz w:val="18"/>
                <w:szCs w:val="18"/>
              </w:rPr>
              <w:t>Уравнение прямолинейного равномерного движения.</w:t>
            </w: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Знать, понимать сущность моделирования физических явлений и процессов,</w:t>
            </w:r>
          </w:p>
          <w:p w:rsidR="00FB7F08" w:rsidRPr="00FB7F08" w:rsidRDefault="00FB7F08" w:rsidP="00FB7F08">
            <w:pPr>
              <w:rPr>
                <w:sz w:val="18"/>
                <w:szCs w:val="18"/>
                <w:lang w:val="ru-RU"/>
              </w:rPr>
            </w:pPr>
            <w:r w:rsidRPr="00FB7F08">
              <w:rPr>
                <w:sz w:val="18"/>
                <w:szCs w:val="18"/>
                <w:lang w:val="ru-RU"/>
              </w:rPr>
              <w:t>Уметь определять и характеризовать движение, вычислять скорость и перемещение</w:t>
            </w:r>
          </w:p>
        </w:tc>
        <w:tc>
          <w:tcPr>
            <w:tcW w:w="977"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Разбор типовых задач</w:t>
            </w:r>
          </w:p>
          <w:p w:rsidR="00FB7F08" w:rsidRPr="00B94735" w:rsidRDefault="00FB7F08" w:rsidP="00FB7F08">
            <w:pPr>
              <w:rPr>
                <w:sz w:val="18"/>
                <w:szCs w:val="18"/>
              </w:rPr>
            </w:pPr>
            <w:r w:rsidRPr="00B94735">
              <w:rPr>
                <w:sz w:val="18"/>
                <w:szCs w:val="18"/>
              </w:rPr>
              <w:t>тесты</w:t>
            </w:r>
          </w:p>
        </w:tc>
        <w:tc>
          <w:tcPr>
            <w:tcW w:w="1391"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Демонстрационные опыты</w:t>
            </w:r>
          </w:p>
        </w:tc>
        <w:tc>
          <w:tcPr>
            <w:tcW w:w="1650"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Р. 11, 14,17</w:t>
            </w:r>
          </w:p>
          <w:p w:rsidR="00FB7F08" w:rsidRPr="00FB7F08" w:rsidRDefault="00FB7F08" w:rsidP="00FB7F08">
            <w:pPr>
              <w:rPr>
                <w:sz w:val="18"/>
                <w:szCs w:val="18"/>
                <w:lang w:val="ru-RU"/>
              </w:rPr>
            </w:pPr>
            <w:r w:rsidRPr="00FB7F08">
              <w:rPr>
                <w:sz w:val="18"/>
                <w:szCs w:val="18"/>
                <w:lang w:val="ru-RU"/>
              </w:rPr>
              <w:t xml:space="preserve">Инструктаж по </w:t>
            </w:r>
            <w:proofErr w:type="gramStart"/>
            <w:r w:rsidRPr="00FB7F08">
              <w:rPr>
                <w:sz w:val="18"/>
                <w:szCs w:val="18"/>
                <w:lang w:val="ru-RU"/>
              </w:rPr>
              <w:t>т/б</w:t>
            </w:r>
            <w:proofErr w:type="gramEnd"/>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п.1,6,7 упр №1 (2)</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1.1.2</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4</w:t>
            </w:r>
          </w:p>
        </w:tc>
        <w:tc>
          <w:tcPr>
            <w:tcW w:w="2180" w:type="dxa"/>
            <w:gridSpan w:val="2"/>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 xml:space="preserve">Решение задач на применение уравнения прямолинейного </w:t>
            </w:r>
            <w:r w:rsidRPr="00FB7F08">
              <w:rPr>
                <w:sz w:val="18"/>
                <w:szCs w:val="18"/>
                <w:lang w:val="ru-RU"/>
              </w:rPr>
              <w:lastRenderedPageBreak/>
              <w:t>равномерного движения</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lastRenderedPageBreak/>
              <w:t>Комбинированный</w:t>
            </w:r>
          </w:p>
        </w:tc>
        <w:tc>
          <w:tcPr>
            <w:tcW w:w="135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Решение разноуровневых задач</w:t>
            </w: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Фронтальная работа</w:t>
            </w:r>
          </w:p>
        </w:tc>
        <w:tc>
          <w:tcPr>
            <w:tcW w:w="1199"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Равномерное движение</w:t>
            </w: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 xml:space="preserve">Уметь применять полученные </w:t>
            </w:r>
            <w:r w:rsidRPr="00FB7F08">
              <w:rPr>
                <w:sz w:val="18"/>
                <w:szCs w:val="18"/>
                <w:lang w:val="ru-RU"/>
              </w:rPr>
              <w:lastRenderedPageBreak/>
              <w:t>знания и умения при решении задач</w:t>
            </w:r>
          </w:p>
        </w:tc>
        <w:tc>
          <w:tcPr>
            <w:tcW w:w="977"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lastRenderedPageBreak/>
              <w:t>Решение типовых задач</w:t>
            </w:r>
          </w:p>
        </w:tc>
        <w:tc>
          <w:tcPr>
            <w:tcW w:w="1391"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p>
        </w:tc>
        <w:tc>
          <w:tcPr>
            <w:tcW w:w="1650"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 xml:space="preserve">Сборники познавательных и развивающих </w:t>
            </w:r>
            <w:r w:rsidRPr="00FB7F08">
              <w:rPr>
                <w:sz w:val="18"/>
                <w:szCs w:val="18"/>
                <w:lang w:val="ru-RU"/>
              </w:rPr>
              <w:lastRenderedPageBreak/>
              <w:t>заданий</w:t>
            </w: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lastRenderedPageBreak/>
              <w:t>Повторить п.6-8</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1.1.2</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lastRenderedPageBreak/>
              <w:t>5</w:t>
            </w:r>
          </w:p>
        </w:tc>
        <w:tc>
          <w:tcPr>
            <w:tcW w:w="2180" w:type="dxa"/>
            <w:gridSpan w:val="2"/>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Решение графических задач на равномерное движение</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Комбинированный</w:t>
            </w:r>
          </w:p>
        </w:tc>
        <w:tc>
          <w:tcPr>
            <w:tcW w:w="135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Решение разноуровневых задач</w:t>
            </w: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Фронтальная работа</w:t>
            </w:r>
          </w:p>
        </w:tc>
        <w:tc>
          <w:tcPr>
            <w:tcW w:w="1199"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Равномерное движение</w:t>
            </w: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Уметь применять полученные знания и умения при решении задач</w:t>
            </w:r>
          </w:p>
        </w:tc>
        <w:tc>
          <w:tcPr>
            <w:tcW w:w="977"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Решение типовых задач</w:t>
            </w:r>
          </w:p>
        </w:tc>
        <w:tc>
          <w:tcPr>
            <w:tcW w:w="1391"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p>
        </w:tc>
        <w:tc>
          <w:tcPr>
            <w:tcW w:w="1650"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Сборники познавательных и развивающих заданий</w:t>
            </w: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Р-21</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1.1.2</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6</w:t>
            </w:r>
          </w:p>
        </w:tc>
        <w:tc>
          <w:tcPr>
            <w:tcW w:w="2180" w:type="dxa"/>
            <w:gridSpan w:val="2"/>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Мгновенная скорость. Сложение скоростей Решение задач</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Комби-</w:t>
            </w:r>
          </w:p>
          <w:p w:rsidR="00FB7F08" w:rsidRPr="00B94735" w:rsidRDefault="00FB7F08" w:rsidP="00FB7F08">
            <w:pPr>
              <w:rPr>
                <w:sz w:val="18"/>
                <w:szCs w:val="18"/>
              </w:rPr>
            </w:pPr>
            <w:r w:rsidRPr="00B94735">
              <w:rPr>
                <w:sz w:val="18"/>
                <w:szCs w:val="18"/>
              </w:rPr>
              <w:t>нирован</w:t>
            </w:r>
          </w:p>
          <w:p w:rsidR="00FB7F08" w:rsidRPr="00B94735" w:rsidRDefault="00FB7F08" w:rsidP="00FB7F08">
            <w:pPr>
              <w:rPr>
                <w:sz w:val="18"/>
                <w:szCs w:val="18"/>
              </w:rPr>
            </w:pPr>
            <w:r w:rsidRPr="00B94735">
              <w:rPr>
                <w:sz w:val="18"/>
                <w:szCs w:val="18"/>
              </w:rPr>
              <w:t>ный</w:t>
            </w:r>
          </w:p>
        </w:tc>
        <w:tc>
          <w:tcPr>
            <w:tcW w:w="135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Инфор -</w:t>
            </w:r>
          </w:p>
          <w:p w:rsidR="00FB7F08" w:rsidRPr="00B94735" w:rsidRDefault="00FB7F08" w:rsidP="00FB7F08">
            <w:pPr>
              <w:rPr>
                <w:sz w:val="18"/>
                <w:szCs w:val="18"/>
              </w:rPr>
            </w:pPr>
            <w:r w:rsidRPr="00B94735">
              <w:rPr>
                <w:sz w:val="18"/>
                <w:szCs w:val="18"/>
              </w:rPr>
              <w:t>мационно-развивающий</w:t>
            </w: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Эвристичесая беседа</w:t>
            </w:r>
          </w:p>
        </w:tc>
        <w:tc>
          <w:tcPr>
            <w:tcW w:w="1199"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Мгновенная скорость. Сложение скоростей</w:t>
            </w: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Понятие о мгновенной скорости;</w:t>
            </w:r>
          </w:p>
          <w:p w:rsidR="00FB7F08" w:rsidRPr="00FB7F08" w:rsidRDefault="00FB7F08" w:rsidP="00FB7F08">
            <w:pPr>
              <w:rPr>
                <w:sz w:val="18"/>
                <w:szCs w:val="18"/>
                <w:lang w:val="ru-RU"/>
              </w:rPr>
            </w:pPr>
            <w:r w:rsidRPr="00FB7F08">
              <w:rPr>
                <w:sz w:val="18"/>
                <w:szCs w:val="18"/>
                <w:lang w:val="ru-RU"/>
              </w:rPr>
              <w:t>Применять правило сложения скоростей</w:t>
            </w:r>
          </w:p>
        </w:tc>
        <w:tc>
          <w:tcPr>
            <w:tcW w:w="977"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Решение задач</w:t>
            </w:r>
          </w:p>
        </w:tc>
        <w:tc>
          <w:tcPr>
            <w:tcW w:w="1391"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Экранно-иллюстрирующие пособия</w:t>
            </w:r>
          </w:p>
        </w:tc>
        <w:tc>
          <w:tcPr>
            <w:tcW w:w="1650"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Сборники познавательных и развивающих заданий</w:t>
            </w:r>
            <w:proofErr w:type="gramStart"/>
            <w:r w:rsidRPr="00FB7F08">
              <w:rPr>
                <w:sz w:val="18"/>
                <w:szCs w:val="18"/>
                <w:lang w:val="ru-RU"/>
              </w:rPr>
              <w:t xml:space="preserve"> .</w:t>
            </w:r>
            <w:proofErr w:type="gramEnd"/>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proofErr w:type="gramStart"/>
            <w:r w:rsidRPr="00B94735">
              <w:rPr>
                <w:sz w:val="18"/>
                <w:szCs w:val="18"/>
              </w:rPr>
              <w:t>п.9.10</w:t>
            </w:r>
            <w:proofErr w:type="gramEnd"/>
            <w:r w:rsidRPr="00B94735">
              <w:rPr>
                <w:sz w:val="18"/>
                <w:szCs w:val="18"/>
              </w:rPr>
              <w:t xml:space="preserve"> упр.  №2</w:t>
            </w:r>
          </w:p>
          <w:p w:rsidR="00FB7F08" w:rsidRPr="00B94735" w:rsidRDefault="00FB7F08" w:rsidP="00FB7F08">
            <w:pPr>
              <w:rPr>
                <w:sz w:val="18"/>
                <w:szCs w:val="18"/>
              </w:rPr>
            </w:pPr>
            <w:r w:rsidRPr="00B94735">
              <w:rPr>
                <w:sz w:val="18"/>
                <w:szCs w:val="18"/>
              </w:rPr>
              <w:t>(2)</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1.1.3</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7</w:t>
            </w:r>
          </w:p>
        </w:tc>
        <w:tc>
          <w:tcPr>
            <w:tcW w:w="2180" w:type="dxa"/>
            <w:gridSpan w:val="2"/>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FB7F08">
              <w:rPr>
                <w:sz w:val="18"/>
                <w:szCs w:val="18"/>
                <w:lang w:val="ru-RU"/>
              </w:rPr>
              <w:t xml:space="preserve">Ускорение. Движение с постоянным ускорением. Единица ускорения. Скорость при движении с постоянным ускорением. </w:t>
            </w:r>
            <w:r w:rsidRPr="00B94735">
              <w:rPr>
                <w:sz w:val="18"/>
                <w:szCs w:val="18"/>
              </w:rPr>
              <w:t>Решение задач</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Комбинированный</w:t>
            </w:r>
          </w:p>
        </w:tc>
        <w:tc>
          <w:tcPr>
            <w:tcW w:w="1356" w:type="dxa"/>
            <w:tcBorders>
              <w:top w:val="single" w:sz="4" w:space="0" w:color="000000"/>
              <w:left w:val="single" w:sz="4" w:space="0" w:color="000000"/>
              <w:bottom w:val="single" w:sz="4" w:space="0" w:color="000000"/>
            </w:tcBorders>
          </w:tcPr>
          <w:p w:rsidR="00FB7F08" w:rsidRPr="00FB7F08" w:rsidRDefault="00FB7F08" w:rsidP="00FB7F08">
            <w:pPr>
              <w:snapToGrid w:val="0"/>
              <w:rPr>
                <w:color w:val="000000"/>
                <w:sz w:val="18"/>
                <w:szCs w:val="18"/>
                <w:lang w:val="ru-RU"/>
              </w:rPr>
            </w:pPr>
            <w:r w:rsidRPr="00FB7F08">
              <w:rPr>
                <w:color w:val="000000"/>
                <w:sz w:val="18"/>
                <w:szCs w:val="18"/>
                <w:lang w:val="ru-RU"/>
              </w:rPr>
              <w:t>Создание проблемной ситуации, опрос, решение разноуровневых задач</w:t>
            </w: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Фронтальная работа, КМД</w:t>
            </w:r>
          </w:p>
        </w:tc>
        <w:tc>
          <w:tcPr>
            <w:tcW w:w="1199"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Ускорение. Движение с постоянным ускорением. Единица ускорения. Скорость при движении с постоянным ускорением</w:t>
            </w: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Понятие об ускорении;</w:t>
            </w:r>
          </w:p>
          <w:p w:rsidR="00FB7F08" w:rsidRPr="00FB7F08" w:rsidRDefault="00FB7F08" w:rsidP="00FB7F08">
            <w:pPr>
              <w:rPr>
                <w:sz w:val="18"/>
                <w:szCs w:val="18"/>
                <w:lang w:val="ru-RU"/>
              </w:rPr>
            </w:pPr>
            <w:r w:rsidRPr="00FB7F08">
              <w:rPr>
                <w:sz w:val="18"/>
                <w:szCs w:val="18"/>
                <w:lang w:val="ru-RU"/>
              </w:rPr>
              <w:t>Умение описывать движение мат. точки с постоянным ускорением. Умение выделять ускоренное движение и описывать его.</w:t>
            </w:r>
          </w:p>
        </w:tc>
        <w:tc>
          <w:tcPr>
            <w:tcW w:w="977"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Решение задач,</w:t>
            </w:r>
          </w:p>
          <w:p w:rsidR="00FB7F08" w:rsidRPr="00B94735" w:rsidRDefault="00FB7F08" w:rsidP="00FB7F08">
            <w:pPr>
              <w:rPr>
                <w:sz w:val="18"/>
                <w:szCs w:val="18"/>
              </w:rPr>
            </w:pPr>
            <w:r w:rsidRPr="00B94735">
              <w:rPr>
                <w:sz w:val="18"/>
                <w:szCs w:val="18"/>
              </w:rPr>
              <w:t>тесты</w:t>
            </w:r>
          </w:p>
        </w:tc>
        <w:tc>
          <w:tcPr>
            <w:tcW w:w="1391"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Демонстрационные опыты</w:t>
            </w:r>
          </w:p>
        </w:tc>
        <w:tc>
          <w:tcPr>
            <w:tcW w:w="1650"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Сборники познавательных и развивающих заданий по теме «Кинематика»</w:t>
            </w: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п.11,12,13,14</w:t>
            </w:r>
          </w:p>
          <w:p w:rsidR="00FB7F08" w:rsidRPr="00B94735" w:rsidRDefault="00FB7F08" w:rsidP="00FB7F08">
            <w:pPr>
              <w:rPr>
                <w:sz w:val="18"/>
                <w:szCs w:val="18"/>
              </w:rPr>
            </w:pPr>
            <w:r w:rsidRPr="00B94735">
              <w:rPr>
                <w:sz w:val="18"/>
                <w:szCs w:val="18"/>
              </w:rPr>
              <w:t>упр №2 (3)</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1.1.4</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8</w:t>
            </w:r>
          </w:p>
        </w:tc>
        <w:tc>
          <w:tcPr>
            <w:tcW w:w="2180" w:type="dxa"/>
            <w:gridSpan w:val="2"/>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Решение задач на движение  тела с ускорением</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Комбинированный</w:t>
            </w:r>
          </w:p>
        </w:tc>
        <w:tc>
          <w:tcPr>
            <w:tcW w:w="1356" w:type="dxa"/>
            <w:tcBorders>
              <w:top w:val="single" w:sz="4" w:space="0" w:color="000000"/>
              <w:left w:val="single" w:sz="4" w:space="0" w:color="000000"/>
              <w:bottom w:val="single" w:sz="4" w:space="0" w:color="000000"/>
            </w:tcBorders>
          </w:tcPr>
          <w:p w:rsidR="00FB7F08" w:rsidRPr="00B94735" w:rsidRDefault="00FB7F08" w:rsidP="00FB7F08">
            <w:pPr>
              <w:snapToGrid w:val="0"/>
              <w:rPr>
                <w:color w:val="000000"/>
                <w:sz w:val="18"/>
                <w:szCs w:val="18"/>
              </w:rPr>
            </w:pPr>
            <w:r w:rsidRPr="00B94735">
              <w:rPr>
                <w:sz w:val="18"/>
                <w:szCs w:val="18"/>
              </w:rPr>
              <w:t>Решение разноуровневых задач</w:t>
            </w: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Фронтальная работа,</w:t>
            </w:r>
          </w:p>
        </w:tc>
        <w:tc>
          <w:tcPr>
            <w:tcW w:w="1199"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Ускорение</w:t>
            </w: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 xml:space="preserve">Уметь применять полученные </w:t>
            </w:r>
            <w:r w:rsidRPr="00FB7F08">
              <w:rPr>
                <w:sz w:val="18"/>
                <w:szCs w:val="18"/>
                <w:lang w:val="ru-RU"/>
              </w:rPr>
              <w:lastRenderedPageBreak/>
              <w:t>знания и умения при решении задач</w:t>
            </w:r>
          </w:p>
        </w:tc>
        <w:tc>
          <w:tcPr>
            <w:tcW w:w="977"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lastRenderedPageBreak/>
              <w:t>Решение задач</w:t>
            </w:r>
          </w:p>
        </w:tc>
        <w:tc>
          <w:tcPr>
            <w:tcW w:w="1391"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p>
        </w:tc>
        <w:tc>
          <w:tcPr>
            <w:tcW w:w="1650"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 xml:space="preserve">Сборники познавательных и развивающих </w:t>
            </w:r>
            <w:r w:rsidRPr="00FB7F08">
              <w:rPr>
                <w:sz w:val="18"/>
                <w:szCs w:val="18"/>
                <w:lang w:val="ru-RU"/>
              </w:rPr>
              <w:lastRenderedPageBreak/>
              <w:t>заданий</w:t>
            </w:r>
            <w:proofErr w:type="gramStart"/>
            <w:r w:rsidRPr="00FB7F08">
              <w:rPr>
                <w:sz w:val="18"/>
                <w:szCs w:val="18"/>
                <w:lang w:val="ru-RU"/>
              </w:rPr>
              <w:t xml:space="preserve"> .</w:t>
            </w:r>
            <w:proofErr w:type="gramEnd"/>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lastRenderedPageBreak/>
              <w:t xml:space="preserve">Повторить п.14                                                                                                                                                                                    </w:t>
            </w:r>
          </w:p>
          <w:p w:rsidR="00FB7F08" w:rsidRPr="00B94735" w:rsidRDefault="00FB7F08" w:rsidP="00FB7F08">
            <w:pPr>
              <w:rPr>
                <w:sz w:val="18"/>
                <w:szCs w:val="18"/>
              </w:rPr>
            </w:pP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lastRenderedPageBreak/>
              <w:t>1.1.4</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lastRenderedPageBreak/>
              <w:t>9</w:t>
            </w:r>
          </w:p>
        </w:tc>
        <w:tc>
          <w:tcPr>
            <w:tcW w:w="2180" w:type="dxa"/>
            <w:gridSpan w:val="2"/>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FB7F08">
              <w:rPr>
                <w:sz w:val="18"/>
                <w:szCs w:val="18"/>
                <w:lang w:val="ru-RU"/>
              </w:rPr>
              <w:t xml:space="preserve">Свободное падение тел. Движение с постоянным ускорением свободного падения. </w:t>
            </w:r>
            <w:r w:rsidRPr="00B94735">
              <w:rPr>
                <w:sz w:val="18"/>
                <w:szCs w:val="18"/>
              </w:rPr>
              <w:t xml:space="preserve">Решение задач. </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Комбинированный</w:t>
            </w:r>
          </w:p>
        </w:tc>
        <w:tc>
          <w:tcPr>
            <w:tcW w:w="1356" w:type="dxa"/>
            <w:tcBorders>
              <w:top w:val="single" w:sz="4" w:space="0" w:color="000000"/>
              <w:left w:val="single" w:sz="4" w:space="0" w:color="000000"/>
              <w:bottom w:val="single" w:sz="4" w:space="0" w:color="000000"/>
            </w:tcBorders>
          </w:tcPr>
          <w:p w:rsidR="00FB7F08" w:rsidRPr="00B94735" w:rsidRDefault="00FB7F08" w:rsidP="00FB7F08">
            <w:pPr>
              <w:snapToGrid w:val="0"/>
              <w:rPr>
                <w:color w:val="000000"/>
                <w:sz w:val="18"/>
                <w:szCs w:val="18"/>
              </w:rPr>
            </w:pPr>
            <w:r w:rsidRPr="00B94735">
              <w:rPr>
                <w:color w:val="000000"/>
                <w:sz w:val="18"/>
                <w:szCs w:val="18"/>
              </w:rPr>
              <w:t>Создание проблемной ситуации, опрос</w:t>
            </w: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Эвристическая беседа</w:t>
            </w:r>
          </w:p>
        </w:tc>
        <w:tc>
          <w:tcPr>
            <w:tcW w:w="1199"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Свободное падение тел. Движение с постоянным ускорением свободного падения.</w:t>
            </w: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Уметь выделять характеристики свободного падения тела; рассмотреть разные виды движения</w:t>
            </w:r>
          </w:p>
          <w:p w:rsidR="00FB7F08" w:rsidRPr="00FB7F08" w:rsidRDefault="00FB7F08" w:rsidP="00FB7F08">
            <w:pPr>
              <w:rPr>
                <w:sz w:val="18"/>
                <w:szCs w:val="18"/>
                <w:lang w:val="ru-RU"/>
              </w:rPr>
            </w:pPr>
          </w:p>
          <w:p w:rsidR="00FB7F08" w:rsidRPr="00FB7F08" w:rsidRDefault="00FB7F08" w:rsidP="00FB7F08">
            <w:pPr>
              <w:rPr>
                <w:sz w:val="18"/>
                <w:szCs w:val="18"/>
                <w:lang w:val="ru-RU"/>
              </w:rPr>
            </w:pPr>
          </w:p>
        </w:tc>
        <w:tc>
          <w:tcPr>
            <w:tcW w:w="977"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Решение задач, тесты</w:t>
            </w:r>
          </w:p>
        </w:tc>
        <w:tc>
          <w:tcPr>
            <w:tcW w:w="1391"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Демонстрационные опыты</w:t>
            </w:r>
          </w:p>
        </w:tc>
        <w:tc>
          <w:tcPr>
            <w:tcW w:w="1650"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Сборники познавательных и развивающих заданий по теме «Кинематика»</w:t>
            </w: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П.15,16 упр №4 (2)</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1.1.7</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10</w:t>
            </w:r>
          </w:p>
        </w:tc>
        <w:tc>
          <w:tcPr>
            <w:tcW w:w="2180" w:type="dxa"/>
            <w:gridSpan w:val="2"/>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Решение задач на равноускоренное  движение</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Комби-</w:t>
            </w:r>
          </w:p>
          <w:p w:rsidR="00FB7F08" w:rsidRPr="00B94735" w:rsidRDefault="00FB7F08" w:rsidP="00FB7F08">
            <w:pPr>
              <w:rPr>
                <w:sz w:val="18"/>
                <w:szCs w:val="18"/>
              </w:rPr>
            </w:pPr>
            <w:r w:rsidRPr="00B94735">
              <w:rPr>
                <w:sz w:val="18"/>
                <w:szCs w:val="18"/>
              </w:rPr>
              <w:t>нирован</w:t>
            </w:r>
          </w:p>
          <w:p w:rsidR="00FB7F08" w:rsidRPr="00B94735" w:rsidRDefault="00FB7F08" w:rsidP="00FB7F08">
            <w:pPr>
              <w:snapToGrid w:val="0"/>
              <w:rPr>
                <w:sz w:val="18"/>
                <w:szCs w:val="18"/>
              </w:rPr>
            </w:pPr>
            <w:r w:rsidRPr="00B94735">
              <w:rPr>
                <w:sz w:val="18"/>
                <w:szCs w:val="18"/>
              </w:rPr>
              <w:t>ный</w:t>
            </w:r>
          </w:p>
        </w:tc>
        <w:tc>
          <w:tcPr>
            <w:tcW w:w="135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Решение разноуровневых задач</w:t>
            </w: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Фронтальная работа,</w:t>
            </w:r>
          </w:p>
        </w:tc>
        <w:tc>
          <w:tcPr>
            <w:tcW w:w="1199"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Равноускоренное движение</w:t>
            </w: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Уметь применять полученные знания и умения при решении задач</w:t>
            </w:r>
          </w:p>
        </w:tc>
        <w:tc>
          <w:tcPr>
            <w:tcW w:w="977"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Решение  типовых и экспериментальных задач</w:t>
            </w:r>
          </w:p>
        </w:tc>
        <w:tc>
          <w:tcPr>
            <w:tcW w:w="1391"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p>
        </w:tc>
        <w:tc>
          <w:tcPr>
            <w:tcW w:w="1650"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 xml:space="preserve">Сборники познавательных и развивающих заданий, </w:t>
            </w:r>
          </w:p>
          <w:p w:rsidR="00FB7F08" w:rsidRPr="00FB7F08" w:rsidRDefault="00FB7F08" w:rsidP="00FB7F08">
            <w:pPr>
              <w:snapToGrid w:val="0"/>
              <w:rPr>
                <w:sz w:val="18"/>
                <w:szCs w:val="18"/>
                <w:lang w:val="ru-RU"/>
              </w:rPr>
            </w:pP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Р-67</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1.1.6</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11</w:t>
            </w:r>
          </w:p>
        </w:tc>
        <w:tc>
          <w:tcPr>
            <w:tcW w:w="2180" w:type="dxa"/>
            <w:gridSpan w:val="2"/>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Решение задач на движение по окружности</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Комби-</w:t>
            </w:r>
          </w:p>
          <w:p w:rsidR="00FB7F08" w:rsidRPr="00B94735" w:rsidRDefault="00FB7F08" w:rsidP="00FB7F08">
            <w:pPr>
              <w:rPr>
                <w:sz w:val="18"/>
                <w:szCs w:val="18"/>
              </w:rPr>
            </w:pPr>
            <w:r w:rsidRPr="00B94735">
              <w:rPr>
                <w:sz w:val="18"/>
                <w:szCs w:val="18"/>
              </w:rPr>
              <w:t>нирован</w:t>
            </w:r>
          </w:p>
          <w:p w:rsidR="00FB7F08" w:rsidRPr="00B94735" w:rsidRDefault="00FB7F08" w:rsidP="00FB7F08">
            <w:pPr>
              <w:snapToGrid w:val="0"/>
              <w:rPr>
                <w:sz w:val="18"/>
                <w:szCs w:val="18"/>
              </w:rPr>
            </w:pPr>
            <w:r w:rsidRPr="00B94735">
              <w:rPr>
                <w:sz w:val="18"/>
                <w:szCs w:val="18"/>
              </w:rPr>
              <w:t>ный</w:t>
            </w:r>
          </w:p>
        </w:tc>
        <w:tc>
          <w:tcPr>
            <w:tcW w:w="135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Решение разноуровневых задач</w:t>
            </w: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Фронтальная работа,</w:t>
            </w:r>
          </w:p>
        </w:tc>
        <w:tc>
          <w:tcPr>
            <w:tcW w:w="1199"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Движение по окружности</w:t>
            </w: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Уметь применять полученные знания и умения при решении задач</w:t>
            </w:r>
          </w:p>
        </w:tc>
        <w:tc>
          <w:tcPr>
            <w:tcW w:w="977"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Решение  типовых и экспериментальных задач</w:t>
            </w:r>
          </w:p>
        </w:tc>
        <w:tc>
          <w:tcPr>
            <w:tcW w:w="1391"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p>
        </w:tc>
        <w:tc>
          <w:tcPr>
            <w:tcW w:w="1650"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 xml:space="preserve">Сборники познавательных и развивающих заданий, </w:t>
            </w:r>
          </w:p>
          <w:p w:rsidR="00FB7F08" w:rsidRPr="00FB7F08" w:rsidRDefault="00FB7F08" w:rsidP="00FB7F08">
            <w:pPr>
              <w:snapToGrid w:val="0"/>
              <w:rPr>
                <w:sz w:val="18"/>
                <w:szCs w:val="18"/>
                <w:lang w:val="ru-RU"/>
              </w:rPr>
            </w:pP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Р-123</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1.1.8</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12</w:t>
            </w:r>
          </w:p>
        </w:tc>
        <w:tc>
          <w:tcPr>
            <w:tcW w:w="2180" w:type="dxa"/>
            <w:gridSpan w:val="2"/>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Контрольная работа №1 «Кинематика»</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Комбинированный</w:t>
            </w:r>
          </w:p>
        </w:tc>
        <w:tc>
          <w:tcPr>
            <w:tcW w:w="135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Решение разноуровневых задач</w:t>
            </w: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Индивидуальная работа</w:t>
            </w:r>
          </w:p>
        </w:tc>
        <w:tc>
          <w:tcPr>
            <w:tcW w:w="1199"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p>
        </w:tc>
        <w:tc>
          <w:tcPr>
            <w:tcW w:w="1364" w:type="dxa"/>
            <w:tcBorders>
              <w:top w:val="single" w:sz="4" w:space="0" w:color="000000"/>
              <w:left w:val="single" w:sz="4" w:space="0" w:color="000000"/>
              <w:bottom w:val="single" w:sz="4" w:space="0" w:color="000000"/>
            </w:tcBorders>
          </w:tcPr>
          <w:p w:rsidR="00FB7F08" w:rsidRPr="00B94735" w:rsidRDefault="00FB7F08" w:rsidP="00FB7F08">
            <w:pPr>
              <w:snapToGrid w:val="0"/>
              <w:rPr>
                <w:color w:val="000000"/>
                <w:sz w:val="18"/>
                <w:szCs w:val="18"/>
              </w:rPr>
            </w:pPr>
          </w:p>
        </w:tc>
        <w:tc>
          <w:tcPr>
            <w:tcW w:w="977"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p>
        </w:tc>
        <w:tc>
          <w:tcPr>
            <w:tcW w:w="1391"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p>
        </w:tc>
        <w:tc>
          <w:tcPr>
            <w:tcW w:w="165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1.1</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14793" w:type="dxa"/>
            <w:gridSpan w:val="13"/>
            <w:tcBorders>
              <w:top w:val="single" w:sz="4" w:space="0" w:color="000000"/>
              <w:left w:val="single" w:sz="4" w:space="0" w:color="000000"/>
              <w:bottom w:val="single" w:sz="4" w:space="0" w:color="000000"/>
            </w:tcBorders>
          </w:tcPr>
          <w:p w:rsidR="00FB7F08" w:rsidRPr="00B94735" w:rsidRDefault="00FB7F08" w:rsidP="00FB7F08">
            <w:pPr>
              <w:snapToGrid w:val="0"/>
              <w:rPr>
                <w:b/>
                <w:sz w:val="18"/>
                <w:szCs w:val="18"/>
              </w:rPr>
            </w:pPr>
            <w:r w:rsidRPr="00B94735">
              <w:rPr>
                <w:b/>
                <w:sz w:val="18"/>
                <w:szCs w:val="18"/>
              </w:rPr>
              <w:t>ДИНАМИКА (10ч)</w:t>
            </w:r>
          </w:p>
        </w:tc>
        <w:tc>
          <w:tcPr>
            <w:tcW w:w="15018" w:type="dxa"/>
            <w:tcBorders>
              <w:left w:val="single" w:sz="4" w:space="0" w:color="000000"/>
            </w:tcBorders>
            <w:tcMar>
              <w:left w:w="0" w:type="dxa"/>
              <w:right w:w="0" w:type="dxa"/>
            </w:tcMar>
          </w:tcPr>
          <w:p w:rsidR="00FB7F08" w:rsidRPr="00B94735" w:rsidRDefault="00FB7F08" w:rsidP="00FB7F08">
            <w:pPr>
              <w:snapToGrid w:val="0"/>
              <w:rPr>
                <w:sz w:val="18"/>
                <w:szCs w:val="18"/>
              </w:rPr>
            </w:pPr>
          </w:p>
        </w:tc>
      </w:tr>
      <w:tr w:rsidR="00FB7F08" w:rsidRPr="002C2407" w:rsidTr="00FB7F08">
        <w:trPr>
          <w:gridAfter w:val="7"/>
          <w:wAfter w:w="1869" w:type="dxa"/>
        </w:trPr>
        <w:tc>
          <w:tcPr>
            <w:tcW w:w="14793" w:type="dxa"/>
            <w:gridSpan w:val="13"/>
            <w:tcBorders>
              <w:top w:val="single" w:sz="4" w:space="0" w:color="000000"/>
              <w:left w:val="single" w:sz="4" w:space="0" w:color="000000"/>
              <w:bottom w:val="single" w:sz="4" w:space="0" w:color="000000"/>
            </w:tcBorders>
          </w:tcPr>
          <w:p w:rsidR="00FB7F08" w:rsidRPr="00FB7F08" w:rsidRDefault="00FB7F08" w:rsidP="00FB7F08">
            <w:pPr>
              <w:snapToGrid w:val="0"/>
              <w:rPr>
                <w:rFonts w:ascii="Trebuchet MS" w:hAnsi="Trebuchet MS"/>
                <w:b/>
                <w:bCs/>
                <w:color w:val="787878"/>
                <w:sz w:val="18"/>
                <w:szCs w:val="18"/>
                <w:lang w:val="ru-RU"/>
              </w:rPr>
            </w:pPr>
            <w:proofErr w:type="gramStart"/>
            <w:r w:rsidRPr="00FB7F08">
              <w:rPr>
                <w:b/>
                <w:sz w:val="18"/>
                <w:szCs w:val="18"/>
                <w:lang w:val="ru-RU"/>
              </w:rPr>
              <w:lastRenderedPageBreak/>
              <w:t>Законы механики Ньютона (</w:t>
            </w:r>
            <w:proofErr w:type="gramEnd"/>
          </w:p>
          <w:p w:rsidR="00FB7F08" w:rsidRPr="00FB7F08" w:rsidRDefault="00FB7F08" w:rsidP="00FB7F08">
            <w:pPr>
              <w:rPr>
                <w:b/>
                <w:bCs/>
                <w:color w:val="000000"/>
                <w:sz w:val="18"/>
                <w:szCs w:val="18"/>
                <w:lang w:val="ru-RU"/>
              </w:rPr>
            </w:pPr>
            <w:r w:rsidRPr="00FB7F08">
              <w:rPr>
                <w:b/>
                <w:bCs/>
                <w:color w:val="000000"/>
                <w:sz w:val="18"/>
                <w:szCs w:val="18"/>
                <w:lang w:val="ru-RU"/>
              </w:rPr>
              <w:t xml:space="preserve">Цель: </w:t>
            </w:r>
            <w:r w:rsidRPr="00FB7F08">
              <w:rPr>
                <w:color w:val="000000"/>
                <w:sz w:val="18"/>
                <w:szCs w:val="18"/>
                <w:lang w:val="ru-RU"/>
              </w:rPr>
              <w:t>создать условия для: 1)формирования у учащихся представлений о силах в природе и их графическом изображении</w:t>
            </w:r>
            <w:r w:rsidRPr="00FB7F08">
              <w:rPr>
                <w:b/>
                <w:bCs/>
                <w:color w:val="000000"/>
                <w:sz w:val="18"/>
                <w:szCs w:val="18"/>
                <w:lang w:val="ru-RU"/>
              </w:rPr>
              <w:t xml:space="preserve">, </w:t>
            </w:r>
          </w:p>
          <w:p w:rsidR="00FB7F08" w:rsidRPr="00FB7F08" w:rsidRDefault="00FB7F08" w:rsidP="00FB7F08">
            <w:pPr>
              <w:rPr>
                <w:color w:val="000000"/>
                <w:sz w:val="18"/>
                <w:szCs w:val="18"/>
                <w:lang w:val="ru-RU"/>
              </w:rPr>
            </w:pPr>
            <w:r w:rsidRPr="00FB7F08">
              <w:rPr>
                <w:color w:val="000000"/>
                <w:sz w:val="18"/>
                <w:szCs w:val="18"/>
                <w:lang w:val="ru-RU"/>
              </w:rPr>
              <w:t>2)освоения динамического способа описания механического движения, 3) выработке у учащихся практических навыков решения задач по динамике</w:t>
            </w:r>
          </w:p>
          <w:p w:rsidR="00FB7F08" w:rsidRPr="00FB7F08" w:rsidRDefault="00FB7F08" w:rsidP="00FB7F08">
            <w:pPr>
              <w:rPr>
                <w:color w:val="000000"/>
                <w:sz w:val="18"/>
                <w:szCs w:val="18"/>
                <w:lang w:val="ru-RU"/>
              </w:rPr>
            </w:pPr>
            <w:r w:rsidRPr="00FB7F08">
              <w:rPr>
                <w:b/>
                <w:bCs/>
                <w:color w:val="000000"/>
                <w:sz w:val="18"/>
                <w:szCs w:val="18"/>
                <w:lang w:val="ru-RU"/>
              </w:rPr>
              <w:t>3)</w:t>
            </w:r>
            <w:r w:rsidRPr="00FB7F08">
              <w:rPr>
                <w:color w:val="000000"/>
                <w:sz w:val="18"/>
                <w:szCs w:val="18"/>
                <w:lang w:val="ru-RU"/>
              </w:rPr>
              <w:t xml:space="preserve"> создать условия для успешного решения учащимися задач по динамике поступательного и вращательного движения</w:t>
            </w:r>
          </w:p>
        </w:tc>
        <w:tc>
          <w:tcPr>
            <w:tcW w:w="15018" w:type="dxa"/>
            <w:tcBorders>
              <w:left w:val="single" w:sz="4" w:space="0" w:color="000000"/>
            </w:tcBorders>
            <w:tcMar>
              <w:left w:w="0" w:type="dxa"/>
              <w:right w:w="0" w:type="dxa"/>
            </w:tcMar>
          </w:tcPr>
          <w:p w:rsidR="00FB7F08" w:rsidRPr="00FB7F08" w:rsidRDefault="00FB7F08" w:rsidP="00FB7F08">
            <w:pPr>
              <w:snapToGrid w:val="0"/>
              <w:rPr>
                <w:sz w:val="18"/>
                <w:szCs w:val="18"/>
                <w:lang w:val="ru-RU"/>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13</w:t>
            </w:r>
          </w:p>
        </w:tc>
        <w:tc>
          <w:tcPr>
            <w:tcW w:w="2180" w:type="dxa"/>
            <w:gridSpan w:val="2"/>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Основное утверждение механики. Материальная точка. Связь между ускорением и силой</w:t>
            </w:r>
            <w:proofErr w:type="gramStart"/>
            <w:r w:rsidRPr="00FB7F08">
              <w:rPr>
                <w:sz w:val="18"/>
                <w:szCs w:val="18"/>
                <w:lang w:val="ru-RU"/>
              </w:rPr>
              <w:t xml:space="preserve"> П</w:t>
            </w:r>
            <w:proofErr w:type="gramEnd"/>
            <w:r w:rsidRPr="00FB7F08">
              <w:rPr>
                <w:sz w:val="18"/>
                <w:szCs w:val="18"/>
                <w:lang w:val="ru-RU"/>
              </w:rPr>
              <w:t>ервый, второй и третий законы Ньютона.</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Комбинированный</w:t>
            </w:r>
          </w:p>
        </w:tc>
        <w:tc>
          <w:tcPr>
            <w:tcW w:w="135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Информационно</w:t>
            </w:r>
          </w:p>
          <w:p w:rsidR="00FB7F08" w:rsidRPr="00B94735" w:rsidRDefault="00FB7F08" w:rsidP="00FB7F08">
            <w:pPr>
              <w:rPr>
                <w:sz w:val="18"/>
                <w:szCs w:val="18"/>
              </w:rPr>
            </w:pPr>
            <w:r w:rsidRPr="00B94735">
              <w:rPr>
                <w:sz w:val="18"/>
                <w:szCs w:val="18"/>
              </w:rPr>
              <w:t>-развивающий</w:t>
            </w: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rPr>
                <w:color w:val="000000"/>
                <w:sz w:val="18"/>
                <w:szCs w:val="18"/>
              </w:rPr>
            </w:pPr>
            <w:r w:rsidRPr="00B94735">
              <w:rPr>
                <w:color w:val="000000"/>
                <w:sz w:val="18"/>
                <w:szCs w:val="18"/>
              </w:rPr>
              <w:t xml:space="preserve">Беседа, фронтальный эксперимент. </w:t>
            </w:r>
          </w:p>
        </w:tc>
        <w:tc>
          <w:tcPr>
            <w:tcW w:w="1199"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color w:val="000000"/>
                <w:sz w:val="18"/>
                <w:szCs w:val="18"/>
                <w:lang w:val="ru-RU"/>
              </w:rPr>
              <w:t>Сила, инерция, инерт</w:t>
            </w:r>
            <w:r w:rsidRPr="00FB7F08">
              <w:rPr>
                <w:color w:val="000000"/>
                <w:sz w:val="18"/>
                <w:szCs w:val="18"/>
                <w:lang w:val="ru-RU"/>
              </w:rPr>
              <w:softHyphen/>
              <w:t xml:space="preserve">ность, </w:t>
            </w:r>
            <w:proofErr w:type="gramStart"/>
            <w:r w:rsidRPr="00FB7F08">
              <w:rPr>
                <w:color w:val="000000"/>
                <w:sz w:val="18"/>
                <w:szCs w:val="18"/>
                <w:lang w:val="ru-RU"/>
              </w:rPr>
              <w:t>инерциальные</w:t>
            </w:r>
            <w:proofErr w:type="gramEnd"/>
            <w:r w:rsidRPr="00FB7F08">
              <w:rPr>
                <w:color w:val="000000"/>
                <w:sz w:val="18"/>
                <w:szCs w:val="18"/>
                <w:lang w:val="ru-RU"/>
              </w:rPr>
              <w:t xml:space="preserve"> и неинерциальные СО. </w:t>
            </w:r>
            <w:r w:rsidRPr="00FB7F08">
              <w:rPr>
                <w:sz w:val="18"/>
                <w:szCs w:val="18"/>
                <w:lang w:val="ru-RU"/>
              </w:rPr>
              <w:t>Первый, второй и третий законы Ньютона.</w:t>
            </w: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Знать</w:t>
            </w:r>
            <w:proofErr w:type="gramStart"/>
            <w:r w:rsidRPr="00FB7F08">
              <w:rPr>
                <w:sz w:val="18"/>
                <w:szCs w:val="18"/>
                <w:lang w:val="ru-RU"/>
              </w:rPr>
              <w:t xml:space="preserve"> .</w:t>
            </w:r>
            <w:proofErr w:type="gramEnd"/>
            <w:r w:rsidRPr="00FB7F08">
              <w:rPr>
                <w:sz w:val="18"/>
                <w:szCs w:val="18"/>
                <w:lang w:val="ru-RU"/>
              </w:rPr>
              <w:t xml:space="preserve"> понимать смысл законов Ньютона. Уметь применять их для объяснения механических явлений и процессов</w:t>
            </w:r>
          </w:p>
        </w:tc>
        <w:tc>
          <w:tcPr>
            <w:tcW w:w="977"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Решение типовых и экспериментальных задач</w:t>
            </w:r>
          </w:p>
        </w:tc>
        <w:tc>
          <w:tcPr>
            <w:tcW w:w="1391"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Демонстрация явления инерции. Сравнение масс взаимодействующих сил</w:t>
            </w:r>
            <w:proofErr w:type="gramStart"/>
            <w:r w:rsidRPr="00FB7F08">
              <w:rPr>
                <w:sz w:val="18"/>
                <w:szCs w:val="18"/>
                <w:lang w:val="ru-RU"/>
              </w:rPr>
              <w:t>.с</w:t>
            </w:r>
            <w:proofErr w:type="gramEnd"/>
            <w:r w:rsidRPr="00FB7F08">
              <w:rPr>
                <w:sz w:val="18"/>
                <w:szCs w:val="18"/>
                <w:lang w:val="ru-RU"/>
              </w:rPr>
              <w:t>ложение сил.</w:t>
            </w:r>
          </w:p>
        </w:tc>
        <w:tc>
          <w:tcPr>
            <w:tcW w:w="1650"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КИМ-2010</w:t>
            </w:r>
          </w:p>
          <w:p w:rsidR="00FB7F08" w:rsidRPr="00FB7F08" w:rsidRDefault="00FB7F08" w:rsidP="00FB7F08">
            <w:pPr>
              <w:rPr>
                <w:sz w:val="18"/>
                <w:szCs w:val="18"/>
                <w:lang w:val="ru-RU"/>
              </w:rPr>
            </w:pPr>
            <w:r w:rsidRPr="00FB7F08">
              <w:rPr>
                <w:sz w:val="18"/>
                <w:szCs w:val="18"/>
                <w:lang w:val="ru-RU"/>
              </w:rPr>
              <w:t>Сборники познавательных и развивающих заданий по теме «Динамика»</w:t>
            </w: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п 20,21, 22,24,25,26</w:t>
            </w:r>
          </w:p>
          <w:p w:rsidR="00FB7F08" w:rsidRPr="00B94735" w:rsidRDefault="00FB7F08" w:rsidP="00FB7F08">
            <w:pPr>
              <w:rPr>
                <w:sz w:val="18"/>
                <w:szCs w:val="18"/>
              </w:rPr>
            </w:pPr>
            <w:proofErr w:type="gramStart"/>
            <w:r w:rsidRPr="00B94735">
              <w:rPr>
                <w:sz w:val="18"/>
                <w:szCs w:val="18"/>
              </w:rPr>
              <w:t>упр</w:t>
            </w:r>
            <w:proofErr w:type="gramEnd"/>
            <w:r w:rsidRPr="00B94735">
              <w:rPr>
                <w:sz w:val="18"/>
                <w:szCs w:val="18"/>
              </w:rPr>
              <w:t>. №6 (3)</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1.2.1</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14</w:t>
            </w:r>
          </w:p>
        </w:tc>
        <w:tc>
          <w:tcPr>
            <w:tcW w:w="2180" w:type="dxa"/>
            <w:gridSpan w:val="2"/>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 xml:space="preserve">Сила. </w:t>
            </w:r>
          </w:p>
          <w:p w:rsidR="00FB7F08" w:rsidRPr="00B94735" w:rsidRDefault="00FB7F08" w:rsidP="00FB7F08">
            <w:pPr>
              <w:rPr>
                <w:sz w:val="18"/>
                <w:szCs w:val="18"/>
              </w:rPr>
            </w:pPr>
            <w:r w:rsidRPr="00FB7F08">
              <w:rPr>
                <w:sz w:val="18"/>
                <w:szCs w:val="18"/>
                <w:lang w:val="ru-RU"/>
              </w:rPr>
              <w:t xml:space="preserve">Связь между ускорением и силой. Второй закон Ньютона. Масса Единицы массы и силы. </w:t>
            </w:r>
            <w:r w:rsidRPr="00B94735">
              <w:rPr>
                <w:sz w:val="18"/>
                <w:szCs w:val="18"/>
              </w:rPr>
              <w:t>Понятие о системе единиц.</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color w:val="000000"/>
                <w:sz w:val="18"/>
                <w:szCs w:val="18"/>
              </w:rPr>
            </w:pPr>
            <w:r w:rsidRPr="00B94735">
              <w:rPr>
                <w:color w:val="000000"/>
                <w:sz w:val="18"/>
                <w:szCs w:val="18"/>
              </w:rPr>
              <w:t>Проблемная</w:t>
            </w:r>
          </w:p>
        </w:tc>
        <w:tc>
          <w:tcPr>
            <w:tcW w:w="1356" w:type="dxa"/>
            <w:tcBorders>
              <w:top w:val="single" w:sz="4" w:space="0" w:color="000000"/>
              <w:left w:val="single" w:sz="4" w:space="0" w:color="000000"/>
              <w:bottom w:val="single" w:sz="4" w:space="0" w:color="000000"/>
            </w:tcBorders>
          </w:tcPr>
          <w:p w:rsidR="00FB7F08" w:rsidRPr="00FB7F08" w:rsidRDefault="00FB7F08" w:rsidP="00FB7F08">
            <w:pPr>
              <w:snapToGrid w:val="0"/>
              <w:rPr>
                <w:color w:val="000000"/>
                <w:sz w:val="18"/>
                <w:szCs w:val="18"/>
                <w:lang w:val="ru-RU"/>
              </w:rPr>
            </w:pPr>
            <w:r w:rsidRPr="00FB7F08">
              <w:rPr>
                <w:color w:val="000000"/>
                <w:sz w:val="18"/>
                <w:szCs w:val="18"/>
                <w:lang w:val="ru-RU"/>
              </w:rPr>
              <w:t>Создание пробл. ситуации, эксперимент, решение разноуровневых задач</w:t>
            </w: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rPr>
                <w:color w:val="000000"/>
                <w:sz w:val="18"/>
                <w:szCs w:val="18"/>
              </w:rPr>
            </w:pPr>
            <w:r w:rsidRPr="00B94735">
              <w:rPr>
                <w:color w:val="000000"/>
                <w:sz w:val="18"/>
                <w:szCs w:val="18"/>
              </w:rPr>
              <w:t>Фронталь</w:t>
            </w:r>
            <w:r w:rsidRPr="00B94735">
              <w:rPr>
                <w:color w:val="000000"/>
                <w:sz w:val="18"/>
                <w:szCs w:val="18"/>
              </w:rPr>
              <w:softHyphen/>
              <w:t>ная работа</w:t>
            </w:r>
          </w:p>
        </w:tc>
        <w:tc>
          <w:tcPr>
            <w:tcW w:w="1199"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 xml:space="preserve">Сила. </w:t>
            </w:r>
          </w:p>
          <w:p w:rsidR="00FB7F08" w:rsidRPr="00B94735" w:rsidRDefault="00FB7F08" w:rsidP="00FB7F08">
            <w:pPr>
              <w:rPr>
                <w:sz w:val="18"/>
                <w:szCs w:val="18"/>
              </w:rPr>
            </w:pPr>
            <w:r w:rsidRPr="00FB7F08">
              <w:rPr>
                <w:sz w:val="18"/>
                <w:szCs w:val="18"/>
                <w:lang w:val="ru-RU"/>
              </w:rPr>
              <w:t xml:space="preserve">Связь между ускорением и силой. Второй закон Ньютона. Масса Единицы массы и силы. </w:t>
            </w:r>
            <w:r w:rsidRPr="00B94735">
              <w:rPr>
                <w:sz w:val="18"/>
                <w:szCs w:val="18"/>
              </w:rPr>
              <w:t>Понятие о системе единиц.</w:t>
            </w:r>
          </w:p>
        </w:tc>
        <w:tc>
          <w:tcPr>
            <w:tcW w:w="1364" w:type="dxa"/>
            <w:tcBorders>
              <w:top w:val="single" w:sz="4" w:space="0" w:color="000000"/>
              <w:left w:val="single" w:sz="4" w:space="0" w:color="000000"/>
              <w:bottom w:val="single" w:sz="4" w:space="0" w:color="000000"/>
            </w:tcBorders>
          </w:tcPr>
          <w:p w:rsidR="00FB7F08" w:rsidRPr="00B94735" w:rsidRDefault="00FB7F08" w:rsidP="00FB7F08">
            <w:pPr>
              <w:snapToGrid w:val="0"/>
              <w:rPr>
                <w:color w:val="000000"/>
                <w:sz w:val="18"/>
                <w:szCs w:val="18"/>
              </w:rPr>
            </w:pPr>
            <w:r w:rsidRPr="00FB7F08">
              <w:rPr>
                <w:color w:val="000000"/>
                <w:sz w:val="18"/>
                <w:szCs w:val="18"/>
                <w:lang w:val="ru-RU"/>
              </w:rPr>
              <w:t xml:space="preserve">Знать алгоритм решения задач по кинематике, </w:t>
            </w:r>
            <w:r w:rsidRPr="00B94735">
              <w:rPr>
                <w:color w:val="000000"/>
                <w:sz w:val="18"/>
                <w:szCs w:val="18"/>
              </w:rPr>
              <w:t>II</w:t>
            </w:r>
            <w:r w:rsidRPr="00FB7F08">
              <w:rPr>
                <w:color w:val="000000"/>
                <w:sz w:val="18"/>
                <w:szCs w:val="18"/>
                <w:lang w:val="ru-RU"/>
              </w:rPr>
              <w:t xml:space="preserve"> закон Ньютона, уметь  применять их для решения простейших задач. </w:t>
            </w:r>
            <w:r w:rsidRPr="00B94735">
              <w:rPr>
                <w:color w:val="000000"/>
                <w:sz w:val="18"/>
                <w:szCs w:val="18"/>
              </w:rPr>
              <w:t xml:space="preserve">Репродуктивный </w:t>
            </w:r>
          </w:p>
        </w:tc>
        <w:tc>
          <w:tcPr>
            <w:tcW w:w="977"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Решение  типовых и экспериментальных задач тесты</w:t>
            </w:r>
          </w:p>
        </w:tc>
        <w:tc>
          <w:tcPr>
            <w:tcW w:w="1391"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Демонстрационные опыты</w:t>
            </w:r>
          </w:p>
        </w:tc>
        <w:tc>
          <w:tcPr>
            <w:tcW w:w="1650"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 xml:space="preserve">Сборники познавательных и развивающих заданий, </w:t>
            </w:r>
          </w:p>
          <w:p w:rsidR="00FB7F08" w:rsidRPr="00B94735" w:rsidRDefault="00FB7F08" w:rsidP="00FB7F08">
            <w:pPr>
              <w:rPr>
                <w:sz w:val="18"/>
                <w:szCs w:val="18"/>
              </w:rPr>
            </w:pPr>
            <w:r w:rsidRPr="00B94735">
              <w:rPr>
                <w:sz w:val="18"/>
                <w:szCs w:val="18"/>
              </w:rPr>
              <w:t>КИМ 2010</w:t>
            </w: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п.23,24,27,</w:t>
            </w:r>
          </w:p>
          <w:p w:rsidR="00FB7F08" w:rsidRPr="00B94735" w:rsidRDefault="00FB7F08" w:rsidP="00FB7F08">
            <w:pPr>
              <w:rPr>
                <w:sz w:val="18"/>
                <w:szCs w:val="18"/>
              </w:rPr>
            </w:pPr>
            <w:r w:rsidRPr="00B94735">
              <w:rPr>
                <w:sz w:val="18"/>
                <w:szCs w:val="18"/>
              </w:rPr>
              <w:t>Р.141</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1.2.4</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15</w:t>
            </w:r>
          </w:p>
        </w:tc>
        <w:tc>
          <w:tcPr>
            <w:tcW w:w="2180" w:type="dxa"/>
            <w:gridSpan w:val="2"/>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 xml:space="preserve">Инерциальные системы отсчета и принцип относительности в </w:t>
            </w:r>
            <w:r w:rsidRPr="00FB7F08">
              <w:rPr>
                <w:sz w:val="18"/>
                <w:szCs w:val="18"/>
                <w:lang w:val="ru-RU"/>
              </w:rPr>
              <w:lastRenderedPageBreak/>
              <w:t>механике</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lastRenderedPageBreak/>
              <w:t>Комбинированн</w:t>
            </w:r>
            <w:r w:rsidRPr="00B94735">
              <w:rPr>
                <w:sz w:val="18"/>
                <w:szCs w:val="18"/>
              </w:rPr>
              <w:lastRenderedPageBreak/>
              <w:t>ый</w:t>
            </w:r>
          </w:p>
        </w:tc>
        <w:tc>
          <w:tcPr>
            <w:tcW w:w="1356" w:type="dxa"/>
            <w:tcBorders>
              <w:top w:val="single" w:sz="4" w:space="0" w:color="000000"/>
              <w:left w:val="single" w:sz="4" w:space="0" w:color="000000"/>
              <w:bottom w:val="single" w:sz="4" w:space="0" w:color="000000"/>
            </w:tcBorders>
          </w:tcPr>
          <w:p w:rsidR="00FB7F08" w:rsidRPr="00B94735" w:rsidRDefault="00FB7F08" w:rsidP="00FB7F08">
            <w:pPr>
              <w:snapToGrid w:val="0"/>
              <w:rPr>
                <w:color w:val="000000"/>
                <w:sz w:val="18"/>
                <w:szCs w:val="18"/>
              </w:rPr>
            </w:pPr>
            <w:r w:rsidRPr="00B94735">
              <w:rPr>
                <w:color w:val="000000"/>
                <w:sz w:val="18"/>
                <w:szCs w:val="18"/>
              </w:rPr>
              <w:lastRenderedPageBreak/>
              <w:t>Частично-поисковый</w:t>
            </w: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rPr>
                <w:color w:val="000000"/>
                <w:sz w:val="18"/>
                <w:szCs w:val="18"/>
              </w:rPr>
            </w:pPr>
            <w:r w:rsidRPr="00B94735">
              <w:rPr>
                <w:color w:val="000000"/>
                <w:sz w:val="18"/>
                <w:szCs w:val="18"/>
              </w:rPr>
              <w:t xml:space="preserve">Создание пробл. </w:t>
            </w:r>
            <w:proofErr w:type="gramStart"/>
            <w:r w:rsidRPr="00B94735">
              <w:rPr>
                <w:color w:val="000000"/>
                <w:sz w:val="18"/>
                <w:szCs w:val="18"/>
              </w:rPr>
              <w:lastRenderedPageBreak/>
              <w:t>ситуации</w:t>
            </w:r>
            <w:proofErr w:type="gramEnd"/>
            <w:r w:rsidRPr="00B94735">
              <w:rPr>
                <w:color w:val="000000"/>
                <w:sz w:val="18"/>
                <w:szCs w:val="18"/>
              </w:rPr>
              <w:t>.</w:t>
            </w:r>
          </w:p>
        </w:tc>
        <w:tc>
          <w:tcPr>
            <w:tcW w:w="1199"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lastRenderedPageBreak/>
              <w:t xml:space="preserve">Принцип причинности в </w:t>
            </w:r>
            <w:r w:rsidRPr="00B94735">
              <w:rPr>
                <w:sz w:val="18"/>
                <w:szCs w:val="18"/>
              </w:rPr>
              <w:lastRenderedPageBreak/>
              <w:t>механике.</w:t>
            </w: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rPr>
                <w:color w:val="000000"/>
                <w:sz w:val="18"/>
                <w:szCs w:val="18"/>
                <w:lang w:val="ru-RU"/>
              </w:rPr>
            </w:pPr>
            <w:r w:rsidRPr="00FB7F08">
              <w:rPr>
                <w:color w:val="000000"/>
                <w:sz w:val="18"/>
                <w:szCs w:val="18"/>
                <w:lang w:val="ru-RU"/>
              </w:rPr>
              <w:lastRenderedPageBreak/>
              <w:t xml:space="preserve">Знать различие между гео- и </w:t>
            </w:r>
            <w:r w:rsidRPr="00FB7F08">
              <w:rPr>
                <w:color w:val="000000"/>
                <w:sz w:val="18"/>
                <w:szCs w:val="18"/>
                <w:lang w:val="ru-RU"/>
              </w:rPr>
              <w:lastRenderedPageBreak/>
              <w:t>гелиоцентрической системами. Уметь графически находить равнодействующую всех сил приложенных к телу.</w:t>
            </w:r>
          </w:p>
        </w:tc>
        <w:tc>
          <w:tcPr>
            <w:tcW w:w="977"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lastRenderedPageBreak/>
              <w:t xml:space="preserve">Решение типовых и </w:t>
            </w:r>
            <w:r w:rsidRPr="00FB7F08">
              <w:rPr>
                <w:sz w:val="18"/>
                <w:szCs w:val="18"/>
                <w:lang w:val="ru-RU"/>
              </w:rPr>
              <w:lastRenderedPageBreak/>
              <w:t>экспериментальных задач</w:t>
            </w:r>
          </w:p>
        </w:tc>
        <w:tc>
          <w:tcPr>
            <w:tcW w:w="1391"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lastRenderedPageBreak/>
              <w:t>Экранно-иллюстрирую</w:t>
            </w:r>
            <w:r w:rsidRPr="00B94735">
              <w:rPr>
                <w:sz w:val="18"/>
                <w:szCs w:val="18"/>
              </w:rPr>
              <w:lastRenderedPageBreak/>
              <w:t>щие пособия</w:t>
            </w:r>
          </w:p>
        </w:tc>
        <w:tc>
          <w:tcPr>
            <w:tcW w:w="1650"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lastRenderedPageBreak/>
              <w:t xml:space="preserve">Сборники познавательных и развивающих </w:t>
            </w:r>
            <w:r w:rsidRPr="00FB7F08">
              <w:rPr>
                <w:sz w:val="18"/>
                <w:szCs w:val="18"/>
                <w:lang w:val="ru-RU"/>
              </w:rPr>
              <w:lastRenderedPageBreak/>
              <w:t>заданий по теме «Динамика</w:t>
            </w: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proofErr w:type="gramStart"/>
            <w:r w:rsidRPr="00B94735">
              <w:rPr>
                <w:sz w:val="18"/>
                <w:szCs w:val="18"/>
              </w:rPr>
              <w:lastRenderedPageBreak/>
              <w:t>п.28</w:t>
            </w:r>
            <w:proofErr w:type="gramEnd"/>
            <w:r w:rsidRPr="00B94735">
              <w:rPr>
                <w:sz w:val="18"/>
                <w:szCs w:val="18"/>
              </w:rPr>
              <w:t xml:space="preserve"> упр.  №6 (5)</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1.2.1</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lastRenderedPageBreak/>
              <w:t>16</w:t>
            </w:r>
          </w:p>
        </w:tc>
        <w:tc>
          <w:tcPr>
            <w:tcW w:w="2180" w:type="dxa"/>
            <w:gridSpan w:val="2"/>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Решение задач по теме «Законы Ньютона»</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Комби-</w:t>
            </w:r>
          </w:p>
          <w:p w:rsidR="00FB7F08" w:rsidRPr="00B94735" w:rsidRDefault="00FB7F08" w:rsidP="00FB7F08">
            <w:pPr>
              <w:rPr>
                <w:sz w:val="18"/>
                <w:szCs w:val="18"/>
              </w:rPr>
            </w:pPr>
            <w:r w:rsidRPr="00B94735">
              <w:rPr>
                <w:sz w:val="18"/>
                <w:szCs w:val="18"/>
              </w:rPr>
              <w:t>нирован</w:t>
            </w:r>
          </w:p>
          <w:p w:rsidR="00FB7F08" w:rsidRPr="00B94735" w:rsidRDefault="00FB7F08" w:rsidP="00FB7F08">
            <w:pPr>
              <w:rPr>
                <w:sz w:val="18"/>
                <w:szCs w:val="18"/>
              </w:rPr>
            </w:pPr>
            <w:r w:rsidRPr="00B94735">
              <w:rPr>
                <w:sz w:val="18"/>
                <w:szCs w:val="18"/>
              </w:rPr>
              <w:t>ный</w:t>
            </w:r>
          </w:p>
        </w:tc>
        <w:tc>
          <w:tcPr>
            <w:tcW w:w="135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Инфор -</w:t>
            </w:r>
          </w:p>
          <w:p w:rsidR="00FB7F08" w:rsidRPr="00B94735" w:rsidRDefault="00FB7F08" w:rsidP="00FB7F08">
            <w:pPr>
              <w:rPr>
                <w:sz w:val="18"/>
                <w:szCs w:val="18"/>
              </w:rPr>
            </w:pPr>
            <w:r w:rsidRPr="00B94735">
              <w:rPr>
                <w:sz w:val="18"/>
                <w:szCs w:val="18"/>
              </w:rPr>
              <w:t>мационно-развивающий</w:t>
            </w: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rPr>
                <w:color w:val="000000"/>
                <w:sz w:val="18"/>
                <w:szCs w:val="18"/>
              </w:rPr>
            </w:pPr>
            <w:r w:rsidRPr="00B94735">
              <w:rPr>
                <w:color w:val="000000"/>
                <w:sz w:val="18"/>
                <w:szCs w:val="18"/>
              </w:rPr>
              <w:t>Фронталь</w:t>
            </w:r>
            <w:r w:rsidRPr="00B94735">
              <w:rPr>
                <w:color w:val="000000"/>
                <w:sz w:val="18"/>
                <w:szCs w:val="18"/>
              </w:rPr>
              <w:softHyphen/>
              <w:t>ная работа, ИКТ</w:t>
            </w:r>
          </w:p>
        </w:tc>
        <w:tc>
          <w:tcPr>
            <w:tcW w:w="1199"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Основы динамики</w:t>
            </w: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rPr>
                <w:color w:val="000000"/>
                <w:sz w:val="18"/>
                <w:szCs w:val="18"/>
                <w:lang w:val="ru-RU"/>
              </w:rPr>
            </w:pPr>
            <w:r w:rsidRPr="00FB7F08">
              <w:rPr>
                <w:color w:val="000000"/>
                <w:sz w:val="18"/>
                <w:szCs w:val="18"/>
                <w:lang w:val="ru-RU"/>
              </w:rPr>
              <w:t>Знать 1-</w:t>
            </w:r>
            <w:r w:rsidRPr="00B94735">
              <w:rPr>
                <w:color w:val="000000"/>
                <w:sz w:val="18"/>
                <w:szCs w:val="18"/>
              </w:rPr>
              <w:t>III</w:t>
            </w:r>
            <w:r w:rsidRPr="00FB7F08">
              <w:rPr>
                <w:color w:val="000000"/>
                <w:sz w:val="18"/>
                <w:szCs w:val="18"/>
                <w:lang w:val="ru-RU"/>
              </w:rPr>
              <w:t xml:space="preserve"> законы  Ньютона, его осо</w:t>
            </w:r>
            <w:r w:rsidRPr="00FB7F08">
              <w:rPr>
                <w:color w:val="000000"/>
                <w:sz w:val="18"/>
                <w:szCs w:val="18"/>
                <w:lang w:val="ru-RU"/>
              </w:rPr>
              <w:softHyphen/>
              <w:t xml:space="preserve">бенности и следствия. Уметь приводить примеры проявления 3 з-на Ньютона. Уметь  обобщать и систематизировать свои знания  по законам Ньютона </w:t>
            </w:r>
            <w:proofErr w:type="gramStart"/>
            <w:r w:rsidRPr="00FB7F08">
              <w:rPr>
                <w:color w:val="000000"/>
                <w:sz w:val="18"/>
                <w:szCs w:val="18"/>
                <w:lang w:val="ru-RU"/>
              </w:rPr>
              <w:t>Продуктивный</w:t>
            </w:r>
            <w:proofErr w:type="gramEnd"/>
            <w:r w:rsidRPr="00FB7F08">
              <w:rPr>
                <w:color w:val="000000"/>
                <w:sz w:val="18"/>
                <w:szCs w:val="18"/>
                <w:lang w:val="ru-RU"/>
              </w:rPr>
              <w:t xml:space="preserve">. </w:t>
            </w:r>
          </w:p>
        </w:tc>
        <w:tc>
          <w:tcPr>
            <w:tcW w:w="977"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Решение  типовых и экспериментальных задач</w:t>
            </w:r>
          </w:p>
          <w:p w:rsidR="00FB7F08" w:rsidRPr="00B94735" w:rsidRDefault="00FB7F08" w:rsidP="00FB7F08">
            <w:pPr>
              <w:rPr>
                <w:sz w:val="18"/>
                <w:szCs w:val="18"/>
              </w:rPr>
            </w:pPr>
          </w:p>
        </w:tc>
        <w:tc>
          <w:tcPr>
            <w:tcW w:w="1391"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ИКТ, Экранно-иллюстрирующие пособия</w:t>
            </w:r>
          </w:p>
        </w:tc>
        <w:tc>
          <w:tcPr>
            <w:tcW w:w="1650"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 xml:space="preserve">Сборники познавательных и развивающих заданий, </w:t>
            </w:r>
          </w:p>
          <w:p w:rsidR="00FB7F08" w:rsidRPr="00B94735" w:rsidRDefault="00FB7F08" w:rsidP="00FB7F08">
            <w:pPr>
              <w:rPr>
                <w:sz w:val="18"/>
                <w:szCs w:val="18"/>
              </w:rPr>
            </w:pPr>
            <w:r w:rsidRPr="00B94735">
              <w:rPr>
                <w:sz w:val="18"/>
                <w:szCs w:val="18"/>
              </w:rPr>
              <w:t>КИМ 2010</w:t>
            </w: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повторить :  п 20-28 р.146,155</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1.2.1-1.2.4</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17</w:t>
            </w:r>
          </w:p>
        </w:tc>
        <w:tc>
          <w:tcPr>
            <w:tcW w:w="2180" w:type="dxa"/>
            <w:gridSpan w:val="2"/>
            <w:tcBorders>
              <w:top w:val="single" w:sz="4" w:space="0" w:color="000000"/>
              <w:left w:val="single" w:sz="4" w:space="0" w:color="000000"/>
              <w:bottom w:val="single" w:sz="4" w:space="0" w:color="000000"/>
            </w:tcBorders>
          </w:tcPr>
          <w:p w:rsidR="00FB7F08" w:rsidRPr="00FB7F08" w:rsidRDefault="00FB7F08" w:rsidP="00FB7F08">
            <w:pPr>
              <w:snapToGrid w:val="0"/>
              <w:rPr>
                <w:b/>
                <w:sz w:val="18"/>
                <w:szCs w:val="18"/>
                <w:lang w:val="ru-RU"/>
              </w:rPr>
            </w:pPr>
            <w:r w:rsidRPr="00FB7F08">
              <w:rPr>
                <w:b/>
                <w:sz w:val="18"/>
                <w:szCs w:val="18"/>
                <w:lang w:val="ru-RU"/>
              </w:rPr>
              <w:t xml:space="preserve">Обобщенное занятие по теме «Что мы узнаем из законов Ньютона». </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Комбинированный</w:t>
            </w:r>
          </w:p>
        </w:tc>
        <w:tc>
          <w:tcPr>
            <w:tcW w:w="135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Информационно</w:t>
            </w:r>
          </w:p>
          <w:p w:rsidR="00FB7F08" w:rsidRPr="00B94735" w:rsidRDefault="00FB7F08" w:rsidP="00FB7F08">
            <w:pPr>
              <w:rPr>
                <w:sz w:val="18"/>
                <w:szCs w:val="18"/>
              </w:rPr>
            </w:pPr>
            <w:r w:rsidRPr="00B94735">
              <w:rPr>
                <w:sz w:val="18"/>
                <w:szCs w:val="18"/>
              </w:rPr>
              <w:t>-развивающий</w:t>
            </w: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 xml:space="preserve">Фронтальная  и индивидуальная работа, </w:t>
            </w:r>
          </w:p>
        </w:tc>
        <w:tc>
          <w:tcPr>
            <w:tcW w:w="1199"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Основы динамики.</w:t>
            </w: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rPr>
                <w:color w:val="000000"/>
                <w:sz w:val="18"/>
                <w:szCs w:val="18"/>
                <w:lang w:val="ru-RU"/>
              </w:rPr>
            </w:pPr>
            <w:r w:rsidRPr="00FB7F08">
              <w:rPr>
                <w:color w:val="000000"/>
                <w:sz w:val="18"/>
                <w:szCs w:val="18"/>
                <w:lang w:val="ru-RU"/>
              </w:rPr>
              <w:t>Знать и уметь применять все законы Ньютона по алгоритму.</w:t>
            </w:r>
          </w:p>
        </w:tc>
        <w:tc>
          <w:tcPr>
            <w:tcW w:w="977"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Решение типовых и экспериментальных задач тесты</w:t>
            </w:r>
          </w:p>
        </w:tc>
        <w:tc>
          <w:tcPr>
            <w:tcW w:w="1391"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Демонстрация движения тела под действием центральных сил.</w:t>
            </w:r>
          </w:p>
        </w:tc>
        <w:tc>
          <w:tcPr>
            <w:tcW w:w="1650"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КИМ-2010</w:t>
            </w:r>
          </w:p>
          <w:p w:rsidR="00FB7F08" w:rsidRPr="00B94735" w:rsidRDefault="00FB7F08" w:rsidP="00FB7F08">
            <w:pPr>
              <w:rPr>
                <w:sz w:val="18"/>
                <w:szCs w:val="18"/>
              </w:rPr>
            </w:pPr>
            <w:r w:rsidRPr="00FB7F08">
              <w:rPr>
                <w:sz w:val="18"/>
                <w:szCs w:val="18"/>
                <w:lang w:val="ru-RU"/>
              </w:rPr>
              <w:t xml:space="preserve">Сборники познавательных и развивающих заданий по теме «Кинематика,  </w:t>
            </w:r>
            <w:r w:rsidRPr="00FB7F08">
              <w:rPr>
                <w:sz w:val="18"/>
                <w:szCs w:val="18"/>
                <w:lang w:val="ru-RU"/>
              </w:rPr>
              <w:lastRenderedPageBreak/>
              <w:t xml:space="preserve">Динамика». </w:t>
            </w:r>
            <w:r w:rsidRPr="00B94735">
              <w:rPr>
                <w:sz w:val="18"/>
                <w:szCs w:val="18"/>
              </w:rPr>
              <w:t>ИКТ</w:t>
            </w:r>
          </w:p>
          <w:p w:rsidR="00FB7F08" w:rsidRPr="00B94735" w:rsidRDefault="00FB7F08" w:rsidP="00FB7F08">
            <w:pPr>
              <w:rPr>
                <w:sz w:val="18"/>
                <w:szCs w:val="18"/>
              </w:rPr>
            </w:pP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proofErr w:type="gramStart"/>
            <w:r w:rsidRPr="00B94735">
              <w:rPr>
                <w:sz w:val="18"/>
                <w:szCs w:val="18"/>
              </w:rPr>
              <w:lastRenderedPageBreak/>
              <w:t>повторить</w:t>
            </w:r>
            <w:proofErr w:type="gramEnd"/>
            <w:r w:rsidRPr="00B94735">
              <w:rPr>
                <w:sz w:val="18"/>
                <w:szCs w:val="18"/>
              </w:rPr>
              <w:t xml:space="preserve"> главу №3 упр.  №6 (6) </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1.2</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14793" w:type="dxa"/>
            <w:gridSpan w:val="13"/>
            <w:tcBorders>
              <w:top w:val="single" w:sz="4" w:space="0" w:color="000000"/>
              <w:left w:val="single" w:sz="4" w:space="0" w:color="000000"/>
              <w:bottom w:val="single" w:sz="4" w:space="0" w:color="000000"/>
            </w:tcBorders>
          </w:tcPr>
          <w:p w:rsidR="00FB7F08" w:rsidRPr="00B94735" w:rsidRDefault="00FB7F08" w:rsidP="00FB7F08">
            <w:pPr>
              <w:snapToGrid w:val="0"/>
              <w:rPr>
                <w:b/>
                <w:sz w:val="18"/>
                <w:szCs w:val="18"/>
              </w:rPr>
            </w:pPr>
            <w:r w:rsidRPr="00B94735">
              <w:rPr>
                <w:b/>
                <w:sz w:val="18"/>
                <w:szCs w:val="18"/>
              </w:rPr>
              <w:lastRenderedPageBreak/>
              <w:t>Силы в механике. (</w:t>
            </w:r>
          </w:p>
        </w:tc>
        <w:tc>
          <w:tcPr>
            <w:tcW w:w="15018" w:type="dxa"/>
            <w:tcBorders>
              <w:left w:val="single" w:sz="4" w:space="0" w:color="000000"/>
            </w:tcBorders>
            <w:tcMar>
              <w:left w:w="0" w:type="dxa"/>
              <w:right w:w="0" w:type="dxa"/>
            </w:tcMar>
          </w:tcPr>
          <w:p w:rsidR="00FB7F08" w:rsidRPr="00B94735" w:rsidRDefault="00FB7F08" w:rsidP="00FB7F08">
            <w:pPr>
              <w:snapToGrid w:val="0"/>
              <w:rPr>
                <w:sz w:val="18"/>
                <w:szCs w:val="18"/>
              </w:rPr>
            </w:pPr>
          </w:p>
        </w:tc>
      </w:tr>
      <w:tr w:rsidR="00FB7F08" w:rsidRPr="00B94735" w:rsidTr="00FB7F08">
        <w:trPr>
          <w:gridAfter w:val="7"/>
          <w:wAfter w:w="1869" w:type="dxa"/>
        </w:trPr>
        <w:tc>
          <w:tcPr>
            <w:tcW w:w="464" w:type="dxa"/>
            <w:gridSpan w:val="2"/>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18</w:t>
            </w:r>
          </w:p>
        </w:tc>
        <w:tc>
          <w:tcPr>
            <w:tcW w:w="2162"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Силы в природе. Силы всемирного тяготения. Закон всемирного тяготения. Первая космическая скорость</w:t>
            </w:r>
          </w:p>
          <w:p w:rsidR="00FB7F08" w:rsidRPr="00FB7F08" w:rsidRDefault="00FB7F08" w:rsidP="00FB7F08">
            <w:pPr>
              <w:rPr>
                <w:sz w:val="18"/>
                <w:szCs w:val="18"/>
                <w:lang w:val="ru-RU"/>
              </w:rPr>
            </w:pPr>
          </w:p>
          <w:p w:rsidR="00FB7F08" w:rsidRPr="00FB7F08" w:rsidRDefault="00FB7F08" w:rsidP="00FB7F08">
            <w:pPr>
              <w:rPr>
                <w:sz w:val="18"/>
                <w:szCs w:val="18"/>
                <w:lang w:val="ru-RU"/>
              </w:rPr>
            </w:pPr>
          </w:p>
          <w:p w:rsidR="00FB7F08" w:rsidRPr="00FB7F08" w:rsidRDefault="00FB7F08" w:rsidP="00FB7F08">
            <w:pPr>
              <w:rPr>
                <w:sz w:val="18"/>
                <w:szCs w:val="18"/>
                <w:lang w:val="ru-RU"/>
              </w:rPr>
            </w:pPr>
          </w:p>
          <w:p w:rsidR="00FB7F08" w:rsidRPr="00FB7F08" w:rsidRDefault="00FB7F08" w:rsidP="00FB7F08">
            <w:pPr>
              <w:rPr>
                <w:sz w:val="18"/>
                <w:szCs w:val="18"/>
                <w:lang w:val="ru-RU"/>
              </w:rPr>
            </w:pP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Комбинированный</w:t>
            </w:r>
          </w:p>
        </w:tc>
        <w:tc>
          <w:tcPr>
            <w:tcW w:w="1356" w:type="dxa"/>
            <w:tcBorders>
              <w:top w:val="single" w:sz="4" w:space="0" w:color="000000"/>
              <w:left w:val="single" w:sz="4" w:space="0" w:color="000000"/>
              <w:bottom w:val="single" w:sz="4" w:space="0" w:color="000000"/>
            </w:tcBorders>
          </w:tcPr>
          <w:p w:rsidR="00FB7F08" w:rsidRPr="00B94735" w:rsidRDefault="00FB7F08" w:rsidP="00FB7F08">
            <w:pPr>
              <w:snapToGrid w:val="0"/>
              <w:rPr>
                <w:color w:val="000000"/>
                <w:sz w:val="18"/>
                <w:szCs w:val="18"/>
              </w:rPr>
            </w:pPr>
            <w:r w:rsidRPr="00B94735">
              <w:rPr>
                <w:color w:val="000000"/>
                <w:sz w:val="18"/>
                <w:szCs w:val="18"/>
              </w:rPr>
              <w:t>Частично-поисковый</w:t>
            </w: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 xml:space="preserve">Эвристическая беседа, </w:t>
            </w:r>
          </w:p>
        </w:tc>
        <w:tc>
          <w:tcPr>
            <w:tcW w:w="1199"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Принцип дальнодействия</w:t>
            </w: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rPr>
                <w:color w:val="000000"/>
                <w:sz w:val="18"/>
                <w:szCs w:val="18"/>
                <w:lang w:val="ru-RU"/>
              </w:rPr>
            </w:pPr>
            <w:r w:rsidRPr="00FB7F08">
              <w:rPr>
                <w:color w:val="000000"/>
                <w:sz w:val="18"/>
                <w:szCs w:val="18"/>
                <w:lang w:val="ru-RU"/>
              </w:rPr>
              <w:t>Знать и объяснять природу взаимодействия</w:t>
            </w:r>
            <w:proofErr w:type="gramStart"/>
            <w:r w:rsidRPr="00FB7F08">
              <w:rPr>
                <w:color w:val="000000"/>
                <w:sz w:val="18"/>
                <w:szCs w:val="18"/>
                <w:lang w:val="ru-RU"/>
              </w:rPr>
              <w:t>.з</w:t>
            </w:r>
            <w:proofErr w:type="gramEnd"/>
            <w:r w:rsidRPr="00FB7F08">
              <w:rPr>
                <w:color w:val="000000"/>
                <w:sz w:val="18"/>
                <w:szCs w:val="18"/>
                <w:lang w:val="ru-RU"/>
              </w:rPr>
              <w:t>акон,всемирного тяго</w:t>
            </w:r>
            <w:r w:rsidRPr="00FB7F08">
              <w:rPr>
                <w:color w:val="000000"/>
                <w:sz w:val="18"/>
                <w:szCs w:val="18"/>
                <w:lang w:val="ru-RU"/>
              </w:rPr>
              <w:softHyphen/>
              <w:t>тения, физический смысл гра</w:t>
            </w:r>
            <w:r w:rsidRPr="00FB7F08">
              <w:rPr>
                <w:color w:val="000000"/>
                <w:sz w:val="18"/>
                <w:szCs w:val="18"/>
                <w:lang w:val="ru-RU"/>
              </w:rPr>
              <w:softHyphen/>
              <w:t xml:space="preserve">витационной постоянной </w:t>
            </w:r>
          </w:p>
        </w:tc>
        <w:tc>
          <w:tcPr>
            <w:tcW w:w="977"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Решение типовых задач тесты</w:t>
            </w:r>
          </w:p>
        </w:tc>
        <w:tc>
          <w:tcPr>
            <w:tcW w:w="1391"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Демонстрационные опыты</w:t>
            </w:r>
          </w:p>
        </w:tc>
        <w:tc>
          <w:tcPr>
            <w:tcW w:w="1650"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Сборники познавательных и развивающих заданий</w:t>
            </w: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п.29</w:t>
            </w:r>
            <w:proofErr w:type="gramStart"/>
            <w:r w:rsidRPr="00B94735">
              <w:rPr>
                <w:sz w:val="18"/>
                <w:szCs w:val="18"/>
              </w:rPr>
              <w:t>,30</w:t>
            </w:r>
            <w:proofErr w:type="gramEnd"/>
            <w:r w:rsidRPr="00B94735">
              <w:rPr>
                <w:sz w:val="18"/>
                <w:szCs w:val="18"/>
              </w:rPr>
              <w:t>, 31, 32 упрупр.  №7 (1)</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1.2.6- 1.2.9</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64" w:type="dxa"/>
            <w:gridSpan w:val="2"/>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19</w:t>
            </w:r>
          </w:p>
        </w:tc>
        <w:tc>
          <w:tcPr>
            <w:tcW w:w="2162"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FB7F08">
              <w:rPr>
                <w:sz w:val="18"/>
                <w:szCs w:val="18"/>
                <w:lang w:val="ru-RU"/>
              </w:rPr>
              <w:t xml:space="preserve">Решение задач по теме: Закон Всемирного тяготения. </w:t>
            </w:r>
            <w:r w:rsidRPr="00B94735">
              <w:rPr>
                <w:sz w:val="18"/>
                <w:szCs w:val="18"/>
              </w:rPr>
              <w:t>Первая космическая скорость.</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Комбинированный</w:t>
            </w:r>
          </w:p>
        </w:tc>
        <w:tc>
          <w:tcPr>
            <w:tcW w:w="1356" w:type="dxa"/>
            <w:tcBorders>
              <w:top w:val="single" w:sz="4" w:space="0" w:color="000000"/>
              <w:left w:val="single" w:sz="4" w:space="0" w:color="000000"/>
              <w:bottom w:val="single" w:sz="4" w:space="0" w:color="000000"/>
            </w:tcBorders>
          </w:tcPr>
          <w:p w:rsidR="00FB7F08" w:rsidRPr="00B94735" w:rsidRDefault="00FB7F08" w:rsidP="00FB7F08">
            <w:pPr>
              <w:snapToGrid w:val="0"/>
              <w:rPr>
                <w:color w:val="000000"/>
                <w:sz w:val="18"/>
                <w:szCs w:val="18"/>
              </w:rPr>
            </w:pPr>
            <w:r w:rsidRPr="00B94735">
              <w:rPr>
                <w:color w:val="000000"/>
                <w:sz w:val="18"/>
                <w:szCs w:val="18"/>
              </w:rPr>
              <w:t>Решение разноуровневых задач</w:t>
            </w: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Фронтальная работа</w:t>
            </w:r>
          </w:p>
        </w:tc>
        <w:tc>
          <w:tcPr>
            <w:tcW w:w="1199"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Закон Всемирного тяготения</w:t>
            </w:r>
          </w:p>
        </w:tc>
        <w:tc>
          <w:tcPr>
            <w:tcW w:w="1364" w:type="dxa"/>
            <w:tcBorders>
              <w:top w:val="single" w:sz="4" w:space="0" w:color="000000"/>
              <w:left w:val="single" w:sz="4" w:space="0" w:color="000000"/>
              <w:bottom w:val="single" w:sz="4" w:space="0" w:color="000000"/>
            </w:tcBorders>
          </w:tcPr>
          <w:p w:rsidR="00FB7F08" w:rsidRPr="00B94735" w:rsidRDefault="00FB7F08" w:rsidP="00FB7F08">
            <w:pPr>
              <w:snapToGrid w:val="0"/>
              <w:rPr>
                <w:color w:val="000000"/>
                <w:sz w:val="18"/>
                <w:szCs w:val="18"/>
              </w:rPr>
            </w:pPr>
            <w:r w:rsidRPr="00B94735">
              <w:rPr>
                <w:color w:val="000000"/>
                <w:sz w:val="18"/>
                <w:szCs w:val="18"/>
              </w:rPr>
              <w:t>Уметь применять</w:t>
            </w:r>
          </w:p>
        </w:tc>
        <w:tc>
          <w:tcPr>
            <w:tcW w:w="977"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Решение типовых задач</w:t>
            </w:r>
          </w:p>
        </w:tc>
        <w:tc>
          <w:tcPr>
            <w:tcW w:w="1391"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p>
        </w:tc>
        <w:tc>
          <w:tcPr>
            <w:tcW w:w="1650"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Сборники познавательных и развивающих заданий</w:t>
            </w: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Р-161</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1.2.</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64" w:type="dxa"/>
            <w:gridSpan w:val="2"/>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20</w:t>
            </w:r>
          </w:p>
        </w:tc>
        <w:tc>
          <w:tcPr>
            <w:tcW w:w="2162" w:type="dxa"/>
            <w:tcBorders>
              <w:top w:val="single" w:sz="4" w:space="0" w:color="000000"/>
              <w:left w:val="single" w:sz="4" w:space="0" w:color="000000"/>
              <w:bottom w:val="single" w:sz="4" w:space="0" w:color="000000"/>
            </w:tcBorders>
          </w:tcPr>
          <w:p w:rsidR="00FB7F08" w:rsidRPr="00FB7F08" w:rsidRDefault="00FB7F08" w:rsidP="00FB7F08">
            <w:pPr>
              <w:snapToGrid w:val="0"/>
              <w:rPr>
                <w:b/>
                <w:sz w:val="18"/>
                <w:szCs w:val="18"/>
                <w:lang w:val="ru-RU"/>
              </w:rPr>
            </w:pPr>
            <w:r w:rsidRPr="00FB7F08">
              <w:rPr>
                <w:b/>
                <w:sz w:val="18"/>
                <w:szCs w:val="18"/>
                <w:lang w:val="ru-RU"/>
              </w:rPr>
              <w:t>Деформация и силы упругости. Закон Гука. Лабораторная работа № 1 «Изучение движения тела по окружности под действием сил упругости и тяжести».</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Комбинированный</w:t>
            </w:r>
          </w:p>
        </w:tc>
        <w:tc>
          <w:tcPr>
            <w:tcW w:w="135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Проблемно - поисковый</w:t>
            </w: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Лабораторная поисковая работа</w:t>
            </w:r>
          </w:p>
        </w:tc>
        <w:tc>
          <w:tcPr>
            <w:tcW w:w="1199"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Деформация и силы упругости. Закон Гука</w:t>
            </w:r>
          </w:p>
        </w:tc>
        <w:tc>
          <w:tcPr>
            <w:tcW w:w="1364" w:type="dxa"/>
            <w:tcBorders>
              <w:top w:val="single" w:sz="4" w:space="0" w:color="000000"/>
              <w:left w:val="single" w:sz="4" w:space="0" w:color="000000"/>
              <w:bottom w:val="single" w:sz="4" w:space="0" w:color="000000"/>
            </w:tcBorders>
          </w:tcPr>
          <w:p w:rsidR="00FB7F08" w:rsidRPr="00B94735" w:rsidRDefault="00FB7F08" w:rsidP="00FB7F08">
            <w:pPr>
              <w:snapToGrid w:val="0"/>
              <w:rPr>
                <w:color w:val="000000"/>
                <w:sz w:val="18"/>
                <w:szCs w:val="18"/>
              </w:rPr>
            </w:pPr>
            <w:r w:rsidRPr="00FB7F08">
              <w:rPr>
                <w:color w:val="000000"/>
                <w:sz w:val="18"/>
                <w:szCs w:val="18"/>
                <w:lang w:val="ru-RU"/>
              </w:rPr>
              <w:t>Знатьп</w:t>
            </w:r>
            <w:r w:rsidRPr="00FB7F08">
              <w:rPr>
                <w:i/>
                <w:iCs/>
                <w:color w:val="000000"/>
                <w:sz w:val="18"/>
                <w:szCs w:val="18"/>
                <w:lang w:val="ru-RU"/>
              </w:rPr>
              <w:t xml:space="preserve">онятия: </w:t>
            </w:r>
            <w:r w:rsidRPr="00B94735">
              <w:rPr>
                <w:color w:val="000000"/>
                <w:sz w:val="18"/>
                <w:szCs w:val="18"/>
              </w:rPr>
              <w:t> </w:t>
            </w:r>
            <w:r w:rsidRPr="00FB7F08">
              <w:rPr>
                <w:color w:val="000000"/>
                <w:sz w:val="18"/>
                <w:szCs w:val="18"/>
                <w:lang w:val="ru-RU"/>
              </w:rPr>
              <w:t>деформация, сила упругости,</w:t>
            </w:r>
            <w:r w:rsidRPr="00B94735">
              <w:rPr>
                <w:color w:val="000000"/>
                <w:sz w:val="18"/>
                <w:szCs w:val="18"/>
              </w:rPr>
              <w:t> </w:t>
            </w:r>
            <w:r w:rsidRPr="00FB7F08">
              <w:rPr>
                <w:color w:val="000000"/>
                <w:sz w:val="18"/>
                <w:szCs w:val="18"/>
                <w:lang w:val="ru-RU"/>
              </w:rPr>
              <w:t xml:space="preserve"> модуль Юнга; закон Гука. коэффициент жесткости</w:t>
            </w:r>
            <w:proofErr w:type="gramStart"/>
            <w:r w:rsidRPr="00FB7F08">
              <w:rPr>
                <w:color w:val="000000"/>
                <w:sz w:val="18"/>
                <w:szCs w:val="18"/>
                <w:lang w:val="ru-RU"/>
              </w:rPr>
              <w:t xml:space="preserve"> .</w:t>
            </w:r>
            <w:proofErr w:type="gramEnd"/>
            <w:r w:rsidRPr="00FB7F08">
              <w:rPr>
                <w:color w:val="000000"/>
                <w:sz w:val="18"/>
                <w:szCs w:val="18"/>
                <w:lang w:val="ru-RU"/>
              </w:rPr>
              <w:t xml:space="preserve"> Уметь решать типовые задачи на закон Гука, приводить примеры различных </w:t>
            </w:r>
            <w:r w:rsidRPr="00FB7F08">
              <w:rPr>
                <w:color w:val="000000"/>
                <w:sz w:val="18"/>
                <w:szCs w:val="18"/>
                <w:lang w:val="ru-RU"/>
              </w:rPr>
              <w:lastRenderedPageBreak/>
              <w:t>типов деформации тела.</w:t>
            </w:r>
            <w:r w:rsidRPr="00B94735">
              <w:rPr>
                <w:color w:val="000000"/>
                <w:sz w:val="18"/>
                <w:szCs w:val="18"/>
              </w:rPr>
              <w:t> </w:t>
            </w:r>
            <w:r w:rsidRPr="00FB7F08">
              <w:rPr>
                <w:color w:val="000000"/>
                <w:sz w:val="18"/>
                <w:szCs w:val="18"/>
                <w:lang w:val="ru-RU"/>
              </w:rPr>
              <w:t xml:space="preserve"> </w:t>
            </w:r>
            <w:r w:rsidRPr="00B94735">
              <w:rPr>
                <w:color w:val="000000"/>
                <w:sz w:val="18"/>
                <w:szCs w:val="18"/>
              </w:rPr>
              <w:t>Репродуктивный</w:t>
            </w:r>
          </w:p>
        </w:tc>
        <w:tc>
          <w:tcPr>
            <w:tcW w:w="977"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lastRenderedPageBreak/>
              <w:t>Практическая работа</w:t>
            </w:r>
          </w:p>
        </w:tc>
        <w:tc>
          <w:tcPr>
            <w:tcW w:w="1391"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Демонстрация изучения движения тел по окружности</w:t>
            </w:r>
          </w:p>
        </w:tc>
        <w:tc>
          <w:tcPr>
            <w:tcW w:w="165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Справочные пособия</w:t>
            </w: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proofErr w:type="gramStart"/>
            <w:r w:rsidRPr="00B94735">
              <w:rPr>
                <w:sz w:val="18"/>
                <w:szCs w:val="18"/>
              </w:rPr>
              <w:t>п</w:t>
            </w:r>
            <w:proofErr w:type="gramEnd"/>
            <w:r w:rsidRPr="00B94735">
              <w:rPr>
                <w:sz w:val="18"/>
                <w:szCs w:val="18"/>
              </w:rPr>
              <w:t xml:space="preserve"> 34, упр.  №7 (3)</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1.2.8</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64" w:type="dxa"/>
            <w:gridSpan w:val="2"/>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lastRenderedPageBreak/>
              <w:t>21</w:t>
            </w:r>
          </w:p>
        </w:tc>
        <w:tc>
          <w:tcPr>
            <w:tcW w:w="2162"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Решение задач по теме «Силы в механике»</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Комби-</w:t>
            </w:r>
          </w:p>
          <w:p w:rsidR="00FB7F08" w:rsidRPr="00B94735" w:rsidRDefault="00FB7F08" w:rsidP="00FB7F08">
            <w:pPr>
              <w:rPr>
                <w:sz w:val="18"/>
                <w:szCs w:val="18"/>
              </w:rPr>
            </w:pPr>
            <w:r w:rsidRPr="00B94735">
              <w:rPr>
                <w:sz w:val="18"/>
                <w:szCs w:val="18"/>
              </w:rPr>
              <w:t>нирован</w:t>
            </w:r>
          </w:p>
          <w:p w:rsidR="00FB7F08" w:rsidRPr="00B94735" w:rsidRDefault="00FB7F08" w:rsidP="00FB7F08">
            <w:pPr>
              <w:rPr>
                <w:sz w:val="18"/>
                <w:szCs w:val="18"/>
              </w:rPr>
            </w:pPr>
            <w:r w:rsidRPr="00B94735">
              <w:rPr>
                <w:sz w:val="18"/>
                <w:szCs w:val="18"/>
              </w:rPr>
              <w:t>ный</w:t>
            </w:r>
          </w:p>
        </w:tc>
        <w:tc>
          <w:tcPr>
            <w:tcW w:w="135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Инфор -</w:t>
            </w:r>
          </w:p>
          <w:p w:rsidR="00FB7F08" w:rsidRPr="00B94735" w:rsidRDefault="00FB7F08" w:rsidP="00FB7F08">
            <w:pPr>
              <w:rPr>
                <w:sz w:val="18"/>
                <w:szCs w:val="18"/>
              </w:rPr>
            </w:pPr>
            <w:r w:rsidRPr="00B94735">
              <w:rPr>
                <w:sz w:val="18"/>
                <w:szCs w:val="18"/>
              </w:rPr>
              <w:t>мационно-развивающий</w:t>
            </w: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rPr>
                <w:color w:val="000000"/>
                <w:sz w:val="18"/>
                <w:szCs w:val="18"/>
              </w:rPr>
            </w:pPr>
            <w:r w:rsidRPr="00B94735">
              <w:rPr>
                <w:color w:val="000000"/>
                <w:sz w:val="18"/>
                <w:szCs w:val="18"/>
              </w:rPr>
              <w:t>Фронталь</w:t>
            </w:r>
            <w:r w:rsidRPr="00B94735">
              <w:rPr>
                <w:color w:val="000000"/>
                <w:sz w:val="18"/>
                <w:szCs w:val="18"/>
              </w:rPr>
              <w:softHyphen/>
              <w:t>ная работа, тесты</w:t>
            </w:r>
          </w:p>
        </w:tc>
        <w:tc>
          <w:tcPr>
            <w:tcW w:w="1199"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Силы в механике</w:t>
            </w: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rPr>
                <w:color w:val="000000"/>
                <w:sz w:val="18"/>
                <w:szCs w:val="18"/>
                <w:lang w:val="ru-RU"/>
              </w:rPr>
            </w:pPr>
            <w:proofErr w:type="gramStart"/>
            <w:r w:rsidRPr="00FB7F08">
              <w:rPr>
                <w:color w:val="000000"/>
                <w:sz w:val="18"/>
                <w:szCs w:val="18"/>
                <w:lang w:val="ru-RU"/>
              </w:rPr>
              <w:t>Уметь при менять полученные знания и умения при решении задач</w:t>
            </w:r>
            <w:proofErr w:type="gramEnd"/>
          </w:p>
        </w:tc>
        <w:tc>
          <w:tcPr>
            <w:tcW w:w="977"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Решение  типовых и экспериментальных задач</w:t>
            </w:r>
          </w:p>
        </w:tc>
        <w:tc>
          <w:tcPr>
            <w:tcW w:w="1391"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ИКТ, Экранно-иллюстрирующие пособия</w:t>
            </w:r>
          </w:p>
        </w:tc>
        <w:tc>
          <w:tcPr>
            <w:tcW w:w="1650"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 xml:space="preserve">Сборники познавательных и развивающих заданий, </w:t>
            </w:r>
          </w:p>
          <w:p w:rsidR="00FB7F08" w:rsidRPr="00B94735" w:rsidRDefault="00FB7F08" w:rsidP="00FB7F08">
            <w:pPr>
              <w:rPr>
                <w:sz w:val="18"/>
                <w:szCs w:val="18"/>
              </w:rPr>
            </w:pPr>
            <w:r w:rsidRPr="00B94735">
              <w:rPr>
                <w:sz w:val="18"/>
                <w:szCs w:val="18"/>
              </w:rPr>
              <w:t>КИМ 2010</w:t>
            </w: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повторить:</w:t>
            </w:r>
          </w:p>
          <w:p w:rsidR="00FB7F08" w:rsidRPr="00B94735" w:rsidRDefault="00FB7F08" w:rsidP="00FB7F08">
            <w:pPr>
              <w:rPr>
                <w:sz w:val="18"/>
                <w:szCs w:val="18"/>
              </w:rPr>
            </w:pPr>
            <w:r w:rsidRPr="00B94735">
              <w:rPr>
                <w:sz w:val="18"/>
                <w:szCs w:val="18"/>
              </w:rPr>
              <w:t>п.30-38. Р.№204,273</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1.2</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64" w:type="dxa"/>
            <w:gridSpan w:val="2"/>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22</w:t>
            </w:r>
          </w:p>
        </w:tc>
        <w:tc>
          <w:tcPr>
            <w:tcW w:w="2162"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Контрольная работа №2 по теме: «Силы в механике»</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Комби-</w:t>
            </w:r>
          </w:p>
          <w:p w:rsidR="00FB7F08" w:rsidRPr="00B94735" w:rsidRDefault="00FB7F08" w:rsidP="00FB7F08">
            <w:pPr>
              <w:rPr>
                <w:sz w:val="18"/>
                <w:szCs w:val="18"/>
              </w:rPr>
            </w:pPr>
            <w:r w:rsidRPr="00B94735">
              <w:rPr>
                <w:sz w:val="18"/>
                <w:szCs w:val="18"/>
              </w:rPr>
              <w:t>нирован</w:t>
            </w:r>
          </w:p>
          <w:p w:rsidR="00FB7F08" w:rsidRPr="00B94735" w:rsidRDefault="00FB7F08" w:rsidP="00FB7F08">
            <w:pPr>
              <w:rPr>
                <w:sz w:val="18"/>
                <w:szCs w:val="18"/>
              </w:rPr>
            </w:pPr>
            <w:r w:rsidRPr="00B94735">
              <w:rPr>
                <w:sz w:val="18"/>
                <w:szCs w:val="18"/>
              </w:rPr>
              <w:t>ный</w:t>
            </w:r>
          </w:p>
        </w:tc>
        <w:tc>
          <w:tcPr>
            <w:tcW w:w="135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color w:val="000000"/>
                <w:sz w:val="18"/>
                <w:szCs w:val="18"/>
              </w:rPr>
              <w:t>Решение разноуровневых задач</w:t>
            </w: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Индивидуальная</w:t>
            </w:r>
          </w:p>
        </w:tc>
        <w:tc>
          <w:tcPr>
            <w:tcW w:w="1199"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Основы динамики</w:t>
            </w: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proofErr w:type="gramStart"/>
            <w:r w:rsidRPr="00FB7F08">
              <w:rPr>
                <w:sz w:val="18"/>
                <w:szCs w:val="18"/>
                <w:lang w:val="ru-RU"/>
              </w:rPr>
              <w:t>Уметь при менять полученные знания и умения при решении задач</w:t>
            </w:r>
            <w:proofErr w:type="gramEnd"/>
          </w:p>
        </w:tc>
        <w:tc>
          <w:tcPr>
            <w:tcW w:w="977"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Контрольная работ</w:t>
            </w:r>
          </w:p>
        </w:tc>
        <w:tc>
          <w:tcPr>
            <w:tcW w:w="1391"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p>
        </w:tc>
        <w:tc>
          <w:tcPr>
            <w:tcW w:w="165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КИМ-2010</w:t>
            </w: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1.2</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2C2407" w:rsidTr="00FB7F08">
        <w:trPr>
          <w:gridAfter w:val="7"/>
          <w:wAfter w:w="1869" w:type="dxa"/>
        </w:trPr>
        <w:tc>
          <w:tcPr>
            <w:tcW w:w="14793" w:type="dxa"/>
            <w:gridSpan w:val="13"/>
            <w:tcBorders>
              <w:top w:val="single" w:sz="4" w:space="0" w:color="000000"/>
              <w:left w:val="single" w:sz="4" w:space="0" w:color="000000"/>
              <w:bottom w:val="single" w:sz="4" w:space="0" w:color="000000"/>
            </w:tcBorders>
          </w:tcPr>
          <w:p w:rsidR="00FB7F08" w:rsidRPr="00B94735" w:rsidRDefault="00FB7F08" w:rsidP="00FB7F08">
            <w:pPr>
              <w:pStyle w:val="FR2"/>
              <w:snapToGrid w:val="0"/>
              <w:spacing w:before="0"/>
              <w:jc w:val="left"/>
              <w:rPr>
                <w:b/>
                <w:bCs/>
                <w:color w:val="000000"/>
                <w:sz w:val="18"/>
                <w:szCs w:val="18"/>
              </w:rPr>
            </w:pPr>
            <w:r w:rsidRPr="00B94735">
              <w:rPr>
                <w:b/>
                <w:color w:val="000000"/>
                <w:sz w:val="18"/>
                <w:szCs w:val="18"/>
              </w:rPr>
              <w:t>Законы сохранения в механике. (7ч.)</w:t>
            </w:r>
          </w:p>
          <w:p w:rsidR="00FB7F08" w:rsidRPr="00B94735" w:rsidRDefault="00FB7F08" w:rsidP="00FB7F08">
            <w:pPr>
              <w:pStyle w:val="FR2"/>
              <w:spacing w:before="0"/>
              <w:jc w:val="left"/>
              <w:rPr>
                <w:color w:val="000000"/>
                <w:sz w:val="18"/>
                <w:szCs w:val="18"/>
              </w:rPr>
            </w:pPr>
            <w:r w:rsidRPr="00B94735">
              <w:rPr>
                <w:b/>
                <w:bCs/>
                <w:color w:val="000000"/>
                <w:sz w:val="18"/>
                <w:szCs w:val="18"/>
              </w:rPr>
              <w:t xml:space="preserve">Цель: </w:t>
            </w:r>
            <w:r w:rsidRPr="00B94735">
              <w:rPr>
                <w:color w:val="000000"/>
                <w:sz w:val="18"/>
                <w:szCs w:val="18"/>
              </w:rPr>
              <w:t>создать условия для</w:t>
            </w:r>
            <w:r w:rsidRPr="00B94735">
              <w:rPr>
                <w:b/>
                <w:bCs/>
                <w:color w:val="000000"/>
                <w:sz w:val="18"/>
                <w:szCs w:val="18"/>
              </w:rPr>
              <w:t>:</w:t>
            </w:r>
            <w:r w:rsidRPr="00B94735">
              <w:rPr>
                <w:color w:val="000000"/>
                <w:sz w:val="18"/>
                <w:szCs w:val="18"/>
              </w:rPr>
              <w:t xml:space="preserve">1) формирования у учащихся представлений о законах сохранения в механике и принципах работы технических устройств на их основе, </w:t>
            </w:r>
          </w:p>
          <w:p w:rsidR="00FB7F08" w:rsidRPr="00B94735" w:rsidRDefault="00FB7F08" w:rsidP="00FB7F08">
            <w:pPr>
              <w:pStyle w:val="FR2"/>
              <w:spacing w:before="0"/>
              <w:jc w:val="left"/>
              <w:rPr>
                <w:color w:val="000000"/>
                <w:sz w:val="18"/>
                <w:szCs w:val="18"/>
              </w:rPr>
            </w:pPr>
            <w:r w:rsidRPr="00B94735">
              <w:rPr>
                <w:color w:val="000000"/>
                <w:sz w:val="18"/>
                <w:szCs w:val="18"/>
              </w:rPr>
              <w:t>2) освоения учащимися и успешного применения  энергетического подхода при решении задач по механике</w:t>
            </w:r>
          </w:p>
        </w:tc>
        <w:tc>
          <w:tcPr>
            <w:tcW w:w="15018" w:type="dxa"/>
            <w:tcBorders>
              <w:left w:val="single" w:sz="4" w:space="0" w:color="000000"/>
            </w:tcBorders>
            <w:tcMar>
              <w:left w:w="0" w:type="dxa"/>
              <w:right w:w="0" w:type="dxa"/>
            </w:tcMar>
          </w:tcPr>
          <w:p w:rsidR="00FB7F08" w:rsidRPr="00FB7F08" w:rsidRDefault="00FB7F08" w:rsidP="00FB7F08">
            <w:pPr>
              <w:snapToGrid w:val="0"/>
              <w:rPr>
                <w:sz w:val="18"/>
                <w:szCs w:val="18"/>
                <w:lang w:val="ru-RU"/>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23</w:t>
            </w:r>
          </w:p>
        </w:tc>
        <w:tc>
          <w:tcPr>
            <w:tcW w:w="2180" w:type="dxa"/>
            <w:gridSpan w:val="2"/>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FB7F08">
              <w:rPr>
                <w:sz w:val="18"/>
                <w:szCs w:val="18"/>
                <w:lang w:val="ru-RU"/>
              </w:rPr>
              <w:t>Импульс материальной точки. Другая формулировка второго за</w:t>
            </w:r>
            <w:r w:rsidRPr="00FB7F08">
              <w:rPr>
                <w:sz w:val="18"/>
                <w:szCs w:val="18"/>
                <w:lang w:val="ru-RU"/>
              </w:rPr>
              <w:softHyphen/>
              <w:t xml:space="preserve">кона Ньютона. Закон сохранения импульса.  </w:t>
            </w:r>
            <w:r w:rsidRPr="00B94735">
              <w:rPr>
                <w:sz w:val="18"/>
                <w:szCs w:val="18"/>
              </w:rPr>
              <w:t>Реактивное движение. Успехи в освоении космического пространства.</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color w:val="000000"/>
                <w:sz w:val="18"/>
                <w:szCs w:val="18"/>
              </w:rPr>
            </w:pPr>
          </w:p>
          <w:p w:rsidR="00FB7F08" w:rsidRPr="00B94735" w:rsidRDefault="00FB7F08" w:rsidP="00FB7F08">
            <w:pPr>
              <w:rPr>
                <w:sz w:val="18"/>
                <w:szCs w:val="18"/>
              </w:rPr>
            </w:pPr>
            <w:r w:rsidRPr="00B94735">
              <w:rPr>
                <w:sz w:val="18"/>
                <w:szCs w:val="18"/>
              </w:rPr>
              <w:t>Комбинированный</w:t>
            </w:r>
          </w:p>
        </w:tc>
        <w:tc>
          <w:tcPr>
            <w:tcW w:w="1356" w:type="dxa"/>
            <w:tcBorders>
              <w:top w:val="single" w:sz="4" w:space="0" w:color="000000"/>
              <w:left w:val="single" w:sz="4" w:space="0" w:color="000000"/>
              <w:bottom w:val="single" w:sz="4" w:space="0" w:color="000000"/>
            </w:tcBorders>
          </w:tcPr>
          <w:p w:rsidR="00FB7F08" w:rsidRPr="00FB7F08" w:rsidRDefault="00FB7F08" w:rsidP="00FB7F08">
            <w:pPr>
              <w:snapToGrid w:val="0"/>
              <w:rPr>
                <w:color w:val="000000"/>
                <w:sz w:val="18"/>
                <w:szCs w:val="18"/>
                <w:lang w:val="ru-RU"/>
              </w:rPr>
            </w:pPr>
            <w:r w:rsidRPr="00FB7F08">
              <w:rPr>
                <w:color w:val="000000"/>
                <w:sz w:val="18"/>
                <w:szCs w:val="18"/>
                <w:lang w:val="ru-RU"/>
              </w:rPr>
              <w:t>Объясни-тельно-иллюстр, частичн</w:t>
            </w:r>
            <w:proofErr w:type="gramStart"/>
            <w:r w:rsidRPr="00FB7F08">
              <w:rPr>
                <w:color w:val="000000"/>
                <w:sz w:val="18"/>
                <w:szCs w:val="18"/>
                <w:lang w:val="ru-RU"/>
              </w:rPr>
              <w:t>о-</w:t>
            </w:r>
            <w:proofErr w:type="gramEnd"/>
            <w:r w:rsidRPr="00FB7F08">
              <w:rPr>
                <w:color w:val="000000"/>
                <w:sz w:val="18"/>
                <w:szCs w:val="18"/>
                <w:lang w:val="ru-RU"/>
              </w:rPr>
              <w:t xml:space="preserve"> поисковый</w:t>
            </w: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 xml:space="preserve">Фронтальная работа, </w:t>
            </w:r>
          </w:p>
        </w:tc>
        <w:tc>
          <w:tcPr>
            <w:tcW w:w="1199"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Импульс материальной точки. Другая формулировка второго за</w:t>
            </w:r>
            <w:r w:rsidRPr="00FB7F08">
              <w:rPr>
                <w:sz w:val="18"/>
                <w:szCs w:val="18"/>
                <w:lang w:val="ru-RU"/>
              </w:rPr>
              <w:softHyphen/>
              <w:t xml:space="preserve">кона Ньютона. Закон сохранения импульса.  </w:t>
            </w: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rPr>
                <w:color w:val="000000"/>
                <w:sz w:val="18"/>
                <w:szCs w:val="18"/>
                <w:lang w:val="ru-RU"/>
              </w:rPr>
            </w:pPr>
            <w:r w:rsidRPr="00FB7F08">
              <w:rPr>
                <w:color w:val="000000"/>
                <w:sz w:val="18"/>
                <w:szCs w:val="18"/>
                <w:lang w:val="ru-RU"/>
              </w:rPr>
              <w:t>Знатьпонятия: импульс, измене</w:t>
            </w:r>
            <w:r w:rsidRPr="00FB7F08">
              <w:rPr>
                <w:color w:val="000000"/>
                <w:sz w:val="18"/>
                <w:szCs w:val="18"/>
                <w:lang w:val="ru-RU"/>
              </w:rPr>
              <w:softHyphen/>
              <w:t xml:space="preserve">ние импульса тела, импульс силы; Уметь записывать второй закон Ньютона длячерез изменение импульса тела и применять его для решения </w:t>
            </w:r>
            <w:r w:rsidRPr="00FB7F08">
              <w:rPr>
                <w:color w:val="000000"/>
                <w:sz w:val="18"/>
                <w:szCs w:val="18"/>
                <w:lang w:val="ru-RU"/>
              </w:rPr>
              <w:lastRenderedPageBreak/>
              <w:t xml:space="preserve">простейших задач, знать границы </w:t>
            </w:r>
            <w:r w:rsidRPr="00FB7F08">
              <w:rPr>
                <w:sz w:val="18"/>
                <w:szCs w:val="18"/>
                <w:lang w:val="ru-RU"/>
              </w:rPr>
              <w:t>реактивного  движения</w:t>
            </w:r>
            <w:proofErr w:type="gramStart"/>
            <w:r w:rsidRPr="00FB7F08">
              <w:rPr>
                <w:sz w:val="18"/>
                <w:szCs w:val="18"/>
                <w:lang w:val="ru-RU"/>
              </w:rPr>
              <w:t>.</w:t>
            </w:r>
            <w:r w:rsidRPr="00FB7F08">
              <w:rPr>
                <w:color w:val="000000"/>
                <w:sz w:val="18"/>
                <w:szCs w:val="18"/>
                <w:lang w:val="ru-RU"/>
              </w:rPr>
              <w:t>.</w:t>
            </w:r>
            <w:proofErr w:type="gramEnd"/>
          </w:p>
        </w:tc>
        <w:tc>
          <w:tcPr>
            <w:tcW w:w="977"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lastRenderedPageBreak/>
              <w:t>Решение типовых и экспериментальных задач тесты</w:t>
            </w:r>
          </w:p>
        </w:tc>
        <w:tc>
          <w:tcPr>
            <w:tcW w:w="1391"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Демонстрация изменения импульса при ударе о поверхность, реактивного движения.</w:t>
            </w:r>
          </w:p>
        </w:tc>
        <w:tc>
          <w:tcPr>
            <w:tcW w:w="1650"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Сборники познавательных и развивающих заданий.</w:t>
            </w:r>
          </w:p>
          <w:p w:rsidR="00FB7F08" w:rsidRPr="00B94735" w:rsidRDefault="00FB7F08" w:rsidP="00FB7F08">
            <w:pPr>
              <w:rPr>
                <w:sz w:val="18"/>
                <w:szCs w:val="18"/>
              </w:rPr>
            </w:pPr>
            <w:r w:rsidRPr="00FB7F08">
              <w:rPr>
                <w:sz w:val="18"/>
                <w:szCs w:val="18"/>
                <w:lang w:val="ru-RU"/>
              </w:rPr>
              <w:t xml:space="preserve"> </w:t>
            </w:r>
            <w:r w:rsidRPr="00B94735">
              <w:rPr>
                <w:sz w:val="18"/>
                <w:szCs w:val="18"/>
              </w:rPr>
              <w:t>КИМ 2010</w:t>
            </w: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п.39, 40,41, 42</w:t>
            </w:r>
          </w:p>
          <w:p w:rsidR="00FB7F08" w:rsidRPr="00B94735" w:rsidRDefault="00FB7F08" w:rsidP="00FB7F08">
            <w:pPr>
              <w:rPr>
                <w:sz w:val="18"/>
                <w:szCs w:val="18"/>
              </w:rPr>
            </w:pPr>
            <w:r w:rsidRPr="00B94735">
              <w:rPr>
                <w:sz w:val="18"/>
                <w:szCs w:val="18"/>
              </w:rPr>
              <w:t xml:space="preserve"> </w:t>
            </w:r>
            <w:proofErr w:type="gramStart"/>
            <w:r w:rsidRPr="00B94735">
              <w:rPr>
                <w:sz w:val="18"/>
                <w:szCs w:val="18"/>
              </w:rPr>
              <w:t>упр</w:t>
            </w:r>
            <w:proofErr w:type="gramEnd"/>
            <w:r w:rsidRPr="00B94735">
              <w:rPr>
                <w:sz w:val="18"/>
                <w:szCs w:val="18"/>
              </w:rPr>
              <w:t>.  №8 (2)</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1.4.1-1.4.2</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lastRenderedPageBreak/>
              <w:t>24</w:t>
            </w:r>
          </w:p>
        </w:tc>
        <w:tc>
          <w:tcPr>
            <w:tcW w:w="2180" w:type="dxa"/>
            <w:gridSpan w:val="2"/>
            <w:tcBorders>
              <w:top w:val="single" w:sz="4" w:space="0" w:color="000000"/>
              <w:left w:val="single" w:sz="4" w:space="0" w:color="000000"/>
              <w:bottom w:val="single" w:sz="4" w:space="0" w:color="000000"/>
            </w:tcBorders>
          </w:tcPr>
          <w:p w:rsidR="00FB7F08" w:rsidRPr="00FB7F08" w:rsidRDefault="00FB7F08" w:rsidP="00FB7F08">
            <w:pPr>
              <w:snapToGrid w:val="0"/>
              <w:rPr>
                <w:b/>
                <w:sz w:val="18"/>
                <w:szCs w:val="18"/>
                <w:lang w:val="ru-RU"/>
              </w:rPr>
            </w:pPr>
            <w:r w:rsidRPr="00FB7F08">
              <w:rPr>
                <w:b/>
                <w:sz w:val="18"/>
                <w:szCs w:val="18"/>
                <w:lang w:val="ru-RU"/>
              </w:rPr>
              <w:t xml:space="preserve">Реактивное движение. Успехи в освоении космического пространства Решение задач по теме «Закон сохранения импульса». </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Комби-</w:t>
            </w:r>
          </w:p>
          <w:p w:rsidR="00FB7F08" w:rsidRPr="00B94735" w:rsidRDefault="00FB7F08" w:rsidP="00FB7F08">
            <w:pPr>
              <w:rPr>
                <w:sz w:val="18"/>
                <w:szCs w:val="18"/>
              </w:rPr>
            </w:pPr>
            <w:r w:rsidRPr="00B94735">
              <w:rPr>
                <w:sz w:val="18"/>
                <w:szCs w:val="18"/>
              </w:rPr>
              <w:t>нирован</w:t>
            </w:r>
          </w:p>
          <w:p w:rsidR="00FB7F08" w:rsidRPr="00B94735" w:rsidRDefault="00FB7F08" w:rsidP="00FB7F08">
            <w:pPr>
              <w:rPr>
                <w:sz w:val="18"/>
                <w:szCs w:val="18"/>
              </w:rPr>
            </w:pPr>
            <w:r w:rsidRPr="00B94735">
              <w:rPr>
                <w:sz w:val="18"/>
                <w:szCs w:val="18"/>
              </w:rPr>
              <w:t>ный</w:t>
            </w:r>
          </w:p>
        </w:tc>
        <w:tc>
          <w:tcPr>
            <w:tcW w:w="135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Инфор -</w:t>
            </w:r>
          </w:p>
          <w:p w:rsidR="00FB7F08" w:rsidRPr="00B94735" w:rsidRDefault="00FB7F08" w:rsidP="00FB7F08">
            <w:pPr>
              <w:rPr>
                <w:sz w:val="18"/>
                <w:szCs w:val="18"/>
              </w:rPr>
            </w:pPr>
            <w:r w:rsidRPr="00B94735">
              <w:rPr>
                <w:sz w:val="18"/>
                <w:szCs w:val="18"/>
              </w:rPr>
              <w:t>мационно-развивающий</w:t>
            </w: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rPr>
                <w:color w:val="000000"/>
                <w:sz w:val="18"/>
                <w:szCs w:val="18"/>
              </w:rPr>
            </w:pPr>
            <w:r w:rsidRPr="00B94735">
              <w:rPr>
                <w:color w:val="000000"/>
                <w:sz w:val="18"/>
                <w:szCs w:val="18"/>
              </w:rPr>
              <w:t>Фронталь</w:t>
            </w:r>
            <w:r w:rsidRPr="00B94735">
              <w:rPr>
                <w:color w:val="000000"/>
                <w:sz w:val="18"/>
                <w:szCs w:val="18"/>
              </w:rPr>
              <w:softHyphen/>
              <w:t>ная работа, тесты</w:t>
            </w:r>
          </w:p>
        </w:tc>
        <w:tc>
          <w:tcPr>
            <w:tcW w:w="1199"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Закон сохранения импульса Реактивное движение, освоение космоса</w:t>
            </w: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rPr>
                <w:color w:val="000000"/>
                <w:sz w:val="18"/>
                <w:szCs w:val="18"/>
                <w:lang w:val="ru-RU"/>
              </w:rPr>
            </w:pPr>
            <w:r w:rsidRPr="00FB7F08">
              <w:rPr>
                <w:color w:val="000000"/>
                <w:sz w:val="18"/>
                <w:szCs w:val="18"/>
                <w:lang w:val="ru-RU"/>
              </w:rPr>
              <w:t>Уметь выводить обобщённое выражение для второго закона Ньютона и применять его длярешение задач в усложненной ситуации</w:t>
            </w:r>
          </w:p>
        </w:tc>
        <w:tc>
          <w:tcPr>
            <w:tcW w:w="977"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Решение  типовых и экспериментальных задач</w:t>
            </w:r>
          </w:p>
        </w:tc>
        <w:tc>
          <w:tcPr>
            <w:tcW w:w="1391"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ИКТ, Экранно-иллюстрирующие пособия Демонстрация реактивного движения</w:t>
            </w:r>
          </w:p>
        </w:tc>
        <w:tc>
          <w:tcPr>
            <w:tcW w:w="1650"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 xml:space="preserve">Сборники познавательных и развивающих заданий, </w:t>
            </w:r>
          </w:p>
          <w:p w:rsidR="00FB7F08" w:rsidRPr="00B94735" w:rsidRDefault="00FB7F08" w:rsidP="00FB7F08">
            <w:pPr>
              <w:rPr>
                <w:sz w:val="18"/>
                <w:szCs w:val="18"/>
              </w:rPr>
            </w:pPr>
            <w:r w:rsidRPr="00B94735">
              <w:rPr>
                <w:sz w:val="18"/>
                <w:szCs w:val="18"/>
              </w:rPr>
              <w:t>КИМ 2010</w:t>
            </w: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п.41,42</w:t>
            </w:r>
          </w:p>
          <w:p w:rsidR="00FB7F08" w:rsidRPr="00B94735" w:rsidRDefault="00FB7F08" w:rsidP="00FB7F08">
            <w:pPr>
              <w:rPr>
                <w:sz w:val="18"/>
                <w:szCs w:val="18"/>
              </w:rPr>
            </w:pPr>
            <w:r w:rsidRPr="00B94735">
              <w:rPr>
                <w:sz w:val="18"/>
                <w:szCs w:val="18"/>
              </w:rPr>
              <w:t>Р №320</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1.4.</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25</w:t>
            </w:r>
          </w:p>
        </w:tc>
        <w:tc>
          <w:tcPr>
            <w:tcW w:w="2180" w:type="dxa"/>
            <w:gridSpan w:val="2"/>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Решение задач по теме: «Закон сохранения импульса»</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Комби-</w:t>
            </w:r>
          </w:p>
          <w:p w:rsidR="00FB7F08" w:rsidRPr="00B94735" w:rsidRDefault="00FB7F08" w:rsidP="00FB7F08">
            <w:pPr>
              <w:rPr>
                <w:sz w:val="18"/>
                <w:szCs w:val="18"/>
              </w:rPr>
            </w:pPr>
            <w:r w:rsidRPr="00B94735">
              <w:rPr>
                <w:sz w:val="18"/>
                <w:szCs w:val="18"/>
              </w:rPr>
              <w:t>нирован</w:t>
            </w:r>
          </w:p>
          <w:p w:rsidR="00FB7F08" w:rsidRPr="00B94735" w:rsidRDefault="00FB7F08" w:rsidP="00FB7F08">
            <w:pPr>
              <w:rPr>
                <w:sz w:val="18"/>
                <w:szCs w:val="18"/>
              </w:rPr>
            </w:pPr>
            <w:r w:rsidRPr="00B94735">
              <w:rPr>
                <w:sz w:val="18"/>
                <w:szCs w:val="18"/>
              </w:rPr>
              <w:t>ный</w:t>
            </w:r>
          </w:p>
        </w:tc>
        <w:tc>
          <w:tcPr>
            <w:tcW w:w="1356" w:type="dxa"/>
            <w:tcBorders>
              <w:top w:val="single" w:sz="4" w:space="0" w:color="000000"/>
              <w:left w:val="single" w:sz="4" w:space="0" w:color="000000"/>
              <w:bottom w:val="single" w:sz="4" w:space="0" w:color="000000"/>
            </w:tcBorders>
          </w:tcPr>
          <w:p w:rsidR="00FB7F08" w:rsidRPr="00B94735" w:rsidRDefault="00FB7F08" w:rsidP="00FB7F08">
            <w:pPr>
              <w:snapToGrid w:val="0"/>
              <w:rPr>
                <w:color w:val="000000"/>
                <w:sz w:val="18"/>
                <w:szCs w:val="18"/>
              </w:rPr>
            </w:pPr>
            <w:r w:rsidRPr="00B94735">
              <w:rPr>
                <w:color w:val="000000"/>
                <w:sz w:val="18"/>
                <w:szCs w:val="18"/>
              </w:rPr>
              <w:t>Решение разноуровневых задач</w:t>
            </w: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rPr>
                <w:color w:val="000000"/>
                <w:sz w:val="18"/>
                <w:szCs w:val="18"/>
              </w:rPr>
            </w:pPr>
            <w:r w:rsidRPr="00B94735">
              <w:rPr>
                <w:color w:val="000000"/>
                <w:sz w:val="18"/>
                <w:szCs w:val="18"/>
              </w:rPr>
              <w:t>Фронталь</w:t>
            </w:r>
            <w:r w:rsidRPr="00B94735">
              <w:rPr>
                <w:color w:val="000000"/>
                <w:sz w:val="18"/>
                <w:szCs w:val="18"/>
              </w:rPr>
              <w:softHyphen/>
              <w:t xml:space="preserve">ная работа, </w:t>
            </w:r>
          </w:p>
        </w:tc>
        <w:tc>
          <w:tcPr>
            <w:tcW w:w="1199"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Закон сохранения импульса</w:t>
            </w: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rPr>
                <w:color w:val="000000"/>
                <w:sz w:val="18"/>
                <w:szCs w:val="18"/>
                <w:lang w:val="ru-RU"/>
              </w:rPr>
            </w:pPr>
            <w:r w:rsidRPr="00FB7F08">
              <w:rPr>
                <w:color w:val="000000"/>
                <w:sz w:val="18"/>
                <w:szCs w:val="18"/>
                <w:lang w:val="ru-RU"/>
              </w:rPr>
              <w:t>Уметь применять полученные знания и умения при решении задач</w:t>
            </w:r>
          </w:p>
        </w:tc>
        <w:tc>
          <w:tcPr>
            <w:tcW w:w="977"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Решение  типовых и экспериментальных задач</w:t>
            </w:r>
          </w:p>
        </w:tc>
        <w:tc>
          <w:tcPr>
            <w:tcW w:w="1391"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p>
        </w:tc>
        <w:tc>
          <w:tcPr>
            <w:tcW w:w="1650"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Сборники познавательных и развивающих заданий</w:t>
            </w: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Упраж. 8, 4</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1.4</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26</w:t>
            </w:r>
          </w:p>
        </w:tc>
        <w:tc>
          <w:tcPr>
            <w:tcW w:w="2180" w:type="dxa"/>
            <w:gridSpan w:val="2"/>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Работа силы. Мощность. Энергия. Кинетическая энергия и ее изменение.</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Комбинированный</w:t>
            </w:r>
          </w:p>
        </w:tc>
        <w:tc>
          <w:tcPr>
            <w:tcW w:w="1356" w:type="dxa"/>
            <w:tcBorders>
              <w:top w:val="single" w:sz="4" w:space="0" w:color="000000"/>
              <w:left w:val="single" w:sz="4" w:space="0" w:color="000000"/>
              <w:bottom w:val="single" w:sz="4" w:space="0" w:color="000000"/>
            </w:tcBorders>
          </w:tcPr>
          <w:p w:rsidR="00FB7F08" w:rsidRPr="00FB7F08" w:rsidRDefault="00FB7F08" w:rsidP="00FB7F08">
            <w:pPr>
              <w:snapToGrid w:val="0"/>
              <w:rPr>
                <w:color w:val="000000"/>
                <w:sz w:val="18"/>
                <w:szCs w:val="18"/>
                <w:lang w:val="ru-RU"/>
              </w:rPr>
            </w:pPr>
            <w:r w:rsidRPr="00FB7F08">
              <w:rPr>
                <w:color w:val="000000"/>
                <w:sz w:val="18"/>
                <w:szCs w:val="18"/>
                <w:lang w:val="ru-RU"/>
              </w:rPr>
              <w:t>Объясни-тельно-иллюстр, частичн</w:t>
            </w:r>
            <w:proofErr w:type="gramStart"/>
            <w:r w:rsidRPr="00FB7F08">
              <w:rPr>
                <w:color w:val="000000"/>
                <w:sz w:val="18"/>
                <w:szCs w:val="18"/>
                <w:lang w:val="ru-RU"/>
              </w:rPr>
              <w:t>о-</w:t>
            </w:r>
            <w:proofErr w:type="gramEnd"/>
            <w:r w:rsidRPr="00FB7F08">
              <w:rPr>
                <w:color w:val="000000"/>
                <w:sz w:val="18"/>
                <w:szCs w:val="18"/>
                <w:lang w:val="ru-RU"/>
              </w:rPr>
              <w:t xml:space="preserve"> поисковый</w:t>
            </w:r>
          </w:p>
        </w:tc>
        <w:tc>
          <w:tcPr>
            <w:tcW w:w="825" w:type="dxa"/>
            <w:tcBorders>
              <w:top w:val="single" w:sz="4" w:space="0" w:color="000000"/>
              <w:left w:val="single" w:sz="4" w:space="0" w:color="000000"/>
              <w:bottom w:val="single" w:sz="4" w:space="0" w:color="000000"/>
            </w:tcBorders>
          </w:tcPr>
          <w:p w:rsidR="00FB7F08" w:rsidRPr="00FB7F08" w:rsidRDefault="00FB7F08" w:rsidP="00FB7F08">
            <w:pPr>
              <w:snapToGrid w:val="0"/>
              <w:rPr>
                <w:color w:val="000000"/>
                <w:sz w:val="18"/>
                <w:szCs w:val="18"/>
                <w:lang w:val="ru-RU"/>
              </w:rPr>
            </w:pPr>
            <w:r w:rsidRPr="00FB7F08">
              <w:rPr>
                <w:color w:val="000000"/>
                <w:sz w:val="18"/>
                <w:szCs w:val="18"/>
                <w:lang w:val="ru-RU"/>
              </w:rPr>
              <w:t>Фронтальная, индив. и парная ра</w:t>
            </w:r>
            <w:r w:rsidRPr="00FB7F08">
              <w:rPr>
                <w:color w:val="000000"/>
                <w:sz w:val="18"/>
                <w:szCs w:val="18"/>
                <w:lang w:val="ru-RU"/>
              </w:rPr>
              <w:softHyphen/>
              <w:t xml:space="preserve">бота, </w:t>
            </w:r>
          </w:p>
        </w:tc>
        <w:tc>
          <w:tcPr>
            <w:tcW w:w="1199"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 xml:space="preserve">Работа силы Мощность. Энергия. Кинетическая энергия и ее изменение, </w:t>
            </w: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rPr>
                <w:color w:val="000000"/>
                <w:sz w:val="18"/>
                <w:szCs w:val="18"/>
                <w:lang w:val="ru-RU"/>
              </w:rPr>
            </w:pPr>
            <w:r w:rsidRPr="00FB7F08">
              <w:rPr>
                <w:color w:val="000000"/>
                <w:sz w:val="18"/>
                <w:szCs w:val="18"/>
                <w:lang w:val="ru-RU"/>
              </w:rPr>
              <w:t>Уметь  рассчитать работу различ</w:t>
            </w:r>
            <w:r w:rsidRPr="00FB7F08">
              <w:rPr>
                <w:color w:val="000000"/>
                <w:sz w:val="18"/>
                <w:szCs w:val="18"/>
                <w:lang w:val="ru-RU"/>
              </w:rPr>
              <w:softHyphen/>
              <w:t>ных сил, действующих на тело, знать  частные случаи равенства работы нулю.</w:t>
            </w:r>
            <w:r w:rsidRPr="00B94735">
              <w:rPr>
                <w:color w:val="000000"/>
                <w:sz w:val="18"/>
                <w:szCs w:val="18"/>
              </w:rPr>
              <w:t> </w:t>
            </w:r>
          </w:p>
        </w:tc>
        <w:tc>
          <w:tcPr>
            <w:tcW w:w="977"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 xml:space="preserve">Решение типовых и экспериментальных задач </w:t>
            </w:r>
          </w:p>
        </w:tc>
        <w:tc>
          <w:tcPr>
            <w:tcW w:w="1391"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Проведение опытов, иллюстрирующих проявление механической энергии</w:t>
            </w:r>
          </w:p>
        </w:tc>
        <w:tc>
          <w:tcPr>
            <w:tcW w:w="1650"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Сборники познавательных и развивающих заданий</w:t>
            </w: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п. 43,44,45,46 упр.  №9(2)</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1.4.4-1.4.5</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lastRenderedPageBreak/>
              <w:t>27</w:t>
            </w:r>
          </w:p>
        </w:tc>
        <w:tc>
          <w:tcPr>
            <w:tcW w:w="2180" w:type="dxa"/>
            <w:gridSpan w:val="2"/>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Решение задач по теме «Работа силы. Мощность. Энергия. Кинетическая энергия и ее изменение»</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Комби-</w:t>
            </w:r>
          </w:p>
          <w:p w:rsidR="00FB7F08" w:rsidRPr="00B94735" w:rsidRDefault="00FB7F08" w:rsidP="00FB7F08">
            <w:pPr>
              <w:rPr>
                <w:sz w:val="18"/>
                <w:szCs w:val="18"/>
              </w:rPr>
            </w:pPr>
            <w:r w:rsidRPr="00B94735">
              <w:rPr>
                <w:sz w:val="18"/>
                <w:szCs w:val="18"/>
              </w:rPr>
              <w:t>нирован</w:t>
            </w:r>
          </w:p>
          <w:p w:rsidR="00FB7F08" w:rsidRPr="00B94735" w:rsidRDefault="00FB7F08" w:rsidP="00FB7F08">
            <w:pPr>
              <w:rPr>
                <w:sz w:val="18"/>
                <w:szCs w:val="18"/>
              </w:rPr>
            </w:pPr>
            <w:r w:rsidRPr="00B94735">
              <w:rPr>
                <w:sz w:val="18"/>
                <w:szCs w:val="18"/>
              </w:rPr>
              <w:t>ный</w:t>
            </w:r>
          </w:p>
        </w:tc>
        <w:tc>
          <w:tcPr>
            <w:tcW w:w="135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Инфор -</w:t>
            </w:r>
          </w:p>
          <w:p w:rsidR="00FB7F08" w:rsidRPr="00B94735" w:rsidRDefault="00FB7F08" w:rsidP="00FB7F08">
            <w:pPr>
              <w:rPr>
                <w:sz w:val="18"/>
                <w:szCs w:val="18"/>
              </w:rPr>
            </w:pPr>
            <w:r w:rsidRPr="00B94735">
              <w:rPr>
                <w:sz w:val="18"/>
                <w:szCs w:val="18"/>
              </w:rPr>
              <w:t>мационно-развивающий</w:t>
            </w: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rPr>
                <w:color w:val="000000"/>
                <w:sz w:val="18"/>
                <w:szCs w:val="18"/>
              </w:rPr>
            </w:pPr>
            <w:r w:rsidRPr="00B94735">
              <w:rPr>
                <w:color w:val="000000"/>
                <w:sz w:val="18"/>
                <w:szCs w:val="18"/>
              </w:rPr>
              <w:t>Фронталь</w:t>
            </w:r>
            <w:r w:rsidRPr="00B94735">
              <w:rPr>
                <w:color w:val="000000"/>
                <w:sz w:val="18"/>
                <w:szCs w:val="18"/>
              </w:rPr>
              <w:softHyphen/>
              <w:t>ная работа, тесты</w:t>
            </w:r>
          </w:p>
        </w:tc>
        <w:tc>
          <w:tcPr>
            <w:tcW w:w="1199"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Работа силы Мощность. Энергия. Кинетическая энергия и ее изменение</w:t>
            </w:r>
          </w:p>
        </w:tc>
        <w:tc>
          <w:tcPr>
            <w:tcW w:w="1364" w:type="dxa"/>
            <w:tcBorders>
              <w:top w:val="single" w:sz="4" w:space="0" w:color="000000"/>
              <w:left w:val="single" w:sz="4" w:space="0" w:color="000000"/>
              <w:bottom w:val="single" w:sz="4" w:space="0" w:color="000000"/>
            </w:tcBorders>
          </w:tcPr>
          <w:p w:rsidR="00FB7F08" w:rsidRPr="00B94735" w:rsidRDefault="00FB7F08" w:rsidP="00FB7F08">
            <w:pPr>
              <w:snapToGrid w:val="0"/>
              <w:rPr>
                <w:color w:val="000000"/>
                <w:sz w:val="18"/>
                <w:szCs w:val="18"/>
              </w:rPr>
            </w:pPr>
            <w:r w:rsidRPr="00FB7F08">
              <w:rPr>
                <w:color w:val="000000"/>
                <w:sz w:val="18"/>
                <w:szCs w:val="18"/>
                <w:lang w:val="ru-RU"/>
              </w:rPr>
              <w:t xml:space="preserve">Знать виды механической энергии и математическую запись закона сохранения энергии. </w:t>
            </w:r>
            <w:r w:rsidRPr="00B94735">
              <w:rPr>
                <w:color w:val="000000"/>
                <w:sz w:val="18"/>
                <w:szCs w:val="18"/>
              </w:rPr>
              <w:t xml:space="preserve">Уметь приводить примеры превращения механической энергии. </w:t>
            </w:r>
          </w:p>
        </w:tc>
        <w:tc>
          <w:tcPr>
            <w:tcW w:w="977"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Решение  типовых и экспериментальных задач тесты</w:t>
            </w:r>
          </w:p>
        </w:tc>
        <w:tc>
          <w:tcPr>
            <w:tcW w:w="1391"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ИКТ, Экранно-иллюстрирующие пособия</w:t>
            </w:r>
          </w:p>
        </w:tc>
        <w:tc>
          <w:tcPr>
            <w:tcW w:w="1650"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 xml:space="preserve">Сборники познавательных и развивающих заданий, </w:t>
            </w:r>
          </w:p>
          <w:p w:rsidR="00FB7F08" w:rsidRPr="00B94735" w:rsidRDefault="00FB7F08" w:rsidP="00FB7F08">
            <w:pPr>
              <w:rPr>
                <w:sz w:val="18"/>
                <w:szCs w:val="18"/>
              </w:rPr>
            </w:pPr>
            <w:r w:rsidRPr="00B94735">
              <w:rPr>
                <w:sz w:val="18"/>
                <w:szCs w:val="18"/>
              </w:rPr>
              <w:t>КИМ 2010</w:t>
            </w: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п.43-47</w:t>
            </w:r>
          </w:p>
          <w:p w:rsidR="00FB7F08" w:rsidRPr="00B94735" w:rsidRDefault="00FB7F08" w:rsidP="00FB7F08">
            <w:pPr>
              <w:rPr>
                <w:sz w:val="18"/>
                <w:szCs w:val="18"/>
              </w:rPr>
            </w:pPr>
            <w:r w:rsidRPr="00B94735">
              <w:rPr>
                <w:sz w:val="18"/>
                <w:szCs w:val="18"/>
              </w:rPr>
              <w:t>Р №345.392</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1.4.4-1.4.5</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28</w:t>
            </w:r>
          </w:p>
        </w:tc>
        <w:tc>
          <w:tcPr>
            <w:tcW w:w="2180" w:type="dxa"/>
            <w:gridSpan w:val="2"/>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FB7F08">
              <w:rPr>
                <w:sz w:val="18"/>
                <w:szCs w:val="18"/>
                <w:lang w:val="ru-RU"/>
              </w:rPr>
              <w:t xml:space="preserve">Работа силы тяжести. Работа силы упругости. </w:t>
            </w:r>
            <w:r w:rsidRPr="00B94735">
              <w:rPr>
                <w:sz w:val="18"/>
                <w:szCs w:val="18"/>
              </w:rPr>
              <w:t xml:space="preserve">Потенциальная энергия.  </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Комбинированный</w:t>
            </w:r>
          </w:p>
        </w:tc>
        <w:tc>
          <w:tcPr>
            <w:tcW w:w="1356" w:type="dxa"/>
            <w:tcBorders>
              <w:top w:val="single" w:sz="4" w:space="0" w:color="000000"/>
              <w:left w:val="single" w:sz="4" w:space="0" w:color="000000"/>
              <w:bottom w:val="single" w:sz="4" w:space="0" w:color="000000"/>
            </w:tcBorders>
          </w:tcPr>
          <w:p w:rsidR="00FB7F08" w:rsidRPr="00FB7F08" w:rsidRDefault="00FB7F08" w:rsidP="00FB7F08">
            <w:pPr>
              <w:snapToGrid w:val="0"/>
              <w:rPr>
                <w:color w:val="000000"/>
                <w:sz w:val="18"/>
                <w:szCs w:val="18"/>
                <w:lang w:val="ru-RU"/>
              </w:rPr>
            </w:pPr>
            <w:r w:rsidRPr="00FB7F08">
              <w:rPr>
                <w:color w:val="000000"/>
                <w:sz w:val="18"/>
                <w:szCs w:val="18"/>
                <w:lang w:val="ru-RU"/>
              </w:rPr>
              <w:t>Объясни-тельно-иллюстр, частичн</w:t>
            </w:r>
            <w:proofErr w:type="gramStart"/>
            <w:r w:rsidRPr="00FB7F08">
              <w:rPr>
                <w:color w:val="000000"/>
                <w:sz w:val="18"/>
                <w:szCs w:val="18"/>
                <w:lang w:val="ru-RU"/>
              </w:rPr>
              <w:t>о-</w:t>
            </w:r>
            <w:proofErr w:type="gramEnd"/>
            <w:r w:rsidRPr="00FB7F08">
              <w:rPr>
                <w:color w:val="000000"/>
                <w:sz w:val="18"/>
                <w:szCs w:val="18"/>
                <w:lang w:val="ru-RU"/>
              </w:rPr>
              <w:t xml:space="preserve"> поисковый</w:t>
            </w:r>
          </w:p>
        </w:tc>
        <w:tc>
          <w:tcPr>
            <w:tcW w:w="825" w:type="dxa"/>
            <w:tcBorders>
              <w:top w:val="single" w:sz="4" w:space="0" w:color="000000"/>
              <w:left w:val="single" w:sz="4" w:space="0" w:color="000000"/>
              <w:bottom w:val="single" w:sz="4" w:space="0" w:color="000000"/>
            </w:tcBorders>
          </w:tcPr>
          <w:p w:rsidR="00FB7F08" w:rsidRPr="00FB7F08" w:rsidRDefault="00FB7F08" w:rsidP="00FB7F08">
            <w:pPr>
              <w:snapToGrid w:val="0"/>
              <w:rPr>
                <w:color w:val="000000"/>
                <w:sz w:val="18"/>
                <w:szCs w:val="18"/>
                <w:lang w:val="ru-RU"/>
              </w:rPr>
            </w:pPr>
            <w:r w:rsidRPr="00FB7F08">
              <w:rPr>
                <w:color w:val="000000"/>
                <w:sz w:val="18"/>
                <w:szCs w:val="18"/>
                <w:lang w:val="ru-RU"/>
              </w:rPr>
              <w:t>Фронтальная, индив. и парная ра</w:t>
            </w:r>
            <w:r w:rsidRPr="00FB7F08">
              <w:rPr>
                <w:color w:val="000000"/>
                <w:sz w:val="18"/>
                <w:szCs w:val="18"/>
                <w:lang w:val="ru-RU"/>
              </w:rPr>
              <w:softHyphen/>
              <w:t xml:space="preserve">бота, </w:t>
            </w:r>
          </w:p>
        </w:tc>
        <w:tc>
          <w:tcPr>
            <w:tcW w:w="1199"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FB7F08">
              <w:rPr>
                <w:sz w:val="18"/>
                <w:szCs w:val="18"/>
                <w:lang w:val="ru-RU"/>
              </w:rPr>
              <w:t xml:space="preserve">Работа силы тяжести. Работа силы упругости. </w:t>
            </w:r>
            <w:r w:rsidRPr="00B94735">
              <w:rPr>
                <w:sz w:val="18"/>
                <w:szCs w:val="18"/>
              </w:rPr>
              <w:t xml:space="preserve">Потенциальная энергия.  </w:t>
            </w: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color w:val="000000"/>
                <w:sz w:val="18"/>
                <w:szCs w:val="18"/>
                <w:lang w:val="ru-RU"/>
              </w:rPr>
              <w:t xml:space="preserve">Знать виды механической энергии и математическую запись </w:t>
            </w:r>
            <w:r w:rsidRPr="00FB7F08">
              <w:rPr>
                <w:sz w:val="18"/>
                <w:szCs w:val="18"/>
                <w:lang w:val="ru-RU"/>
              </w:rPr>
              <w:t>работы силы тяжести и  силы упругости</w:t>
            </w:r>
            <w:proofErr w:type="gramStart"/>
            <w:r w:rsidRPr="00FB7F08">
              <w:rPr>
                <w:sz w:val="18"/>
                <w:szCs w:val="18"/>
                <w:lang w:val="ru-RU"/>
              </w:rPr>
              <w:t>.и</w:t>
            </w:r>
            <w:proofErr w:type="gramEnd"/>
            <w:r w:rsidRPr="00FB7F08">
              <w:rPr>
                <w:sz w:val="18"/>
                <w:szCs w:val="18"/>
                <w:lang w:val="ru-RU"/>
              </w:rPr>
              <w:t xml:space="preserve"> потенциальной энергии.  </w:t>
            </w:r>
          </w:p>
        </w:tc>
        <w:tc>
          <w:tcPr>
            <w:tcW w:w="977"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 xml:space="preserve">Решение типовых и экспериментальных задач </w:t>
            </w:r>
          </w:p>
        </w:tc>
        <w:tc>
          <w:tcPr>
            <w:tcW w:w="1391"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Демонстрационные опыты</w:t>
            </w:r>
          </w:p>
        </w:tc>
        <w:tc>
          <w:tcPr>
            <w:tcW w:w="1650"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Сборники познавательных и развивающих заданий,</w:t>
            </w:r>
          </w:p>
          <w:p w:rsidR="00FB7F08" w:rsidRPr="00B94735" w:rsidRDefault="00FB7F08" w:rsidP="00FB7F08">
            <w:pPr>
              <w:rPr>
                <w:sz w:val="18"/>
                <w:szCs w:val="18"/>
              </w:rPr>
            </w:pPr>
            <w:r w:rsidRPr="00FB7F08">
              <w:rPr>
                <w:sz w:val="18"/>
                <w:szCs w:val="18"/>
                <w:lang w:val="ru-RU"/>
              </w:rPr>
              <w:t xml:space="preserve"> </w:t>
            </w:r>
            <w:r w:rsidRPr="00B94735">
              <w:rPr>
                <w:sz w:val="18"/>
                <w:szCs w:val="18"/>
              </w:rPr>
              <w:t>КИМ 2010</w:t>
            </w: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п. 47,48,49,50 упр.  №9(3)</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1.4.4 -1.4.5</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29</w:t>
            </w:r>
          </w:p>
        </w:tc>
        <w:tc>
          <w:tcPr>
            <w:tcW w:w="2180" w:type="dxa"/>
            <w:gridSpan w:val="2"/>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FB7F08">
              <w:rPr>
                <w:sz w:val="18"/>
                <w:szCs w:val="18"/>
                <w:lang w:val="ru-RU"/>
              </w:rPr>
              <w:t xml:space="preserve">Решение задач по теме: «Работа силы упругости. </w:t>
            </w:r>
            <w:r w:rsidRPr="00B94735">
              <w:rPr>
                <w:sz w:val="18"/>
                <w:szCs w:val="18"/>
              </w:rPr>
              <w:t>Потенциальная энергия»</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Комби-</w:t>
            </w:r>
          </w:p>
          <w:p w:rsidR="00FB7F08" w:rsidRPr="00B94735" w:rsidRDefault="00FB7F08" w:rsidP="00FB7F08">
            <w:pPr>
              <w:rPr>
                <w:sz w:val="18"/>
                <w:szCs w:val="18"/>
              </w:rPr>
            </w:pPr>
            <w:r w:rsidRPr="00B94735">
              <w:rPr>
                <w:sz w:val="18"/>
                <w:szCs w:val="18"/>
              </w:rPr>
              <w:t>нирован</w:t>
            </w:r>
          </w:p>
          <w:p w:rsidR="00FB7F08" w:rsidRPr="00B94735" w:rsidRDefault="00FB7F08" w:rsidP="00FB7F08">
            <w:pPr>
              <w:rPr>
                <w:sz w:val="18"/>
                <w:szCs w:val="18"/>
              </w:rPr>
            </w:pPr>
            <w:r w:rsidRPr="00B94735">
              <w:rPr>
                <w:sz w:val="18"/>
                <w:szCs w:val="18"/>
              </w:rPr>
              <w:t>ный</w:t>
            </w:r>
          </w:p>
        </w:tc>
        <w:tc>
          <w:tcPr>
            <w:tcW w:w="1356" w:type="dxa"/>
            <w:tcBorders>
              <w:top w:val="single" w:sz="4" w:space="0" w:color="000000"/>
              <w:left w:val="single" w:sz="4" w:space="0" w:color="000000"/>
              <w:bottom w:val="single" w:sz="4" w:space="0" w:color="000000"/>
            </w:tcBorders>
          </w:tcPr>
          <w:p w:rsidR="00FB7F08" w:rsidRPr="00B94735" w:rsidRDefault="00FB7F08" w:rsidP="00FB7F08">
            <w:pPr>
              <w:rPr>
                <w:sz w:val="18"/>
                <w:szCs w:val="18"/>
              </w:rPr>
            </w:pPr>
            <w:r w:rsidRPr="00B94735">
              <w:rPr>
                <w:sz w:val="18"/>
                <w:szCs w:val="18"/>
              </w:rPr>
              <w:t>Решение разноуровневых задач.</w:t>
            </w: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rPr>
                <w:color w:val="000000"/>
                <w:sz w:val="18"/>
                <w:szCs w:val="18"/>
              </w:rPr>
            </w:pPr>
            <w:r w:rsidRPr="00B94735">
              <w:rPr>
                <w:color w:val="000000"/>
                <w:sz w:val="18"/>
                <w:szCs w:val="18"/>
              </w:rPr>
              <w:t>Фронталь</w:t>
            </w:r>
            <w:r w:rsidRPr="00B94735">
              <w:rPr>
                <w:color w:val="000000"/>
                <w:sz w:val="18"/>
                <w:szCs w:val="18"/>
              </w:rPr>
              <w:softHyphen/>
              <w:t>ная работа</w:t>
            </w:r>
          </w:p>
        </w:tc>
        <w:tc>
          <w:tcPr>
            <w:tcW w:w="1199"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Сила упругости. Потенциальная энергия.</w:t>
            </w: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rPr>
                <w:color w:val="000000"/>
                <w:sz w:val="18"/>
                <w:szCs w:val="18"/>
                <w:lang w:val="ru-RU"/>
              </w:rPr>
            </w:pPr>
            <w:r w:rsidRPr="00FB7F08">
              <w:rPr>
                <w:color w:val="000000"/>
                <w:sz w:val="18"/>
                <w:szCs w:val="18"/>
                <w:lang w:val="ru-RU"/>
              </w:rPr>
              <w:t xml:space="preserve">Уметь применять полученные знания и умения при решении задач </w:t>
            </w:r>
          </w:p>
        </w:tc>
        <w:tc>
          <w:tcPr>
            <w:tcW w:w="977"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Решение типовых задач</w:t>
            </w:r>
          </w:p>
        </w:tc>
        <w:tc>
          <w:tcPr>
            <w:tcW w:w="1391"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p>
        </w:tc>
        <w:tc>
          <w:tcPr>
            <w:tcW w:w="1650"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Сборники познавательных и развивающих заданий,</w:t>
            </w:r>
          </w:p>
          <w:p w:rsidR="00FB7F08" w:rsidRPr="00B94735" w:rsidRDefault="00FB7F08" w:rsidP="00FB7F08">
            <w:pPr>
              <w:rPr>
                <w:sz w:val="18"/>
                <w:szCs w:val="18"/>
              </w:rPr>
            </w:pPr>
            <w:r w:rsidRPr="00FB7F08">
              <w:rPr>
                <w:sz w:val="18"/>
                <w:szCs w:val="18"/>
                <w:lang w:val="ru-RU"/>
              </w:rPr>
              <w:t xml:space="preserve"> </w:t>
            </w:r>
            <w:r w:rsidRPr="00B94735">
              <w:rPr>
                <w:sz w:val="18"/>
                <w:szCs w:val="18"/>
              </w:rPr>
              <w:t>КИМ 2010</w:t>
            </w: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Р-374</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1.4.7</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30</w:t>
            </w:r>
          </w:p>
        </w:tc>
        <w:tc>
          <w:tcPr>
            <w:tcW w:w="2180" w:type="dxa"/>
            <w:gridSpan w:val="2"/>
            <w:tcBorders>
              <w:top w:val="single" w:sz="4" w:space="0" w:color="000000"/>
              <w:left w:val="single" w:sz="4" w:space="0" w:color="000000"/>
              <w:bottom w:val="single" w:sz="4" w:space="0" w:color="000000"/>
            </w:tcBorders>
          </w:tcPr>
          <w:p w:rsidR="00FB7F08" w:rsidRPr="00FB7F08" w:rsidRDefault="00FB7F08" w:rsidP="00FB7F08">
            <w:pPr>
              <w:snapToGrid w:val="0"/>
              <w:rPr>
                <w:b/>
                <w:sz w:val="18"/>
                <w:szCs w:val="18"/>
                <w:lang w:val="ru-RU"/>
              </w:rPr>
            </w:pPr>
            <w:r w:rsidRPr="00FB7F08">
              <w:rPr>
                <w:b/>
                <w:sz w:val="18"/>
                <w:szCs w:val="18"/>
                <w:lang w:val="ru-RU"/>
              </w:rPr>
              <w:t xml:space="preserve">Закон сохранения энергии в механике. Решение задач по теме «Закон сохранения </w:t>
            </w:r>
            <w:r w:rsidRPr="00FB7F08">
              <w:rPr>
                <w:b/>
                <w:sz w:val="18"/>
                <w:szCs w:val="18"/>
                <w:lang w:val="ru-RU"/>
              </w:rPr>
              <w:lastRenderedPageBreak/>
              <w:t>энергии в механике».</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lastRenderedPageBreak/>
              <w:t>Комби-</w:t>
            </w:r>
          </w:p>
          <w:p w:rsidR="00FB7F08" w:rsidRPr="00B94735" w:rsidRDefault="00FB7F08" w:rsidP="00FB7F08">
            <w:pPr>
              <w:rPr>
                <w:sz w:val="18"/>
                <w:szCs w:val="18"/>
              </w:rPr>
            </w:pPr>
            <w:r w:rsidRPr="00B94735">
              <w:rPr>
                <w:sz w:val="18"/>
                <w:szCs w:val="18"/>
              </w:rPr>
              <w:t>нирован</w:t>
            </w:r>
          </w:p>
          <w:p w:rsidR="00FB7F08" w:rsidRPr="00B94735" w:rsidRDefault="00FB7F08" w:rsidP="00FB7F08">
            <w:pPr>
              <w:rPr>
                <w:sz w:val="18"/>
                <w:szCs w:val="18"/>
              </w:rPr>
            </w:pPr>
            <w:r w:rsidRPr="00B94735">
              <w:rPr>
                <w:sz w:val="18"/>
                <w:szCs w:val="18"/>
              </w:rPr>
              <w:lastRenderedPageBreak/>
              <w:t>ный</w:t>
            </w:r>
          </w:p>
        </w:tc>
        <w:tc>
          <w:tcPr>
            <w:tcW w:w="135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lastRenderedPageBreak/>
              <w:t>Инфор -</w:t>
            </w:r>
          </w:p>
          <w:p w:rsidR="00FB7F08" w:rsidRPr="00B94735" w:rsidRDefault="00FB7F08" w:rsidP="00FB7F08">
            <w:pPr>
              <w:rPr>
                <w:sz w:val="18"/>
                <w:szCs w:val="18"/>
              </w:rPr>
            </w:pPr>
            <w:r w:rsidRPr="00B94735">
              <w:rPr>
                <w:sz w:val="18"/>
                <w:szCs w:val="18"/>
              </w:rPr>
              <w:t>мационно-развивающий</w:t>
            </w: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rPr>
                <w:color w:val="000000"/>
                <w:sz w:val="18"/>
                <w:szCs w:val="18"/>
              </w:rPr>
            </w:pPr>
            <w:r w:rsidRPr="00B94735">
              <w:rPr>
                <w:color w:val="000000"/>
                <w:sz w:val="18"/>
                <w:szCs w:val="18"/>
              </w:rPr>
              <w:t>Фронталь</w:t>
            </w:r>
            <w:r w:rsidRPr="00B94735">
              <w:rPr>
                <w:color w:val="000000"/>
                <w:sz w:val="18"/>
                <w:szCs w:val="18"/>
              </w:rPr>
              <w:softHyphen/>
              <w:t>ная работа, тесты</w:t>
            </w:r>
          </w:p>
        </w:tc>
        <w:tc>
          <w:tcPr>
            <w:tcW w:w="1199"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Закон сохранения энергии в механике</w:t>
            </w: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rPr>
                <w:color w:val="000000"/>
                <w:sz w:val="18"/>
                <w:szCs w:val="18"/>
                <w:lang w:val="ru-RU"/>
              </w:rPr>
            </w:pPr>
            <w:r w:rsidRPr="00FB7F08">
              <w:rPr>
                <w:color w:val="000000"/>
                <w:sz w:val="18"/>
                <w:szCs w:val="18"/>
                <w:lang w:val="ru-RU"/>
              </w:rPr>
              <w:t xml:space="preserve">Уметь анализировать физические </w:t>
            </w:r>
            <w:proofErr w:type="gramStart"/>
            <w:r w:rsidRPr="00FB7F08">
              <w:rPr>
                <w:color w:val="000000"/>
                <w:sz w:val="18"/>
                <w:szCs w:val="18"/>
                <w:lang w:val="ru-RU"/>
              </w:rPr>
              <w:t>процессы</w:t>
            </w:r>
            <w:proofErr w:type="gramEnd"/>
            <w:r w:rsidRPr="00FB7F08">
              <w:rPr>
                <w:color w:val="000000"/>
                <w:sz w:val="18"/>
                <w:szCs w:val="18"/>
                <w:lang w:val="ru-RU"/>
              </w:rPr>
              <w:t xml:space="preserve"> используя </w:t>
            </w:r>
            <w:r w:rsidRPr="00FB7F08">
              <w:rPr>
                <w:color w:val="000000"/>
                <w:sz w:val="18"/>
                <w:szCs w:val="18"/>
                <w:lang w:val="ru-RU"/>
              </w:rPr>
              <w:lastRenderedPageBreak/>
              <w:t>закон сохранения энергии. Знать математическую запись закона сохранения энергии знать границы применимости закона сохранения энергии</w:t>
            </w:r>
            <w:proofErr w:type="gramStart"/>
            <w:r w:rsidRPr="00FB7F08">
              <w:rPr>
                <w:color w:val="000000"/>
                <w:sz w:val="18"/>
                <w:szCs w:val="18"/>
                <w:lang w:val="ru-RU"/>
              </w:rPr>
              <w:t xml:space="preserve"> У</w:t>
            </w:r>
            <w:proofErr w:type="gramEnd"/>
            <w:r w:rsidRPr="00FB7F08">
              <w:rPr>
                <w:color w:val="000000"/>
                <w:sz w:val="18"/>
                <w:szCs w:val="18"/>
                <w:lang w:val="ru-RU"/>
              </w:rPr>
              <w:t>меть анализировать физические процессы используя закон сохранения энергии.</w:t>
            </w:r>
          </w:p>
        </w:tc>
        <w:tc>
          <w:tcPr>
            <w:tcW w:w="977"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lastRenderedPageBreak/>
              <w:t>Решение  типовых и экспериментальны</w:t>
            </w:r>
            <w:r w:rsidRPr="00FB7F08">
              <w:rPr>
                <w:sz w:val="18"/>
                <w:szCs w:val="18"/>
                <w:lang w:val="ru-RU"/>
              </w:rPr>
              <w:lastRenderedPageBreak/>
              <w:t>х задач тесты</w:t>
            </w:r>
          </w:p>
        </w:tc>
        <w:tc>
          <w:tcPr>
            <w:tcW w:w="1391"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lastRenderedPageBreak/>
              <w:t>ИКТ, Экранно-иллюстрирующие пособия</w:t>
            </w:r>
          </w:p>
        </w:tc>
        <w:tc>
          <w:tcPr>
            <w:tcW w:w="1650"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 xml:space="preserve">Сборники познавательных и развивающих заданий, </w:t>
            </w:r>
          </w:p>
          <w:p w:rsidR="00FB7F08" w:rsidRPr="00B94735" w:rsidRDefault="00FB7F08" w:rsidP="00FB7F08">
            <w:pPr>
              <w:rPr>
                <w:sz w:val="18"/>
                <w:szCs w:val="18"/>
              </w:rPr>
            </w:pPr>
            <w:r w:rsidRPr="00B94735">
              <w:rPr>
                <w:sz w:val="18"/>
                <w:szCs w:val="18"/>
              </w:rPr>
              <w:lastRenderedPageBreak/>
              <w:t>КИМ 2010</w:t>
            </w: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lastRenderedPageBreak/>
              <w:t>Повторить: п.50 Р.№356</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1.4.8</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lastRenderedPageBreak/>
              <w:t>31</w:t>
            </w:r>
          </w:p>
        </w:tc>
        <w:tc>
          <w:tcPr>
            <w:tcW w:w="2180" w:type="dxa"/>
            <w:gridSpan w:val="2"/>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Равновесие тел. Первое условие равновесия твердого тела. Второе условие равновесия твердого тела.</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Комбинированный</w:t>
            </w:r>
          </w:p>
        </w:tc>
        <w:tc>
          <w:tcPr>
            <w:tcW w:w="1356" w:type="dxa"/>
            <w:tcBorders>
              <w:top w:val="single" w:sz="4" w:space="0" w:color="000000"/>
              <w:left w:val="single" w:sz="4" w:space="0" w:color="000000"/>
              <w:bottom w:val="single" w:sz="4" w:space="0" w:color="000000"/>
            </w:tcBorders>
          </w:tcPr>
          <w:p w:rsidR="00FB7F08" w:rsidRPr="00FB7F08" w:rsidRDefault="00FB7F08" w:rsidP="00FB7F08">
            <w:pPr>
              <w:snapToGrid w:val="0"/>
              <w:rPr>
                <w:color w:val="000000"/>
                <w:sz w:val="18"/>
                <w:szCs w:val="18"/>
                <w:lang w:val="ru-RU"/>
              </w:rPr>
            </w:pPr>
            <w:r w:rsidRPr="00FB7F08">
              <w:rPr>
                <w:color w:val="000000"/>
                <w:sz w:val="18"/>
                <w:szCs w:val="18"/>
                <w:lang w:val="ru-RU"/>
              </w:rPr>
              <w:t>Объясни-тельно-иллюстр, частичн</w:t>
            </w:r>
            <w:proofErr w:type="gramStart"/>
            <w:r w:rsidRPr="00FB7F08">
              <w:rPr>
                <w:color w:val="000000"/>
                <w:sz w:val="18"/>
                <w:szCs w:val="18"/>
                <w:lang w:val="ru-RU"/>
              </w:rPr>
              <w:t>о-</w:t>
            </w:r>
            <w:proofErr w:type="gramEnd"/>
            <w:r w:rsidRPr="00FB7F08">
              <w:rPr>
                <w:color w:val="000000"/>
                <w:sz w:val="18"/>
                <w:szCs w:val="18"/>
                <w:lang w:val="ru-RU"/>
              </w:rPr>
              <w:t xml:space="preserve"> поисковый</w:t>
            </w: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color w:val="000000"/>
                <w:sz w:val="18"/>
                <w:szCs w:val="18"/>
              </w:rPr>
              <w:t>Фронтальная</w:t>
            </w:r>
            <w:r w:rsidRPr="00B94735">
              <w:rPr>
                <w:sz w:val="18"/>
                <w:szCs w:val="18"/>
              </w:rPr>
              <w:t xml:space="preserve"> работа, КМД</w:t>
            </w:r>
          </w:p>
        </w:tc>
        <w:tc>
          <w:tcPr>
            <w:tcW w:w="1199"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Равновесие тел.</w:t>
            </w: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Уметь решать задач на определение параметров движения тел, находящихся под действием нескольких сил в ИСО</w:t>
            </w:r>
          </w:p>
        </w:tc>
        <w:tc>
          <w:tcPr>
            <w:tcW w:w="977"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color w:val="000000"/>
                <w:sz w:val="18"/>
                <w:szCs w:val="18"/>
                <w:lang w:val="ru-RU"/>
              </w:rPr>
              <w:t>Фронтальная</w:t>
            </w:r>
            <w:r w:rsidRPr="00FB7F08">
              <w:rPr>
                <w:sz w:val="18"/>
                <w:szCs w:val="18"/>
                <w:lang w:val="ru-RU"/>
              </w:rPr>
              <w:t xml:space="preserve"> работа</w:t>
            </w:r>
          </w:p>
          <w:p w:rsidR="00FB7F08" w:rsidRPr="00FB7F08" w:rsidRDefault="00FB7F08" w:rsidP="00FB7F08">
            <w:pPr>
              <w:rPr>
                <w:sz w:val="18"/>
                <w:szCs w:val="18"/>
                <w:lang w:val="ru-RU"/>
              </w:rPr>
            </w:pPr>
            <w:r w:rsidRPr="00FB7F08">
              <w:rPr>
                <w:sz w:val="18"/>
                <w:szCs w:val="18"/>
                <w:lang w:val="ru-RU"/>
              </w:rPr>
              <w:t>Зачет №1по теме «Механика»</w:t>
            </w:r>
          </w:p>
        </w:tc>
        <w:tc>
          <w:tcPr>
            <w:tcW w:w="1391"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Демонстрация условий равновесий тел</w:t>
            </w:r>
          </w:p>
        </w:tc>
        <w:tc>
          <w:tcPr>
            <w:tcW w:w="1650"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Сборники познавательных и развивающих заданий,</w:t>
            </w:r>
          </w:p>
          <w:p w:rsidR="00FB7F08" w:rsidRPr="00B94735" w:rsidRDefault="00FB7F08" w:rsidP="00FB7F08">
            <w:pPr>
              <w:rPr>
                <w:sz w:val="18"/>
                <w:szCs w:val="18"/>
              </w:rPr>
            </w:pPr>
            <w:r w:rsidRPr="00FB7F08">
              <w:rPr>
                <w:sz w:val="18"/>
                <w:szCs w:val="18"/>
                <w:lang w:val="ru-RU"/>
              </w:rPr>
              <w:t xml:space="preserve"> </w:t>
            </w:r>
            <w:r w:rsidRPr="00B94735">
              <w:rPr>
                <w:sz w:val="18"/>
                <w:szCs w:val="18"/>
              </w:rPr>
              <w:t>КИМ 2010</w:t>
            </w: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п.52</w:t>
            </w:r>
            <w:proofErr w:type="gramStart"/>
            <w:r w:rsidRPr="00B94735">
              <w:rPr>
                <w:sz w:val="18"/>
                <w:szCs w:val="18"/>
              </w:rPr>
              <w:t>,53,54</w:t>
            </w:r>
            <w:proofErr w:type="gramEnd"/>
            <w:r w:rsidRPr="00B94735">
              <w:rPr>
                <w:sz w:val="18"/>
                <w:szCs w:val="18"/>
              </w:rPr>
              <w:t xml:space="preserve"> упр.  №10(2)</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1.3.1- 1.3.2</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32</w:t>
            </w:r>
          </w:p>
        </w:tc>
        <w:tc>
          <w:tcPr>
            <w:tcW w:w="2180" w:type="dxa"/>
            <w:gridSpan w:val="2"/>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Контрольная работа №3 по теме «Механика»</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Урок обобщающего повторения</w:t>
            </w:r>
          </w:p>
        </w:tc>
        <w:tc>
          <w:tcPr>
            <w:tcW w:w="135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Репродуктивный</w:t>
            </w: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Индивидуальная работа</w:t>
            </w:r>
          </w:p>
        </w:tc>
        <w:tc>
          <w:tcPr>
            <w:tcW w:w="1199"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Механика</w:t>
            </w: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Уметь применять полученные знания на практике</w:t>
            </w:r>
          </w:p>
        </w:tc>
        <w:tc>
          <w:tcPr>
            <w:tcW w:w="977"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p>
        </w:tc>
        <w:tc>
          <w:tcPr>
            <w:tcW w:w="1391"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p>
        </w:tc>
        <w:tc>
          <w:tcPr>
            <w:tcW w:w="165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 xml:space="preserve">КИМ по теме </w:t>
            </w:r>
          </w:p>
          <w:p w:rsidR="00FB7F08" w:rsidRPr="00B94735" w:rsidRDefault="00FB7F08" w:rsidP="00FB7F08">
            <w:pPr>
              <w:snapToGrid w:val="0"/>
              <w:rPr>
                <w:sz w:val="18"/>
                <w:szCs w:val="18"/>
              </w:rPr>
            </w:pPr>
            <w:r w:rsidRPr="00B94735">
              <w:rPr>
                <w:sz w:val="18"/>
                <w:szCs w:val="18"/>
              </w:rPr>
              <w:t>«Механика»</w:t>
            </w: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1.1 – 1.2</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2C2407" w:rsidTr="00FB7F08">
        <w:trPr>
          <w:gridAfter w:val="7"/>
          <w:wAfter w:w="1869" w:type="dxa"/>
        </w:trPr>
        <w:tc>
          <w:tcPr>
            <w:tcW w:w="14793" w:type="dxa"/>
            <w:gridSpan w:val="13"/>
            <w:tcBorders>
              <w:top w:val="single" w:sz="4" w:space="0" w:color="000000"/>
              <w:left w:val="single" w:sz="4" w:space="0" w:color="000000"/>
              <w:bottom w:val="single" w:sz="4" w:space="0" w:color="000000"/>
            </w:tcBorders>
          </w:tcPr>
          <w:p w:rsidR="00FB7F08" w:rsidRPr="00FB7F08" w:rsidRDefault="00FB7F08" w:rsidP="00FB7F08">
            <w:pPr>
              <w:snapToGrid w:val="0"/>
              <w:ind w:firstLine="180"/>
              <w:rPr>
                <w:color w:val="000000"/>
                <w:sz w:val="18"/>
                <w:szCs w:val="18"/>
                <w:lang w:val="ru-RU"/>
              </w:rPr>
            </w:pPr>
            <w:r w:rsidRPr="00FB7F08">
              <w:rPr>
                <w:b/>
                <w:sz w:val="18"/>
                <w:szCs w:val="18"/>
                <w:lang w:val="ru-RU"/>
              </w:rPr>
              <w:t>МОЛЕКУЛЯРНАЯ ФИЗИКА. ТЕПЛОВЫЕ ЯВЛЕНИЯ. (18ч)</w:t>
            </w:r>
            <w:r w:rsidRPr="00FB7F08">
              <w:rPr>
                <w:rFonts w:ascii="Trebuchet MS" w:hAnsi="Trebuchet MS"/>
                <w:color w:val="787878"/>
                <w:sz w:val="18"/>
                <w:szCs w:val="18"/>
                <w:lang w:val="ru-RU"/>
              </w:rPr>
              <w:br/>
            </w:r>
            <w:r w:rsidRPr="00FB7F08">
              <w:rPr>
                <w:b/>
                <w:bCs/>
                <w:color w:val="000000"/>
                <w:sz w:val="18"/>
                <w:szCs w:val="18"/>
                <w:lang w:val="ru-RU"/>
              </w:rPr>
              <w:lastRenderedPageBreak/>
              <w:t xml:space="preserve">Цель: </w:t>
            </w:r>
            <w:r w:rsidRPr="00FB7F08">
              <w:rPr>
                <w:color w:val="000000"/>
                <w:sz w:val="18"/>
                <w:szCs w:val="18"/>
                <w:lang w:val="ru-RU"/>
              </w:rPr>
              <w:t>создать условия для: 1) усвоения учащимися представлений о структуре и состоянии вещества и величинах их характеризующих,</w:t>
            </w:r>
          </w:p>
          <w:p w:rsidR="00FB7F08" w:rsidRPr="00FB7F08" w:rsidRDefault="00FB7F08" w:rsidP="00FB7F08">
            <w:pPr>
              <w:ind w:firstLine="180"/>
              <w:rPr>
                <w:color w:val="000000"/>
                <w:sz w:val="18"/>
                <w:szCs w:val="18"/>
                <w:lang w:val="ru-RU"/>
              </w:rPr>
            </w:pPr>
            <w:r w:rsidRPr="00FB7F08">
              <w:rPr>
                <w:color w:val="000000"/>
                <w:sz w:val="18"/>
                <w:szCs w:val="18"/>
                <w:lang w:val="ru-RU"/>
              </w:rPr>
              <w:t xml:space="preserve"> 2) обобщения учащимися представлений о строении и свойствах вещества на газы, </w:t>
            </w:r>
          </w:p>
          <w:p w:rsidR="00FB7F08" w:rsidRPr="00FB7F08" w:rsidRDefault="00FB7F08" w:rsidP="00FB7F08">
            <w:pPr>
              <w:ind w:firstLine="180"/>
              <w:rPr>
                <w:b/>
                <w:bCs/>
                <w:color w:val="000000"/>
                <w:sz w:val="18"/>
                <w:szCs w:val="18"/>
                <w:lang w:val="ru-RU"/>
              </w:rPr>
            </w:pPr>
            <w:r w:rsidRPr="00FB7F08">
              <w:rPr>
                <w:color w:val="000000"/>
                <w:sz w:val="18"/>
                <w:szCs w:val="18"/>
                <w:lang w:val="ru-RU"/>
              </w:rPr>
              <w:t>3) применения учащимися знаний при объяснении и конструировании простейших приборов</w:t>
            </w:r>
          </w:p>
          <w:p w:rsidR="00FB7F08" w:rsidRPr="00FB7F08" w:rsidRDefault="00FB7F08" w:rsidP="00FB7F08">
            <w:pPr>
              <w:ind w:firstLine="180"/>
              <w:rPr>
                <w:color w:val="000000"/>
                <w:sz w:val="18"/>
                <w:szCs w:val="18"/>
                <w:lang w:val="ru-RU"/>
              </w:rPr>
            </w:pPr>
            <w:r w:rsidRPr="00FB7F08">
              <w:rPr>
                <w:b/>
                <w:bCs/>
                <w:color w:val="000000"/>
                <w:sz w:val="18"/>
                <w:szCs w:val="18"/>
                <w:lang w:val="ru-RU"/>
              </w:rPr>
              <w:t>4)</w:t>
            </w:r>
            <w:r w:rsidRPr="00FB7F08">
              <w:rPr>
                <w:color w:val="000000"/>
                <w:sz w:val="18"/>
                <w:szCs w:val="18"/>
                <w:lang w:val="ru-RU"/>
              </w:rPr>
              <w:t xml:space="preserve"> для вывода учащимися уравнения Менделеева-Клапейрона, </w:t>
            </w:r>
          </w:p>
          <w:p w:rsidR="00FB7F08" w:rsidRPr="00FB7F08" w:rsidRDefault="00FB7F08" w:rsidP="00FB7F08">
            <w:pPr>
              <w:ind w:firstLine="180"/>
              <w:rPr>
                <w:color w:val="000000"/>
                <w:sz w:val="18"/>
                <w:szCs w:val="18"/>
                <w:lang w:val="ru-RU"/>
              </w:rPr>
            </w:pPr>
            <w:r w:rsidRPr="00FB7F08">
              <w:rPr>
                <w:color w:val="000000"/>
                <w:sz w:val="18"/>
                <w:szCs w:val="18"/>
                <w:lang w:val="ru-RU"/>
              </w:rPr>
              <w:t xml:space="preserve">5) сформировать у учащихся представлений о графическом изображении изопроцессов в различных координатах, </w:t>
            </w:r>
          </w:p>
          <w:p w:rsidR="00FB7F08" w:rsidRPr="00FB7F08" w:rsidRDefault="00FB7F08" w:rsidP="00FB7F08">
            <w:pPr>
              <w:ind w:firstLine="180"/>
              <w:rPr>
                <w:color w:val="000000"/>
                <w:sz w:val="18"/>
                <w:szCs w:val="18"/>
                <w:lang w:val="ru-RU"/>
              </w:rPr>
            </w:pPr>
            <w:r w:rsidRPr="00FB7F08">
              <w:rPr>
                <w:color w:val="000000"/>
                <w:sz w:val="18"/>
                <w:szCs w:val="18"/>
                <w:lang w:val="ru-RU"/>
              </w:rPr>
              <w:t>6) создать условия для составления учащимися алгоритма решения задач на газовые законы</w:t>
            </w:r>
          </w:p>
          <w:p w:rsidR="00FB7F08" w:rsidRPr="00FB7F08" w:rsidRDefault="00FB7F08" w:rsidP="00FB7F08">
            <w:pPr>
              <w:ind w:firstLine="180"/>
              <w:rPr>
                <w:sz w:val="18"/>
                <w:szCs w:val="18"/>
                <w:lang w:val="ru-RU"/>
              </w:rPr>
            </w:pPr>
          </w:p>
        </w:tc>
        <w:tc>
          <w:tcPr>
            <w:tcW w:w="15018" w:type="dxa"/>
            <w:tcBorders>
              <w:left w:val="single" w:sz="4" w:space="0" w:color="000000"/>
            </w:tcBorders>
            <w:tcMar>
              <w:left w:w="0" w:type="dxa"/>
              <w:right w:w="0" w:type="dxa"/>
            </w:tcMar>
          </w:tcPr>
          <w:p w:rsidR="00FB7F08" w:rsidRPr="00FB7F08" w:rsidRDefault="00FB7F08" w:rsidP="00FB7F08">
            <w:pPr>
              <w:snapToGrid w:val="0"/>
              <w:rPr>
                <w:sz w:val="18"/>
                <w:szCs w:val="18"/>
                <w:lang w:val="ru-RU"/>
              </w:rPr>
            </w:pPr>
          </w:p>
        </w:tc>
      </w:tr>
      <w:tr w:rsidR="00FB7F08" w:rsidRPr="002C2407" w:rsidTr="00FB7F08">
        <w:trPr>
          <w:gridAfter w:val="7"/>
          <w:wAfter w:w="1869" w:type="dxa"/>
        </w:trPr>
        <w:tc>
          <w:tcPr>
            <w:tcW w:w="14793" w:type="dxa"/>
            <w:gridSpan w:val="13"/>
            <w:tcBorders>
              <w:top w:val="single" w:sz="4" w:space="0" w:color="000000"/>
              <w:left w:val="single" w:sz="4" w:space="0" w:color="000000"/>
              <w:bottom w:val="single" w:sz="4" w:space="0" w:color="000000"/>
            </w:tcBorders>
          </w:tcPr>
          <w:p w:rsidR="00FB7F08" w:rsidRPr="00FB7F08" w:rsidRDefault="00FB7F08" w:rsidP="00FB7F08">
            <w:pPr>
              <w:snapToGrid w:val="0"/>
              <w:rPr>
                <w:b/>
                <w:sz w:val="18"/>
                <w:szCs w:val="18"/>
                <w:lang w:val="ru-RU"/>
              </w:rPr>
            </w:pPr>
            <w:r w:rsidRPr="00FB7F08">
              <w:rPr>
                <w:b/>
                <w:sz w:val="18"/>
                <w:szCs w:val="18"/>
                <w:lang w:val="ru-RU"/>
              </w:rPr>
              <w:lastRenderedPageBreak/>
              <w:t>Основы молекулярно-кинетической теории  и уравнение состояния идеального газа (13ч)</w:t>
            </w:r>
          </w:p>
        </w:tc>
        <w:tc>
          <w:tcPr>
            <w:tcW w:w="15018" w:type="dxa"/>
            <w:tcBorders>
              <w:left w:val="single" w:sz="4" w:space="0" w:color="000000"/>
            </w:tcBorders>
            <w:tcMar>
              <w:left w:w="0" w:type="dxa"/>
              <w:right w:w="0" w:type="dxa"/>
            </w:tcMar>
          </w:tcPr>
          <w:p w:rsidR="00FB7F08" w:rsidRPr="00FB7F08" w:rsidRDefault="00FB7F08" w:rsidP="00FB7F08">
            <w:pPr>
              <w:snapToGrid w:val="0"/>
              <w:rPr>
                <w:sz w:val="18"/>
                <w:szCs w:val="18"/>
                <w:lang w:val="ru-RU"/>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33</w:t>
            </w:r>
          </w:p>
        </w:tc>
        <w:tc>
          <w:tcPr>
            <w:tcW w:w="2180" w:type="dxa"/>
            <w:gridSpan w:val="2"/>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Основные положения молекулярно-кинетической теории. Раз</w:t>
            </w:r>
            <w:r w:rsidRPr="00FB7F08">
              <w:rPr>
                <w:sz w:val="18"/>
                <w:szCs w:val="18"/>
                <w:lang w:val="ru-RU"/>
              </w:rPr>
              <w:softHyphen/>
              <w:t>меры молекул. Масса молекул. Количество вещества.</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Комбинированный</w:t>
            </w:r>
          </w:p>
        </w:tc>
        <w:tc>
          <w:tcPr>
            <w:tcW w:w="135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Информационно</w:t>
            </w:r>
          </w:p>
          <w:p w:rsidR="00FB7F08" w:rsidRPr="00B94735" w:rsidRDefault="00FB7F08" w:rsidP="00FB7F08">
            <w:pPr>
              <w:rPr>
                <w:sz w:val="18"/>
                <w:szCs w:val="18"/>
              </w:rPr>
            </w:pPr>
            <w:r w:rsidRPr="00B94735">
              <w:rPr>
                <w:sz w:val="18"/>
                <w:szCs w:val="18"/>
              </w:rPr>
              <w:t>-развивающий</w:t>
            </w: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 xml:space="preserve">Фронтальная  и индивидуальная работа, </w:t>
            </w:r>
          </w:p>
        </w:tc>
        <w:tc>
          <w:tcPr>
            <w:tcW w:w="1199"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Возникновение атомистической гипотезы строения вещества и ее экспериментальное доказательсто.</w:t>
            </w:r>
          </w:p>
        </w:tc>
        <w:tc>
          <w:tcPr>
            <w:tcW w:w="1364" w:type="dxa"/>
            <w:tcBorders>
              <w:top w:val="single" w:sz="4" w:space="0" w:color="000000"/>
              <w:left w:val="single" w:sz="4" w:space="0" w:color="000000"/>
              <w:bottom w:val="single" w:sz="4" w:space="0" w:color="000000"/>
            </w:tcBorders>
          </w:tcPr>
          <w:p w:rsidR="00FB7F08" w:rsidRPr="00B94735" w:rsidRDefault="00FB7F08" w:rsidP="00FB7F08">
            <w:pPr>
              <w:snapToGrid w:val="0"/>
              <w:rPr>
                <w:color w:val="000000"/>
                <w:sz w:val="18"/>
                <w:szCs w:val="18"/>
              </w:rPr>
            </w:pPr>
            <w:r w:rsidRPr="00FB7F08">
              <w:rPr>
                <w:color w:val="000000"/>
                <w:sz w:val="18"/>
                <w:szCs w:val="18"/>
                <w:lang w:val="ru-RU"/>
              </w:rPr>
              <w:t>Знать  понятия количество веще</w:t>
            </w:r>
            <w:r w:rsidRPr="00FB7F08">
              <w:rPr>
                <w:color w:val="000000"/>
                <w:sz w:val="18"/>
                <w:szCs w:val="18"/>
                <w:lang w:val="ru-RU"/>
              </w:rPr>
              <w:softHyphen/>
              <w:t>ства, концентрация молекул, мас</w:t>
            </w:r>
            <w:r w:rsidRPr="00FB7F08">
              <w:rPr>
                <w:color w:val="000000"/>
                <w:sz w:val="18"/>
                <w:szCs w:val="18"/>
                <w:lang w:val="ru-RU"/>
              </w:rPr>
              <w:softHyphen/>
              <w:t xml:space="preserve">са молекулы, молярная масса. </w:t>
            </w:r>
            <w:r w:rsidRPr="00B94735">
              <w:rPr>
                <w:color w:val="000000"/>
                <w:sz w:val="18"/>
                <w:szCs w:val="18"/>
              </w:rPr>
              <w:t>Уметь применять основные формулы в простейших вычислениях.</w:t>
            </w:r>
          </w:p>
        </w:tc>
        <w:tc>
          <w:tcPr>
            <w:tcW w:w="977"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Решение типовых и экспериментальных задач, тесты</w:t>
            </w:r>
          </w:p>
        </w:tc>
        <w:tc>
          <w:tcPr>
            <w:tcW w:w="1391"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Наглядные пособия, справочная и учебная литература.</w:t>
            </w:r>
          </w:p>
        </w:tc>
        <w:tc>
          <w:tcPr>
            <w:tcW w:w="1650"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Сборники познавательных и развивающих заданий по теме «Основы МКТ»</w:t>
            </w: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п.56</w:t>
            </w:r>
            <w:proofErr w:type="gramStart"/>
            <w:r w:rsidRPr="00B94735">
              <w:rPr>
                <w:sz w:val="18"/>
                <w:szCs w:val="18"/>
              </w:rPr>
              <w:t>,57</w:t>
            </w:r>
            <w:proofErr w:type="gramEnd"/>
            <w:r w:rsidRPr="00B94735">
              <w:rPr>
                <w:sz w:val="18"/>
                <w:szCs w:val="18"/>
              </w:rPr>
              <w:t xml:space="preserve"> упр.  №11(4,5)</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2.1.1</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34</w:t>
            </w:r>
          </w:p>
        </w:tc>
        <w:tc>
          <w:tcPr>
            <w:tcW w:w="2180" w:type="dxa"/>
            <w:gridSpan w:val="2"/>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Решение задач по теме: «Масса молекул</w:t>
            </w:r>
            <w:proofErr w:type="gramStart"/>
            <w:r w:rsidRPr="00FB7F08">
              <w:rPr>
                <w:sz w:val="18"/>
                <w:szCs w:val="18"/>
                <w:lang w:val="ru-RU"/>
              </w:rPr>
              <w:t>.К</w:t>
            </w:r>
            <w:proofErr w:type="gramEnd"/>
            <w:r w:rsidRPr="00FB7F08">
              <w:rPr>
                <w:sz w:val="18"/>
                <w:szCs w:val="18"/>
                <w:lang w:val="ru-RU"/>
              </w:rPr>
              <w:t xml:space="preserve">оличество вещества» </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Комбинированный</w:t>
            </w:r>
          </w:p>
        </w:tc>
        <w:tc>
          <w:tcPr>
            <w:tcW w:w="135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Решение разно   уровневых задач</w:t>
            </w: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Фронтальная работа</w:t>
            </w:r>
          </w:p>
        </w:tc>
        <w:tc>
          <w:tcPr>
            <w:tcW w:w="1199"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Молекулярная физика</w:t>
            </w: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rPr>
                <w:color w:val="000000"/>
                <w:sz w:val="18"/>
                <w:szCs w:val="18"/>
                <w:lang w:val="ru-RU"/>
              </w:rPr>
            </w:pPr>
            <w:r w:rsidRPr="00FB7F08">
              <w:rPr>
                <w:color w:val="000000"/>
                <w:sz w:val="18"/>
                <w:szCs w:val="18"/>
                <w:lang w:val="ru-RU"/>
              </w:rPr>
              <w:t>Уметь применять основные формулы в простейших вычислениях</w:t>
            </w:r>
          </w:p>
        </w:tc>
        <w:tc>
          <w:tcPr>
            <w:tcW w:w="977"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Решение типовых задач</w:t>
            </w:r>
          </w:p>
        </w:tc>
        <w:tc>
          <w:tcPr>
            <w:tcW w:w="1391"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p>
        </w:tc>
        <w:tc>
          <w:tcPr>
            <w:tcW w:w="1650"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Сборник познавательных и развивающих заданий</w:t>
            </w: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Упр 11(9)</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2.1.1</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35</w:t>
            </w:r>
          </w:p>
        </w:tc>
        <w:tc>
          <w:tcPr>
            <w:tcW w:w="2180" w:type="dxa"/>
            <w:gridSpan w:val="2"/>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 xml:space="preserve">Идеальный газ в молекулярно-кинетической теории. Основное уравнение </w:t>
            </w:r>
            <w:r w:rsidRPr="00FB7F08">
              <w:rPr>
                <w:sz w:val="18"/>
                <w:szCs w:val="18"/>
                <w:lang w:val="ru-RU"/>
              </w:rPr>
              <w:lastRenderedPageBreak/>
              <w:t>молекулярно-кинетической теории газа.</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lastRenderedPageBreak/>
              <w:t>Комбинированный</w:t>
            </w:r>
          </w:p>
        </w:tc>
        <w:tc>
          <w:tcPr>
            <w:tcW w:w="135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Информационно</w:t>
            </w:r>
          </w:p>
          <w:p w:rsidR="00FB7F08" w:rsidRPr="00B94735" w:rsidRDefault="00FB7F08" w:rsidP="00FB7F08">
            <w:pPr>
              <w:rPr>
                <w:sz w:val="18"/>
                <w:szCs w:val="18"/>
              </w:rPr>
            </w:pPr>
            <w:r w:rsidRPr="00B94735">
              <w:rPr>
                <w:sz w:val="18"/>
                <w:szCs w:val="18"/>
              </w:rPr>
              <w:t>-развивающий</w:t>
            </w:r>
          </w:p>
        </w:tc>
        <w:tc>
          <w:tcPr>
            <w:tcW w:w="825" w:type="dxa"/>
            <w:tcBorders>
              <w:top w:val="single" w:sz="4" w:space="0" w:color="000000"/>
              <w:left w:val="single" w:sz="4" w:space="0" w:color="000000"/>
              <w:bottom w:val="single" w:sz="4" w:space="0" w:color="000000"/>
            </w:tcBorders>
          </w:tcPr>
          <w:p w:rsidR="00FB7F08" w:rsidRPr="00FB7F08" w:rsidRDefault="00FB7F08" w:rsidP="00FB7F08">
            <w:pPr>
              <w:snapToGrid w:val="0"/>
              <w:jc w:val="both"/>
              <w:rPr>
                <w:sz w:val="18"/>
                <w:szCs w:val="18"/>
                <w:lang w:val="ru-RU"/>
              </w:rPr>
            </w:pPr>
            <w:r w:rsidRPr="00FB7F08">
              <w:rPr>
                <w:sz w:val="18"/>
                <w:szCs w:val="18"/>
                <w:lang w:val="ru-RU"/>
              </w:rPr>
              <w:t>Эвристическая беседа</w:t>
            </w:r>
            <w:proofErr w:type="gramStart"/>
            <w:r w:rsidRPr="00FB7F08">
              <w:rPr>
                <w:sz w:val="18"/>
                <w:szCs w:val="18"/>
                <w:lang w:val="ru-RU"/>
              </w:rPr>
              <w:t>,с</w:t>
            </w:r>
            <w:proofErr w:type="gramEnd"/>
            <w:r w:rsidRPr="00FB7F08">
              <w:rPr>
                <w:sz w:val="18"/>
                <w:szCs w:val="18"/>
                <w:lang w:val="ru-RU"/>
              </w:rPr>
              <w:t>оставл</w:t>
            </w:r>
            <w:r w:rsidRPr="00FB7F08">
              <w:rPr>
                <w:sz w:val="18"/>
                <w:szCs w:val="18"/>
                <w:lang w:val="ru-RU"/>
              </w:rPr>
              <w:lastRenderedPageBreak/>
              <w:t>ение опорного конспекта</w:t>
            </w:r>
          </w:p>
        </w:tc>
        <w:tc>
          <w:tcPr>
            <w:tcW w:w="1199"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lastRenderedPageBreak/>
              <w:t>Идеальный газ в молекулярно-</w:t>
            </w:r>
            <w:r w:rsidRPr="00FB7F08">
              <w:rPr>
                <w:sz w:val="18"/>
                <w:szCs w:val="18"/>
                <w:lang w:val="ru-RU"/>
              </w:rPr>
              <w:lastRenderedPageBreak/>
              <w:t>кинетической теории</w:t>
            </w: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rPr>
                <w:color w:val="000000"/>
                <w:sz w:val="18"/>
                <w:szCs w:val="18"/>
                <w:lang w:val="ru-RU"/>
              </w:rPr>
            </w:pPr>
            <w:r w:rsidRPr="00FB7F08">
              <w:rPr>
                <w:color w:val="000000"/>
                <w:sz w:val="18"/>
                <w:szCs w:val="18"/>
                <w:lang w:val="ru-RU"/>
              </w:rPr>
              <w:lastRenderedPageBreak/>
              <w:t>Знать и  уметь анализировать на</w:t>
            </w:r>
            <w:r w:rsidRPr="00FB7F08">
              <w:rPr>
                <w:color w:val="000000"/>
                <w:sz w:val="18"/>
                <w:szCs w:val="18"/>
                <w:lang w:val="ru-RU"/>
              </w:rPr>
              <w:softHyphen/>
              <w:t xml:space="preserve">блюдения, на основе </w:t>
            </w:r>
            <w:r w:rsidRPr="00FB7F08">
              <w:rPr>
                <w:color w:val="000000"/>
                <w:sz w:val="18"/>
                <w:szCs w:val="18"/>
                <w:lang w:val="ru-RU"/>
              </w:rPr>
              <w:lastRenderedPageBreak/>
              <w:t xml:space="preserve">которых </w:t>
            </w:r>
            <w:proofErr w:type="gramStart"/>
            <w:r w:rsidRPr="00FB7F08">
              <w:rPr>
                <w:color w:val="000000"/>
                <w:sz w:val="18"/>
                <w:szCs w:val="18"/>
                <w:lang w:val="ru-RU"/>
              </w:rPr>
              <w:t>построена</w:t>
            </w:r>
            <w:proofErr w:type="gramEnd"/>
            <w:r w:rsidRPr="00FB7F08">
              <w:rPr>
                <w:color w:val="000000"/>
                <w:sz w:val="18"/>
                <w:szCs w:val="18"/>
                <w:lang w:val="ru-RU"/>
              </w:rPr>
              <w:t xml:space="preserve"> МКТ. </w:t>
            </w:r>
          </w:p>
        </w:tc>
        <w:tc>
          <w:tcPr>
            <w:tcW w:w="977"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lastRenderedPageBreak/>
              <w:t>Решение типовых и эксперим</w:t>
            </w:r>
            <w:r w:rsidRPr="00FB7F08">
              <w:rPr>
                <w:sz w:val="18"/>
                <w:szCs w:val="18"/>
                <w:lang w:val="ru-RU"/>
              </w:rPr>
              <w:lastRenderedPageBreak/>
              <w:t>ентальных задач</w:t>
            </w:r>
          </w:p>
        </w:tc>
        <w:tc>
          <w:tcPr>
            <w:tcW w:w="1391"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lastRenderedPageBreak/>
              <w:t xml:space="preserve">Модель молекулярного движения и </w:t>
            </w:r>
            <w:r w:rsidRPr="00FB7F08">
              <w:rPr>
                <w:sz w:val="18"/>
                <w:szCs w:val="18"/>
                <w:lang w:val="ru-RU"/>
              </w:rPr>
              <w:lastRenderedPageBreak/>
              <w:t>давления газа.</w:t>
            </w:r>
          </w:p>
        </w:tc>
        <w:tc>
          <w:tcPr>
            <w:tcW w:w="165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FB7F08">
              <w:rPr>
                <w:sz w:val="18"/>
                <w:szCs w:val="18"/>
                <w:lang w:val="ru-RU"/>
              </w:rPr>
              <w:lastRenderedPageBreak/>
              <w:t xml:space="preserve">Сборники познавательных и развивающих заданий по теме </w:t>
            </w:r>
            <w:r w:rsidRPr="00FB7F08">
              <w:rPr>
                <w:sz w:val="18"/>
                <w:szCs w:val="18"/>
                <w:lang w:val="ru-RU"/>
              </w:rPr>
              <w:lastRenderedPageBreak/>
              <w:t xml:space="preserve">«Основы МКТ». </w:t>
            </w:r>
            <w:r w:rsidRPr="00B94735">
              <w:rPr>
                <w:sz w:val="18"/>
                <w:szCs w:val="18"/>
              </w:rPr>
              <w:t>КИМ 2010</w:t>
            </w: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lastRenderedPageBreak/>
              <w:t>п.61</w:t>
            </w:r>
            <w:proofErr w:type="gramStart"/>
            <w:r w:rsidRPr="00B94735">
              <w:rPr>
                <w:sz w:val="18"/>
                <w:szCs w:val="18"/>
              </w:rPr>
              <w:t>,63</w:t>
            </w:r>
            <w:proofErr w:type="gramEnd"/>
            <w:r w:rsidRPr="00B94735">
              <w:rPr>
                <w:sz w:val="18"/>
                <w:szCs w:val="18"/>
              </w:rPr>
              <w:t xml:space="preserve"> упр.  №11(8)</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2.1.5</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lastRenderedPageBreak/>
              <w:t>36</w:t>
            </w:r>
          </w:p>
        </w:tc>
        <w:tc>
          <w:tcPr>
            <w:tcW w:w="2180" w:type="dxa"/>
            <w:gridSpan w:val="2"/>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Среднее значение квадрата скорости молекул</w:t>
            </w:r>
            <w:proofErr w:type="gramStart"/>
            <w:r w:rsidRPr="00FB7F08">
              <w:rPr>
                <w:sz w:val="18"/>
                <w:szCs w:val="18"/>
                <w:lang w:val="ru-RU"/>
              </w:rPr>
              <w:t xml:space="preserve"> .</w:t>
            </w:r>
            <w:proofErr w:type="gramEnd"/>
            <w:r w:rsidRPr="00FB7F08">
              <w:rPr>
                <w:sz w:val="18"/>
                <w:szCs w:val="18"/>
                <w:lang w:val="ru-RU"/>
              </w:rPr>
              <w:t xml:space="preserve"> Решение задач по теме «Основное уравнение молекулярно-кинетической теории газа».</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Комби-</w:t>
            </w:r>
          </w:p>
          <w:p w:rsidR="00FB7F08" w:rsidRPr="00B94735" w:rsidRDefault="00FB7F08" w:rsidP="00FB7F08">
            <w:pPr>
              <w:rPr>
                <w:sz w:val="18"/>
                <w:szCs w:val="18"/>
              </w:rPr>
            </w:pPr>
            <w:r w:rsidRPr="00B94735">
              <w:rPr>
                <w:sz w:val="18"/>
                <w:szCs w:val="18"/>
              </w:rPr>
              <w:t>нирован</w:t>
            </w:r>
          </w:p>
          <w:p w:rsidR="00FB7F08" w:rsidRPr="00B94735" w:rsidRDefault="00FB7F08" w:rsidP="00FB7F08">
            <w:pPr>
              <w:rPr>
                <w:sz w:val="18"/>
                <w:szCs w:val="18"/>
              </w:rPr>
            </w:pPr>
            <w:r w:rsidRPr="00B94735">
              <w:rPr>
                <w:sz w:val="18"/>
                <w:szCs w:val="18"/>
              </w:rPr>
              <w:t>ный</w:t>
            </w:r>
          </w:p>
        </w:tc>
        <w:tc>
          <w:tcPr>
            <w:tcW w:w="135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Проблемно-поисковый.</w:t>
            </w: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p>
        </w:tc>
        <w:tc>
          <w:tcPr>
            <w:tcW w:w="1199"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rPr>
                <w:color w:val="000000"/>
                <w:sz w:val="18"/>
                <w:szCs w:val="18"/>
                <w:lang w:val="ru-RU"/>
              </w:rPr>
            </w:pPr>
            <w:r w:rsidRPr="00FB7F08">
              <w:rPr>
                <w:color w:val="000000"/>
                <w:sz w:val="18"/>
                <w:szCs w:val="18"/>
                <w:lang w:val="ru-RU"/>
              </w:rPr>
              <w:t>Знать алгоритмы решения задач по теме «Уравнение состояния газа», умеют их применять в простейшей ситуации. Знать суть опыта Штерна, связы</w:t>
            </w:r>
            <w:r w:rsidRPr="00FB7F08">
              <w:rPr>
                <w:color w:val="000000"/>
                <w:sz w:val="18"/>
                <w:szCs w:val="18"/>
                <w:lang w:val="ru-RU"/>
              </w:rPr>
              <w:softHyphen/>
              <w:t>вают величины: скорость дв-я молекул, температура.</w:t>
            </w:r>
          </w:p>
        </w:tc>
        <w:tc>
          <w:tcPr>
            <w:tcW w:w="977"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 xml:space="preserve">Решение  </w:t>
            </w:r>
            <w:proofErr w:type="gramStart"/>
            <w:r w:rsidRPr="00FB7F08">
              <w:rPr>
                <w:sz w:val="18"/>
                <w:szCs w:val="18"/>
                <w:lang w:val="ru-RU"/>
              </w:rPr>
              <w:t>типовых</w:t>
            </w:r>
            <w:proofErr w:type="gramEnd"/>
            <w:r w:rsidRPr="00FB7F08">
              <w:rPr>
                <w:sz w:val="18"/>
                <w:szCs w:val="18"/>
                <w:lang w:val="ru-RU"/>
              </w:rPr>
              <w:t xml:space="preserve"> и экспериментальных задачи</w:t>
            </w:r>
          </w:p>
        </w:tc>
        <w:tc>
          <w:tcPr>
            <w:tcW w:w="1391"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p>
        </w:tc>
        <w:tc>
          <w:tcPr>
            <w:tcW w:w="1650"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Наглядные пособия. Справочная и учебная литература.</w:t>
            </w: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п.62. Р №466,470</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2.1.6</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46" w:type="dxa"/>
            <w:vMerge w:val="restart"/>
            <w:tcBorders>
              <w:top w:val="single" w:sz="4" w:space="0" w:color="000000"/>
              <w:left w:val="single" w:sz="4" w:space="0" w:color="000000"/>
            </w:tcBorders>
          </w:tcPr>
          <w:p w:rsidR="00FB7F08" w:rsidRPr="00B94735" w:rsidRDefault="00FB7F08" w:rsidP="00FB7F08">
            <w:pPr>
              <w:snapToGrid w:val="0"/>
              <w:rPr>
                <w:sz w:val="18"/>
                <w:szCs w:val="18"/>
              </w:rPr>
            </w:pPr>
            <w:r w:rsidRPr="00B94735">
              <w:rPr>
                <w:sz w:val="18"/>
                <w:szCs w:val="18"/>
              </w:rPr>
              <w:t>37</w:t>
            </w:r>
          </w:p>
        </w:tc>
        <w:tc>
          <w:tcPr>
            <w:tcW w:w="2180" w:type="dxa"/>
            <w:gridSpan w:val="2"/>
            <w:vMerge w:val="restart"/>
            <w:tcBorders>
              <w:top w:val="single" w:sz="4" w:space="0" w:color="000000"/>
              <w:left w:val="single" w:sz="4" w:space="0" w:color="000000"/>
            </w:tcBorders>
          </w:tcPr>
          <w:p w:rsidR="00FB7F08" w:rsidRPr="00B94735" w:rsidRDefault="00FB7F08" w:rsidP="00FB7F08">
            <w:pPr>
              <w:snapToGrid w:val="0"/>
              <w:rPr>
                <w:sz w:val="18"/>
                <w:szCs w:val="18"/>
              </w:rPr>
            </w:pPr>
            <w:r w:rsidRPr="00FB7F08">
              <w:rPr>
                <w:sz w:val="18"/>
                <w:szCs w:val="18"/>
                <w:lang w:val="ru-RU"/>
              </w:rPr>
              <w:t>Температура и тепловое равновесие. Определение температуры</w:t>
            </w:r>
            <w:proofErr w:type="gramStart"/>
            <w:r w:rsidRPr="00FB7F08">
              <w:rPr>
                <w:sz w:val="18"/>
                <w:szCs w:val="18"/>
                <w:lang w:val="ru-RU"/>
              </w:rPr>
              <w:t xml:space="preserve"> .</w:t>
            </w:r>
            <w:proofErr w:type="gramEnd"/>
            <w:r w:rsidRPr="00FB7F08">
              <w:rPr>
                <w:sz w:val="18"/>
                <w:szCs w:val="18"/>
                <w:lang w:val="ru-RU"/>
              </w:rPr>
              <w:t xml:space="preserve"> Абсолютная температура. Температура — мера средней кине</w:t>
            </w:r>
            <w:r w:rsidRPr="00FB7F08">
              <w:rPr>
                <w:sz w:val="18"/>
                <w:szCs w:val="18"/>
                <w:lang w:val="ru-RU"/>
              </w:rPr>
              <w:softHyphen/>
              <w:t xml:space="preserve">тической энергии молекул. </w:t>
            </w:r>
            <w:r w:rsidRPr="00B94735">
              <w:rPr>
                <w:sz w:val="18"/>
                <w:szCs w:val="18"/>
              </w:rPr>
              <w:t>Измерение скоростей молекул газа.</w:t>
            </w:r>
          </w:p>
        </w:tc>
        <w:tc>
          <w:tcPr>
            <w:tcW w:w="900" w:type="dxa"/>
            <w:vMerge w:val="restart"/>
            <w:tcBorders>
              <w:top w:val="single" w:sz="4" w:space="0" w:color="000000"/>
              <w:left w:val="single" w:sz="4" w:space="0" w:color="000000"/>
            </w:tcBorders>
          </w:tcPr>
          <w:p w:rsidR="00FB7F08" w:rsidRPr="00B94735" w:rsidRDefault="00FB7F08" w:rsidP="00FB7F08">
            <w:pPr>
              <w:snapToGrid w:val="0"/>
              <w:rPr>
                <w:sz w:val="18"/>
                <w:szCs w:val="18"/>
              </w:rPr>
            </w:pPr>
            <w:r w:rsidRPr="00B94735">
              <w:rPr>
                <w:sz w:val="18"/>
                <w:szCs w:val="18"/>
              </w:rPr>
              <w:t>Комби-</w:t>
            </w:r>
          </w:p>
          <w:p w:rsidR="00FB7F08" w:rsidRPr="00B94735" w:rsidRDefault="00FB7F08" w:rsidP="00FB7F08">
            <w:pPr>
              <w:rPr>
                <w:sz w:val="18"/>
                <w:szCs w:val="18"/>
              </w:rPr>
            </w:pPr>
            <w:r w:rsidRPr="00B94735">
              <w:rPr>
                <w:sz w:val="18"/>
                <w:szCs w:val="18"/>
              </w:rPr>
              <w:t>нирован</w:t>
            </w:r>
          </w:p>
          <w:p w:rsidR="00FB7F08" w:rsidRPr="00B94735" w:rsidRDefault="00FB7F08" w:rsidP="00FB7F08">
            <w:pPr>
              <w:rPr>
                <w:sz w:val="18"/>
                <w:szCs w:val="18"/>
              </w:rPr>
            </w:pPr>
            <w:r w:rsidRPr="00B94735">
              <w:rPr>
                <w:sz w:val="18"/>
                <w:szCs w:val="18"/>
              </w:rPr>
              <w:t>ный</w:t>
            </w:r>
          </w:p>
        </w:tc>
        <w:tc>
          <w:tcPr>
            <w:tcW w:w="1356" w:type="dxa"/>
            <w:vMerge w:val="restart"/>
            <w:tcBorders>
              <w:top w:val="single" w:sz="4" w:space="0" w:color="000000"/>
              <w:left w:val="single" w:sz="4" w:space="0" w:color="000000"/>
            </w:tcBorders>
          </w:tcPr>
          <w:p w:rsidR="00FB7F08" w:rsidRPr="00B94735" w:rsidRDefault="00FB7F08" w:rsidP="00FB7F08">
            <w:pPr>
              <w:snapToGrid w:val="0"/>
              <w:rPr>
                <w:sz w:val="18"/>
                <w:szCs w:val="18"/>
              </w:rPr>
            </w:pPr>
            <w:r w:rsidRPr="00B94735">
              <w:rPr>
                <w:sz w:val="18"/>
                <w:szCs w:val="18"/>
              </w:rPr>
              <w:t>Проблемно-поисковый.</w:t>
            </w:r>
          </w:p>
        </w:tc>
        <w:tc>
          <w:tcPr>
            <w:tcW w:w="825" w:type="dxa"/>
            <w:vMerge w:val="restart"/>
            <w:tcBorders>
              <w:top w:val="single" w:sz="4" w:space="0" w:color="000000"/>
              <w:left w:val="single" w:sz="4" w:space="0" w:color="000000"/>
            </w:tcBorders>
          </w:tcPr>
          <w:p w:rsidR="00FB7F08" w:rsidRPr="00FB7F08" w:rsidRDefault="00FB7F08" w:rsidP="00FB7F08">
            <w:pPr>
              <w:snapToGrid w:val="0"/>
              <w:rPr>
                <w:color w:val="000000"/>
                <w:sz w:val="18"/>
                <w:szCs w:val="18"/>
                <w:lang w:val="ru-RU"/>
              </w:rPr>
            </w:pPr>
            <w:r w:rsidRPr="00FB7F08">
              <w:rPr>
                <w:sz w:val="18"/>
                <w:szCs w:val="18"/>
                <w:lang w:val="ru-RU"/>
              </w:rPr>
              <w:t>Лекция, самостоятельная работа с литературой и составление конспекта.</w:t>
            </w:r>
          </w:p>
        </w:tc>
        <w:tc>
          <w:tcPr>
            <w:tcW w:w="1199" w:type="dxa"/>
            <w:vMerge w:val="restart"/>
            <w:tcBorders>
              <w:top w:val="single" w:sz="4" w:space="0" w:color="000000"/>
              <w:left w:val="single" w:sz="4" w:space="0" w:color="000000"/>
            </w:tcBorders>
          </w:tcPr>
          <w:p w:rsidR="00FB7F08" w:rsidRPr="00FB7F08" w:rsidRDefault="00FB7F08" w:rsidP="00FB7F08">
            <w:pPr>
              <w:snapToGrid w:val="0"/>
              <w:rPr>
                <w:sz w:val="18"/>
                <w:szCs w:val="18"/>
                <w:lang w:val="ru-RU"/>
              </w:rPr>
            </w:pPr>
            <w:r w:rsidRPr="00FB7F08">
              <w:rPr>
                <w:sz w:val="18"/>
                <w:szCs w:val="18"/>
                <w:lang w:val="ru-RU"/>
              </w:rPr>
              <w:t>Абсолютная температура. Температура — мера средней кине</w:t>
            </w:r>
            <w:r w:rsidRPr="00FB7F08">
              <w:rPr>
                <w:sz w:val="18"/>
                <w:szCs w:val="18"/>
                <w:lang w:val="ru-RU"/>
              </w:rPr>
              <w:softHyphen/>
              <w:t>тической энергии молекул.</w:t>
            </w:r>
          </w:p>
        </w:tc>
        <w:tc>
          <w:tcPr>
            <w:tcW w:w="1364" w:type="dxa"/>
            <w:vMerge w:val="restart"/>
            <w:tcBorders>
              <w:top w:val="single" w:sz="4" w:space="0" w:color="000000"/>
              <w:left w:val="single" w:sz="4" w:space="0" w:color="000000"/>
            </w:tcBorders>
          </w:tcPr>
          <w:p w:rsidR="00FB7F08" w:rsidRPr="00FB7F08" w:rsidRDefault="00FB7F08" w:rsidP="00FB7F08">
            <w:pPr>
              <w:snapToGrid w:val="0"/>
              <w:spacing w:line="312" w:lineRule="auto"/>
              <w:rPr>
                <w:color w:val="000000"/>
                <w:sz w:val="18"/>
                <w:szCs w:val="18"/>
                <w:lang w:val="ru-RU"/>
              </w:rPr>
            </w:pPr>
            <w:r w:rsidRPr="00FB7F08">
              <w:rPr>
                <w:color w:val="000000"/>
                <w:sz w:val="18"/>
                <w:szCs w:val="18"/>
                <w:lang w:val="ru-RU"/>
              </w:rPr>
              <w:t>Уметь объяснять  принципы работы различных термометров и их особенности</w:t>
            </w:r>
            <w:proofErr w:type="gramStart"/>
            <w:r w:rsidRPr="00FB7F08">
              <w:rPr>
                <w:color w:val="000000"/>
                <w:sz w:val="18"/>
                <w:szCs w:val="18"/>
                <w:lang w:val="ru-RU"/>
              </w:rPr>
              <w:t>..</w:t>
            </w:r>
            <w:proofErr w:type="gramEnd"/>
          </w:p>
        </w:tc>
        <w:tc>
          <w:tcPr>
            <w:tcW w:w="977" w:type="dxa"/>
            <w:vMerge w:val="restart"/>
            <w:tcBorders>
              <w:top w:val="single" w:sz="4" w:space="0" w:color="000000"/>
              <w:left w:val="single" w:sz="4" w:space="0" w:color="000000"/>
            </w:tcBorders>
          </w:tcPr>
          <w:p w:rsidR="00FB7F08" w:rsidRPr="00FB7F08" w:rsidRDefault="00FB7F08" w:rsidP="00FB7F08">
            <w:pPr>
              <w:snapToGrid w:val="0"/>
              <w:rPr>
                <w:sz w:val="18"/>
                <w:szCs w:val="18"/>
                <w:lang w:val="ru-RU"/>
              </w:rPr>
            </w:pPr>
            <w:r w:rsidRPr="00FB7F08">
              <w:rPr>
                <w:sz w:val="18"/>
                <w:szCs w:val="18"/>
                <w:lang w:val="ru-RU"/>
              </w:rPr>
              <w:t xml:space="preserve">Решение  </w:t>
            </w:r>
            <w:proofErr w:type="gramStart"/>
            <w:r w:rsidRPr="00FB7F08">
              <w:rPr>
                <w:sz w:val="18"/>
                <w:szCs w:val="18"/>
                <w:lang w:val="ru-RU"/>
              </w:rPr>
              <w:t>типовых</w:t>
            </w:r>
            <w:proofErr w:type="gramEnd"/>
            <w:r w:rsidRPr="00FB7F08">
              <w:rPr>
                <w:sz w:val="18"/>
                <w:szCs w:val="18"/>
                <w:lang w:val="ru-RU"/>
              </w:rPr>
              <w:t xml:space="preserve"> и экспериментальных задачи</w:t>
            </w:r>
          </w:p>
        </w:tc>
        <w:tc>
          <w:tcPr>
            <w:tcW w:w="1391" w:type="dxa"/>
            <w:vMerge w:val="restart"/>
            <w:tcBorders>
              <w:top w:val="single" w:sz="4" w:space="0" w:color="000000"/>
              <w:left w:val="single" w:sz="4" w:space="0" w:color="000000"/>
            </w:tcBorders>
          </w:tcPr>
          <w:p w:rsidR="00FB7F08" w:rsidRPr="00B94735" w:rsidRDefault="00FB7F08" w:rsidP="00FB7F08">
            <w:pPr>
              <w:snapToGrid w:val="0"/>
              <w:rPr>
                <w:sz w:val="18"/>
                <w:szCs w:val="18"/>
              </w:rPr>
            </w:pPr>
            <w:r w:rsidRPr="00B94735">
              <w:rPr>
                <w:sz w:val="18"/>
                <w:szCs w:val="18"/>
              </w:rPr>
              <w:t>Демонстрация действия различных термометров.</w:t>
            </w:r>
          </w:p>
        </w:tc>
        <w:tc>
          <w:tcPr>
            <w:tcW w:w="1650" w:type="dxa"/>
            <w:vMerge w:val="restart"/>
            <w:tcBorders>
              <w:top w:val="single" w:sz="4" w:space="0" w:color="000000"/>
              <w:left w:val="single" w:sz="4" w:space="0" w:color="000000"/>
            </w:tcBorders>
          </w:tcPr>
          <w:p w:rsidR="00FB7F08" w:rsidRPr="00FB7F08" w:rsidRDefault="00FB7F08" w:rsidP="00FB7F08">
            <w:pPr>
              <w:snapToGrid w:val="0"/>
              <w:rPr>
                <w:sz w:val="18"/>
                <w:szCs w:val="18"/>
                <w:lang w:val="ru-RU"/>
              </w:rPr>
            </w:pPr>
            <w:r w:rsidRPr="00FB7F08">
              <w:rPr>
                <w:sz w:val="18"/>
                <w:szCs w:val="18"/>
                <w:lang w:val="ru-RU"/>
              </w:rPr>
              <w:t>Наглядные пособия. Справочная и учебная литература.</w:t>
            </w:r>
          </w:p>
        </w:tc>
        <w:tc>
          <w:tcPr>
            <w:tcW w:w="1080" w:type="dxa"/>
            <w:vMerge w:val="restart"/>
            <w:tcBorders>
              <w:top w:val="single" w:sz="4" w:space="0" w:color="000000"/>
              <w:left w:val="single" w:sz="4" w:space="0" w:color="000000"/>
            </w:tcBorders>
          </w:tcPr>
          <w:p w:rsidR="00FB7F08" w:rsidRPr="00B94735" w:rsidRDefault="00FB7F08" w:rsidP="00FB7F08">
            <w:pPr>
              <w:snapToGrid w:val="0"/>
              <w:rPr>
                <w:sz w:val="18"/>
                <w:szCs w:val="18"/>
              </w:rPr>
            </w:pPr>
            <w:r w:rsidRPr="00B94735">
              <w:rPr>
                <w:sz w:val="18"/>
                <w:szCs w:val="18"/>
              </w:rPr>
              <w:t xml:space="preserve">п.66.67 </w:t>
            </w:r>
          </w:p>
          <w:p w:rsidR="00FB7F08" w:rsidRPr="00B94735" w:rsidRDefault="00FB7F08" w:rsidP="00FB7F08">
            <w:pPr>
              <w:rPr>
                <w:sz w:val="18"/>
                <w:szCs w:val="18"/>
              </w:rPr>
            </w:pPr>
            <w:proofErr w:type="gramStart"/>
            <w:r w:rsidRPr="00B94735">
              <w:rPr>
                <w:sz w:val="18"/>
                <w:szCs w:val="18"/>
              </w:rPr>
              <w:t>упр</w:t>
            </w:r>
            <w:proofErr w:type="gramEnd"/>
            <w:r w:rsidRPr="00B94735">
              <w:rPr>
                <w:sz w:val="18"/>
                <w:szCs w:val="18"/>
              </w:rPr>
              <w:t>.  №12(4)</w:t>
            </w:r>
          </w:p>
        </w:tc>
        <w:tc>
          <w:tcPr>
            <w:tcW w:w="1425" w:type="dxa"/>
            <w:vMerge w:val="restart"/>
            <w:tcBorders>
              <w:top w:val="single" w:sz="4" w:space="0" w:color="000000"/>
              <w:left w:val="single" w:sz="4" w:space="0" w:color="000000"/>
            </w:tcBorders>
          </w:tcPr>
          <w:p w:rsidR="00FB7F08" w:rsidRPr="00B94735" w:rsidRDefault="00FB7F08" w:rsidP="00FB7F08">
            <w:pPr>
              <w:snapToGrid w:val="0"/>
              <w:rPr>
                <w:sz w:val="18"/>
                <w:szCs w:val="18"/>
              </w:rPr>
            </w:pPr>
            <w:r>
              <w:rPr>
                <w:sz w:val="18"/>
                <w:szCs w:val="18"/>
              </w:rPr>
              <w:t>2.1.7</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46" w:type="dxa"/>
            <w:vMerge/>
            <w:tcBorders>
              <w:left w:val="single" w:sz="4" w:space="0" w:color="000000"/>
              <w:bottom w:val="single" w:sz="4" w:space="0" w:color="000000"/>
            </w:tcBorders>
          </w:tcPr>
          <w:p w:rsidR="00FB7F08" w:rsidRPr="00B94735" w:rsidRDefault="00FB7F08" w:rsidP="00FB7F08">
            <w:pPr>
              <w:snapToGrid w:val="0"/>
              <w:rPr>
                <w:sz w:val="18"/>
                <w:szCs w:val="18"/>
              </w:rPr>
            </w:pPr>
          </w:p>
        </w:tc>
        <w:tc>
          <w:tcPr>
            <w:tcW w:w="2180" w:type="dxa"/>
            <w:gridSpan w:val="2"/>
            <w:vMerge/>
            <w:tcBorders>
              <w:left w:val="single" w:sz="4" w:space="0" w:color="000000"/>
              <w:bottom w:val="single" w:sz="4" w:space="0" w:color="000000"/>
            </w:tcBorders>
          </w:tcPr>
          <w:p w:rsidR="00FB7F08" w:rsidRPr="00B94735" w:rsidRDefault="00FB7F08" w:rsidP="00FB7F08">
            <w:pPr>
              <w:snapToGrid w:val="0"/>
              <w:rPr>
                <w:sz w:val="18"/>
                <w:szCs w:val="18"/>
              </w:rPr>
            </w:pPr>
          </w:p>
        </w:tc>
        <w:tc>
          <w:tcPr>
            <w:tcW w:w="900" w:type="dxa"/>
            <w:vMerge/>
            <w:tcBorders>
              <w:left w:val="single" w:sz="4" w:space="0" w:color="000000"/>
              <w:bottom w:val="single" w:sz="4" w:space="0" w:color="000000"/>
            </w:tcBorders>
          </w:tcPr>
          <w:p w:rsidR="00FB7F08" w:rsidRPr="00B94735" w:rsidRDefault="00FB7F08" w:rsidP="00FB7F08">
            <w:pPr>
              <w:rPr>
                <w:sz w:val="18"/>
                <w:szCs w:val="18"/>
              </w:rPr>
            </w:pPr>
          </w:p>
        </w:tc>
        <w:tc>
          <w:tcPr>
            <w:tcW w:w="1356" w:type="dxa"/>
            <w:vMerge/>
            <w:tcBorders>
              <w:left w:val="single" w:sz="4" w:space="0" w:color="000000"/>
              <w:bottom w:val="single" w:sz="4" w:space="0" w:color="000000"/>
            </w:tcBorders>
          </w:tcPr>
          <w:p w:rsidR="00FB7F08" w:rsidRPr="00B94735" w:rsidRDefault="00FB7F08" w:rsidP="00FB7F08">
            <w:pPr>
              <w:snapToGrid w:val="0"/>
              <w:rPr>
                <w:sz w:val="18"/>
                <w:szCs w:val="18"/>
              </w:rPr>
            </w:pPr>
          </w:p>
        </w:tc>
        <w:tc>
          <w:tcPr>
            <w:tcW w:w="825" w:type="dxa"/>
            <w:vMerge/>
            <w:tcBorders>
              <w:left w:val="single" w:sz="4" w:space="0" w:color="000000"/>
              <w:bottom w:val="single" w:sz="4" w:space="0" w:color="000000"/>
            </w:tcBorders>
          </w:tcPr>
          <w:p w:rsidR="00FB7F08" w:rsidRPr="00B94735" w:rsidRDefault="00FB7F08" w:rsidP="00FB7F08">
            <w:pPr>
              <w:snapToGrid w:val="0"/>
              <w:rPr>
                <w:sz w:val="18"/>
                <w:szCs w:val="18"/>
              </w:rPr>
            </w:pPr>
          </w:p>
        </w:tc>
        <w:tc>
          <w:tcPr>
            <w:tcW w:w="1199" w:type="dxa"/>
            <w:vMerge/>
            <w:tcBorders>
              <w:left w:val="single" w:sz="4" w:space="0" w:color="000000"/>
              <w:bottom w:val="single" w:sz="4" w:space="0" w:color="000000"/>
            </w:tcBorders>
          </w:tcPr>
          <w:p w:rsidR="00FB7F08" w:rsidRPr="00B94735" w:rsidRDefault="00FB7F08" w:rsidP="00FB7F08">
            <w:pPr>
              <w:snapToGrid w:val="0"/>
              <w:rPr>
                <w:sz w:val="18"/>
                <w:szCs w:val="18"/>
              </w:rPr>
            </w:pPr>
          </w:p>
        </w:tc>
        <w:tc>
          <w:tcPr>
            <w:tcW w:w="1364" w:type="dxa"/>
            <w:vMerge/>
            <w:tcBorders>
              <w:left w:val="single" w:sz="4" w:space="0" w:color="000000"/>
              <w:bottom w:val="single" w:sz="4" w:space="0" w:color="000000"/>
            </w:tcBorders>
          </w:tcPr>
          <w:p w:rsidR="00FB7F08" w:rsidRPr="00B94735" w:rsidRDefault="00FB7F08" w:rsidP="00FB7F08">
            <w:pPr>
              <w:snapToGrid w:val="0"/>
              <w:spacing w:line="312" w:lineRule="auto"/>
              <w:rPr>
                <w:color w:val="000000"/>
                <w:sz w:val="18"/>
                <w:szCs w:val="18"/>
              </w:rPr>
            </w:pPr>
          </w:p>
        </w:tc>
        <w:tc>
          <w:tcPr>
            <w:tcW w:w="977" w:type="dxa"/>
            <w:vMerge/>
            <w:tcBorders>
              <w:left w:val="single" w:sz="4" w:space="0" w:color="000000"/>
              <w:bottom w:val="single" w:sz="4" w:space="0" w:color="000000"/>
            </w:tcBorders>
          </w:tcPr>
          <w:p w:rsidR="00FB7F08" w:rsidRPr="00B94735" w:rsidRDefault="00FB7F08" w:rsidP="00FB7F08">
            <w:pPr>
              <w:snapToGrid w:val="0"/>
              <w:rPr>
                <w:sz w:val="18"/>
                <w:szCs w:val="18"/>
              </w:rPr>
            </w:pPr>
          </w:p>
        </w:tc>
        <w:tc>
          <w:tcPr>
            <w:tcW w:w="1391" w:type="dxa"/>
            <w:vMerge/>
            <w:tcBorders>
              <w:left w:val="single" w:sz="4" w:space="0" w:color="000000"/>
              <w:bottom w:val="single" w:sz="4" w:space="0" w:color="000000"/>
            </w:tcBorders>
          </w:tcPr>
          <w:p w:rsidR="00FB7F08" w:rsidRPr="00B94735" w:rsidRDefault="00FB7F08" w:rsidP="00FB7F08">
            <w:pPr>
              <w:snapToGrid w:val="0"/>
              <w:rPr>
                <w:sz w:val="18"/>
                <w:szCs w:val="18"/>
              </w:rPr>
            </w:pPr>
          </w:p>
        </w:tc>
        <w:tc>
          <w:tcPr>
            <w:tcW w:w="1650" w:type="dxa"/>
            <w:vMerge/>
            <w:tcBorders>
              <w:left w:val="single" w:sz="4" w:space="0" w:color="000000"/>
              <w:bottom w:val="single" w:sz="4" w:space="0" w:color="000000"/>
            </w:tcBorders>
          </w:tcPr>
          <w:p w:rsidR="00FB7F08" w:rsidRPr="00B94735" w:rsidRDefault="00FB7F08" w:rsidP="00FB7F08">
            <w:pPr>
              <w:snapToGrid w:val="0"/>
              <w:rPr>
                <w:sz w:val="18"/>
                <w:szCs w:val="18"/>
              </w:rPr>
            </w:pPr>
          </w:p>
        </w:tc>
        <w:tc>
          <w:tcPr>
            <w:tcW w:w="1080" w:type="dxa"/>
            <w:vMerge/>
            <w:tcBorders>
              <w:left w:val="single" w:sz="4" w:space="0" w:color="000000"/>
              <w:bottom w:val="single" w:sz="4" w:space="0" w:color="000000"/>
            </w:tcBorders>
          </w:tcPr>
          <w:p w:rsidR="00FB7F08" w:rsidRPr="00B94735" w:rsidRDefault="00FB7F08" w:rsidP="00FB7F08">
            <w:pPr>
              <w:rPr>
                <w:sz w:val="18"/>
                <w:szCs w:val="18"/>
              </w:rPr>
            </w:pPr>
          </w:p>
        </w:tc>
        <w:tc>
          <w:tcPr>
            <w:tcW w:w="1425" w:type="dxa"/>
            <w:vMerge/>
            <w:tcBorders>
              <w:left w:val="single" w:sz="4" w:space="0" w:color="000000"/>
              <w:bottom w:val="single" w:sz="4" w:space="0" w:color="000000"/>
            </w:tcBorders>
          </w:tcPr>
          <w:p w:rsidR="00FB7F08" w:rsidRPr="00B94735" w:rsidRDefault="00FB7F08" w:rsidP="00FB7F08">
            <w:pPr>
              <w:snapToGrid w:val="0"/>
              <w:rPr>
                <w:sz w:val="18"/>
                <w:szCs w:val="18"/>
              </w:rPr>
            </w:pP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38</w:t>
            </w:r>
          </w:p>
        </w:tc>
        <w:tc>
          <w:tcPr>
            <w:tcW w:w="2180" w:type="dxa"/>
            <w:gridSpan w:val="2"/>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Решение задач по теме «Температура</w:t>
            </w:r>
            <w:proofErr w:type="gramStart"/>
            <w:r w:rsidRPr="00FB7F08">
              <w:rPr>
                <w:sz w:val="18"/>
                <w:szCs w:val="18"/>
                <w:lang w:val="ru-RU"/>
              </w:rPr>
              <w:t>.С</w:t>
            </w:r>
            <w:proofErr w:type="gramEnd"/>
            <w:r w:rsidRPr="00FB7F08">
              <w:rPr>
                <w:sz w:val="18"/>
                <w:szCs w:val="18"/>
                <w:lang w:val="ru-RU"/>
              </w:rPr>
              <w:t xml:space="preserve">коростьи средняя кинетическая </w:t>
            </w:r>
            <w:r w:rsidRPr="00FB7F08">
              <w:rPr>
                <w:sz w:val="18"/>
                <w:szCs w:val="18"/>
                <w:lang w:val="ru-RU"/>
              </w:rPr>
              <w:lastRenderedPageBreak/>
              <w:t>энергия молекул»</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lastRenderedPageBreak/>
              <w:t>Комбинированн</w:t>
            </w:r>
            <w:r w:rsidRPr="00B94735">
              <w:rPr>
                <w:sz w:val="18"/>
                <w:szCs w:val="18"/>
              </w:rPr>
              <w:lastRenderedPageBreak/>
              <w:t xml:space="preserve">ый </w:t>
            </w:r>
          </w:p>
        </w:tc>
        <w:tc>
          <w:tcPr>
            <w:tcW w:w="135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lastRenderedPageBreak/>
              <w:t>Решение разноуровнев</w:t>
            </w:r>
            <w:r w:rsidRPr="00B94735">
              <w:rPr>
                <w:sz w:val="18"/>
                <w:szCs w:val="18"/>
              </w:rPr>
              <w:lastRenderedPageBreak/>
              <w:t>ых задач</w:t>
            </w: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lastRenderedPageBreak/>
              <w:t xml:space="preserve">Фронтальная </w:t>
            </w:r>
            <w:r w:rsidRPr="00B94735">
              <w:rPr>
                <w:sz w:val="18"/>
                <w:szCs w:val="18"/>
              </w:rPr>
              <w:lastRenderedPageBreak/>
              <w:t>работа</w:t>
            </w:r>
          </w:p>
        </w:tc>
        <w:tc>
          <w:tcPr>
            <w:tcW w:w="1199"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lastRenderedPageBreak/>
              <w:t xml:space="preserve">Абсолютная температура.Энергия </w:t>
            </w:r>
            <w:r w:rsidRPr="00B94735">
              <w:rPr>
                <w:sz w:val="18"/>
                <w:szCs w:val="18"/>
              </w:rPr>
              <w:lastRenderedPageBreak/>
              <w:t>молекул.</w:t>
            </w: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spacing w:line="312" w:lineRule="auto"/>
              <w:rPr>
                <w:color w:val="000000"/>
                <w:sz w:val="18"/>
                <w:szCs w:val="18"/>
                <w:lang w:val="ru-RU"/>
              </w:rPr>
            </w:pPr>
            <w:r w:rsidRPr="00FB7F08">
              <w:rPr>
                <w:color w:val="000000"/>
                <w:sz w:val="18"/>
                <w:szCs w:val="18"/>
                <w:lang w:val="ru-RU"/>
              </w:rPr>
              <w:lastRenderedPageBreak/>
              <w:t xml:space="preserve">Уметь применить </w:t>
            </w:r>
            <w:r w:rsidRPr="00FB7F08">
              <w:rPr>
                <w:color w:val="000000"/>
                <w:sz w:val="18"/>
                <w:szCs w:val="18"/>
                <w:lang w:val="ru-RU"/>
              </w:rPr>
              <w:lastRenderedPageBreak/>
              <w:t>полученные знания и умения при решении задач</w:t>
            </w:r>
          </w:p>
        </w:tc>
        <w:tc>
          <w:tcPr>
            <w:tcW w:w="977"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lastRenderedPageBreak/>
              <w:t xml:space="preserve">Решение типовых </w:t>
            </w:r>
            <w:r w:rsidRPr="00B94735">
              <w:rPr>
                <w:sz w:val="18"/>
                <w:szCs w:val="18"/>
              </w:rPr>
              <w:lastRenderedPageBreak/>
              <w:t>задач</w:t>
            </w:r>
          </w:p>
        </w:tc>
        <w:tc>
          <w:tcPr>
            <w:tcW w:w="1391"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p>
        </w:tc>
        <w:tc>
          <w:tcPr>
            <w:tcW w:w="165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FB7F08">
              <w:rPr>
                <w:sz w:val="18"/>
                <w:szCs w:val="18"/>
                <w:lang w:val="ru-RU"/>
              </w:rPr>
              <w:t xml:space="preserve">Сборники познавательных и развивающих </w:t>
            </w:r>
            <w:r w:rsidRPr="00FB7F08">
              <w:rPr>
                <w:sz w:val="18"/>
                <w:szCs w:val="18"/>
                <w:lang w:val="ru-RU"/>
              </w:rPr>
              <w:lastRenderedPageBreak/>
              <w:t>заданий</w:t>
            </w:r>
            <w:proofErr w:type="gramStart"/>
            <w:r w:rsidRPr="00FB7F08">
              <w:rPr>
                <w:sz w:val="18"/>
                <w:szCs w:val="18"/>
                <w:lang w:val="ru-RU"/>
              </w:rPr>
              <w:t xml:space="preserve"> .</w:t>
            </w:r>
            <w:proofErr w:type="gramEnd"/>
            <w:r w:rsidRPr="00FB7F08">
              <w:rPr>
                <w:sz w:val="18"/>
                <w:szCs w:val="18"/>
                <w:lang w:val="ru-RU"/>
              </w:rPr>
              <w:t xml:space="preserve"> </w:t>
            </w:r>
            <w:r w:rsidRPr="00B94735">
              <w:rPr>
                <w:sz w:val="18"/>
                <w:szCs w:val="18"/>
              </w:rPr>
              <w:t>КИМ 2010</w:t>
            </w: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lastRenderedPageBreak/>
              <w:t>Упр12(3)</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2.1.8</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lastRenderedPageBreak/>
              <w:t>39</w:t>
            </w:r>
          </w:p>
        </w:tc>
        <w:tc>
          <w:tcPr>
            <w:tcW w:w="2180" w:type="dxa"/>
            <w:gridSpan w:val="2"/>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Уравнение состояния идеального газа.</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Комбинированный</w:t>
            </w:r>
          </w:p>
        </w:tc>
        <w:tc>
          <w:tcPr>
            <w:tcW w:w="135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Информационно</w:t>
            </w:r>
          </w:p>
          <w:p w:rsidR="00FB7F08" w:rsidRPr="00B94735" w:rsidRDefault="00FB7F08" w:rsidP="00FB7F08">
            <w:pPr>
              <w:rPr>
                <w:sz w:val="18"/>
                <w:szCs w:val="18"/>
              </w:rPr>
            </w:pPr>
            <w:r w:rsidRPr="00B94735">
              <w:rPr>
                <w:sz w:val="18"/>
                <w:szCs w:val="18"/>
              </w:rPr>
              <w:t>-развивающий</w:t>
            </w: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Фронтальная  и индивидуальная работа</w:t>
            </w:r>
          </w:p>
        </w:tc>
        <w:tc>
          <w:tcPr>
            <w:tcW w:w="1199"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Уравнение состояния идеального газа.</w:t>
            </w: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color w:val="000000"/>
                <w:sz w:val="18"/>
                <w:szCs w:val="18"/>
                <w:lang w:val="ru-RU"/>
              </w:rPr>
              <w:t xml:space="preserve">Уметь выводить </w:t>
            </w:r>
            <w:r w:rsidRPr="00FB7F08">
              <w:rPr>
                <w:sz w:val="18"/>
                <w:szCs w:val="18"/>
                <w:lang w:val="ru-RU"/>
              </w:rPr>
              <w:t>уравнение состояния идеального газа в форме, полученной Менделеевым и Клапейроном.</w:t>
            </w:r>
          </w:p>
        </w:tc>
        <w:tc>
          <w:tcPr>
            <w:tcW w:w="977"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Решение типовых и экспериментальных задач тесты</w:t>
            </w:r>
          </w:p>
        </w:tc>
        <w:tc>
          <w:tcPr>
            <w:tcW w:w="1391"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Демонстрация невозможности изменения только одного параметра газа.</w:t>
            </w:r>
          </w:p>
        </w:tc>
        <w:tc>
          <w:tcPr>
            <w:tcW w:w="165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FB7F08">
              <w:rPr>
                <w:sz w:val="18"/>
                <w:szCs w:val="18"/>
                <w:lang w:val="ru-RU"/>
              </w:rPr>
              <w:t xml:space="preserve">Сборники познавательных и развивающих заданий по теме «Основы МКТ». </w:t>
            </w:r>
            <w:r w:rsidRPr="00B94735">
              <w:rPr>
                <w:sz w:val="18"/>
                <w:szCs w:val="18"/>
              </w:rPr>
              <w:t>КИМ 2010</w:t>
            </w: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п.68, упр.  №13(5,6)</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2.1.10</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40</w:t>
            </w:r>
          </w:p>
        </w:tc>
        <w:tc>
          <w:tcPr>
            <w:tcW w:w="2180" w:type="dxa"/>
            <w:gridSpan w:val="2"/>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Решение задач на применение Уравнения состояния идеального газа</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Комбинированный</w:t>
            </w:r>
          </w:p>
        </w:tc>
        <w:tc>
          <w:tcPr>
            <w:tcW w:w="135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Решение разноуровневых задач</w:t>
            </w: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Фронтальная работа</w:t>
            </w:r>
          </w:p>
        </w:tc>
        <w:tc>
          <w:tcPr>
            <w:tcW w:w="1199"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Уравнение состояния идеального газа.</w:t>
            </w: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rPr>
                <w:color w:val="000000"/>
                <w:sz w:val="18"/>
                <w:szCs w:val="18"/>
                <w:lang w:val="ru-RU"/>
              </w:rPr>
            </w:pPr>
            <w:r w:rsidRPr="00FB7F08">
              <w:rPr>
                <w:color w:val="000000"/>
                <w:sz w:val="18"/>
                <w:szCs w:val="18"/>
                <w:lang w:val="ru-RU"/>
              </w:rPr>
              <w:t>Уметь применить полученные знания и умения при решении задач</w:t>
            </w:r>
          </w:p>
        </w:tc>
        <w:tc>
          <w:tcPr>
            <w:tcW w:w="977"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Решение типовых зада</w:t>
            </w:r>
          </w:p>
        </w:tc>
        <w:tc>
          <w:tcPr>
            <w:tcW w:w="1391"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p>
        </w:tc>
        <w:tc>
          <w:tcPr>
            <w:tcW w:w="165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FB7F08">
              <w:rPr>
                <w:sz w:val="18"/>
                <w:szCs w:val="18"/>
                <w:lang w:val="ru-RU"/>
              </w:rPr>
              <w:t>Сборники познавательных и развивающих заданий</w:t>
            </w:r>
            <w:proofErr w:type="gramStart"/>
            <w:r w:rsidRPr="00FB7F08">
              <w:rPr>
                <w:sz w:val="18"/>
                <w:szCs w:val="18"/>
                <w:lang w:val="ru-RU"/>
              </w:rPr>
              <w:t xml:space="preserve"> .</w:t>
            </w:r>
            <w:proofErr w:type="gramEnd"/>
            <w:r w:rsidRPr="00FB7F08">
              <w:rPr>
                <w:sz w:val="18"/>
                <w:szCs w:val="18"/>
                <w:lang w:val="ru-RU"/>
              </w:rPr>
              <w:t xml:space="preserve"> </w:t>
            </w:r>
            <w:r w:rsidRPr="00B94735">
              <w:rPr>
                <w:sz w:val="18"/>
                <w:szCs w:val="18"/>
              </w:rPr>
              <w:t>КИМ 2010</w:t>
            </w: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Упр13(2)</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2.1.10</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41</w:t>
            </w:r>
          </w:p>
        </w:tc>
        <w:tc>
          <w:tcPr>
            <w:tcW w:w="2180" w:type="dxa"/>
            <w:gridSpan w:val="2"/>
            <w:tcBorders>
              <w:top w:val="single" w:sz="4" w:space="0" w:color="000000"/>
              <w:left w:val="single" w:sz="4" w:space="0" w:color="000000"/>
              <w:bottom w:val="single" w:sz="4" w:space="0" w:color="000000"/>
            </w:tcBorders>
          </w:tcPr>
          <w:p w:rsidR="00FB7F08" w:rsidRPr="00FB7F08" w:rsidRDefault="00FB7F08" w:rsidP="00FB7F08">
            <w:pPr>
              <w:snapToGrid w:val="0"/>
              <w:rPr>
                <w:b/>
                <w:sz w:val="18"/>
                <w:szCs w:val="18"/>
                <w:lang w:val="ru-RU"/>
              </w:rPr>
            </w:pPr>
            <w:r w:rsidRPr="00FB7F08">
              <w:rPr>
                <w:b/>
                <w:sz w:val="18"/>
                <w:szCs w:val="18"/>
                <w:lang w:val="ru-RU"/>
              </w:rPr>
              <w:t>Газовые законы. Лабораторная работа №3 «Опытная проверка закона Гей-Люссака».</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Комбинированный</w:t>
            </w:r>
          </w:p>
        </w:tc>
        <w:tc>
          <w:tcPr>
            <w:tcW w:w="135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Исследовательский</w:t>
            </w: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Фронтальная  работа</w:t>
            </w:r>
          </w:p>
        </w:tc>
        <w:tc>
          <w:tcPr>
            <w:tcW w:w="1199"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Изопроцессы</w:t>
            </w: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rPr>
                <w:color w:val="000000"/>
                <w:sz w:val="18"/>
                <w:szCs w:val="18"/>
                <w:lang w:val="ru-RU"/>
              </w:rPr>
            </w:pPr>
            <w:r w:rsidRPr="00FB7F08">
              <w:rPr>
                <w:color w:val="000000"/>
                <w:sz w:val="18"/>
                <w:szCs w:val="18"/>
                <w:lang w:val="ru-RU"/>
              </w:rPr>
              <w:t>Уметь выводить  и объяснять формулы газовых законов из уравнения состояния ид</w:t>
            </w:r>
            <w:proofErr w:type="gramStart"/>
            <w:r w:rsidRPr="00FB7F08">
              <w:rPr>
                <w:color w:val="000000"/>
                <w:sz w:val="18"/>
                <w:szCs w:val="18"/>
                <w:lang w:val="ru-RU"/>
              </w:rPr>
              <w:t>.г</w:t>
            </w:r>
            <w:proofErr w:type="gramEnd"/>
            <w:r w:rsidRPr="00FB7F08">
              <w:rPr>
                <w:color w:val="000000"/>
                <w:sz w:val="18"/>
                <w:szCs w:val="18"/>
                <w:lang w:val="ru-RU"/>
              </w:rPr>
              <w:t xml:space="preserve">аза и уметь объяснять процессы, происходящие в газах при </w:t>
            </w:r>
            <w:r w:rsidRPr="00FB7F08">
              <w:rPr>
                <w:color w:val="000000"/>
                <w:sz w:val="18"/>
                <w:szCs w:val="18"/>
                <w:lang w:val="ru-RU"/>
              </w:rPr>
              <w:lastRenderedPageBreak/>
              <w:t>помощи основных положений  МКТ</w:t>
            </w:r>
          </w:p>
        </w:tc>
        <w:tc>
          <w:tcPr>
            <w:tcW w:w="977"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lastRenderedPageBreak/>
              <w:t>Лабораторная поисковая работа</w:t>
            </w:r>
          </w:p>
        </w:tc>
        <w:tc>
          <w:tcPr>
            <w:tcW w:w="1391"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Проверка закона Гей-Люссака</w:t>
            </w:r>
          </w:p>
        </w:tc>
        <w:tc>
          <w:tcPr>
            <w:tcW w:w="165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Справочные пособия</w:t>
            </w: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proofErr w:type="gramStart"/>
            <w:r w:rsidRPr="00B94735">
              <w:rPr>
                <w:sz w:val="18"/>
                <w:szCs w:val="18"/>
              </w:rPr>
              <w:t>п.69</w:t>
            </w:r>
            <w:proofErr w:type="gramEnd"/>
            <w:r w:rsidRPr="00B94735">
              <w:rPr>
                <w:sz w:val="18"/>
                <w:szCs w:val="18"/>
              </w:rPr>
              <w:t xml:space="preserve"> упр.  №13(8,9)</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2.1.10</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lastRenderedPageBreak/>
              <w:t>42</w:t>
            </w:r>
          </w:p>
        </w:tc>
        <w:tc>
          <w:tcPr>
            <w:tcW w:w="2180" w:type="dxa"/>
            <w:gridSpan w:val="2"/>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Контрольная работа №4 по теме «Молекулярная физика»</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 xml:space="preserve">Урок обобщения </w:t>
            </w:r>
          </w:p>
        </w:tc>
        <w:tc>
          <w:tcPr>
            <w:tcW w:w="135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Индивидуальная работа</w:t>
            </w:r>
          </w:p>
        </w:tc>
        <w:tc>
          <w:tcPr>
            <w:tcW w:w="1199"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Молекулярная работа</w:t>
            </w:r>
          </w:p>
        </w:tc>
        <w:tc>
          <w:tcPr>
            <w:tcW w:w="1364" w:type="dxa"/>
            <w:tcBorders>
              <w:top w:val="single" w:sz="4" w:space="0" w:color="000000"/>
              <w:left w:val="single" w:sz="4" w:space="0" w:color="000000"/>
              <w:bottom w:val="single" w:sz="4" w:space="0" w:color="000000"/>
            </w:tcBorders>
          </w:tcPr>
          <w:p w:rsidR="00FB7F08" w:rsidRPr="00B94735" w:rsidRDefault="00FB7F08" w:rsidP="00FB7F08">
            <w:pPr>
              <w:snapToGrid w:val="0"/>
              <w:rPr>
                <w:color w:val="000000"/>
                <w:sz w:val="18"/>
                <w:szCs w:val="18"/>
              </w:rPr>
            </w:pPr>
          </w:p>
        </w:tc>
        <w:tc>
          <w:tcPr>
            <w:tcW w:w="977"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Итоговая работа</w:t>
            </w:r>
          </w:p>
        </w:tc>
        <w:tc>
          <w:tcPr>
            <w:tcW w:w="1391"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p>
        </w:tc>
        <w:tc>
          <w:tcPr>
            <w:tcW w:w="165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КИМ по теме 2010</w:t>
            </w: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2.1</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2C2407" w:rsidTr="00FB7F08">
        <w:trPr>
          <w:gridAfter w:val="7"/>
          <w:wAfter w:w="1869" w:type="dxa"/>
        </w:trPr>
        <w:tc>
          <w:tcPr>
            <w:tcW w:w="14793" w:type="dxa"/>
            <w:gridSpan w:val="13"/>
            <w:tcBorders>
              <w:top w:val="single" w:sz="4" w:space="0" w:color="000000"/>
              <w:left w:val="single" w:sz="4" w:space="0" w:color="000000"/>
              <w:bottom w:val="single" w:sz="4" w:space="0" w:color="000000"/>
            </w:tcBorders>
          </w:tcPr>
          <w:p w:rsidR="00FB7F08" w:rsidRPr="00FB7F08" w:rsidRDefault="00FB7F08" w:rsidP="00FB7F08">
            <w:pPr>
              <w:snapToGrid w:val="0"/>
              <w:rPr>
                <w:b/>
                <w:sz w:val="18"/>
                <w:szCs w:val="18"/>
                <w:lang w:val="ru-RU"/>
              </w:rPr>
            </w:pPr>
            <w:r w:rsidRPr="00FB7F08">
              <w:rPr>
                <w:b/>
                <w:sz w:val="18"/>
                <w:szCs w:val="18"/>
                <w:lang w:val="ru-RU"/>
              </w:rPr>
              <w:t xml:space="preserve">Взаимные превращения жидкостей и газов  </w:t>
            </w:r>
          </w:p>
        </w:tc>
        <w:tc>
          <w:tcPr>
            <w:tcW w:w="15018" w:type="dxa"/>
            <w:tcBorders>
              <w:left w:val="single" w:sz="4" w:space="0" w:color="000000"/>
            </w:tcBorders>
            <w:tcMar>
              <w:left w:w="0" w:type="dxa"/>
              <w:right w:w="0" w:type="dxa"/>
            </w:tcMar>
          </w:tcPr>
          <w:p w:rsidR="00FB7F08" w:rsidRPr="00FB7F08" w:rsidRDefault="00FB7F08" w:rsidP="00FB7F08">
            <w:pPr>
              <w:snapToGrid w:val="0"/>
              <w:rPr>
                <w:sz w:val="18"/>
                <w:szCs w:val="18"/>
                <w:lang w:val="ru-RU"/>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43</w:t>
            </w:r>
          </w:p>
        </w:tc>
        <w:tc>
          <w:tcPr>
            <w:tcW w:w="2180" w:type="dxa"/>
            <w:gridSpan w:val="2"/>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FB7F08">
              <w:rPr>
                <w:sz w:val="18"/>
                <w:szCs w:val="18"/>
                <w:lang w:val="ru-RU"/>
              </w:rPr>
              <w:t xml:space="preserve">Насыщенный пар. Зависимость давления насыщенного пара от температуры. </w:t>
            </w:r>
            <w:r w:rsidRPr="00B94735">
              <w:rPr>
                <w:sz w:val="18"/>
                <w:szCs w:val="18"/>
              </w:rPr>
              <w:t>Ки</w:t>
            </w:r>
            <w:r w:rsidRPr="00B94735">
              <w:rPr>
                <w:sz w:val="18"/>
                <w:szCs w:val="18"/>
              </w:rPr>
              <w:softHyphen/>
              <w:t xml:space="preserve">пение. Влажность воздуха. </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Комби-</w:t>
            </w:r>
          </w:p>
          <w:p w:rsidR="00FB7F08" w:rsidRPr="00B94735" w:rsidRDefault="00FB7F08" w:rsidP="00FB7F08">
            <w:pPr>
              <w:rPr>
                <w:sz w:val="18"/>
                <w:szCs w:val="18"/>
              </w:rPr>
            </w:pPr>
            <w:r w:rsidRPr="00B94735">
              <w:rPr>
                <w:sz w:val="18"/>
                <w:szCs w:val="18"/>
              </w:rPr>
              <w:t>нирован</w:t>
            </w:r>
          </w:p>
          <w:p w:rsidR="00FB7F08" w:rsidRPr="00B94735" w:rsidRDefault="00FB7F08" w:rsidP="00FB7F08">
            <w:pPr>
              <w:rPr>
                <w:sz w:val="18"/>
                <w:szCs w:val="18"/>
              </w:rPr>
            </w:pPr>
            <w:r w:rsidRPr="00B94735">
              <w:rPr>
                <w:sz w:val="18"/>
                <w:szCs w:val="18"/>
              </w:rPr>
              <w:t>ный</w:t>
            </w:r>
          </w:p>
        </w:tc>
        <w:tc>
          <w:tcPr>
            <w:tcW w:w="135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Проблемно-поисковый.</w:t>
            </w: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rPr>
                <w:color w:val="000000"/>
                <w:sz w:val="18"/>
                <w:szCs w:val="18"/>
              </w:rPr>
            </w:pPr>
            <w:r w:rsidRPr="00B94735">
              <w:rPr>
                <w:color w:val="000000"/>
                <w:sz w:val="18"/>
                <w:szCs w:val="18"/>
              </w:rPr>
              <w:t>Фронтальная работа</w:t>
            </w:r>
          </w:p>
        </w:tc>
        <w:tc>
          <w:tcPr>
            <w:tcW w:w="1199"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Кипение, испарение, парообразование, парциальное давление, относительная влажность.</w:t>
            </w: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Уметь описывать и объяснять свойства насыщенного и не насыщенного пара.</w:t>
            </w:r>
          </w:p>
        </w:tc>
        <w:tc>
          <w:tcPr>
            <w:tcW w:w="977"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 xml:space="preserve">Решение  </w:t>
            </w:r>
            <w:proofErr w:type="gramStart"/>
            <w:r w:rsidRPr="00FB7F08">
              <w:rPr>
                <w:sz w:val="18"/>
                <w:szCs w:val="18"/>
                <w:lang w:val="ru-RU"/>
              </w:rPr>
              <w:t>типовых</w:t>
            </w:r>
            <w:proofErr w:type="gramEnd"/>
            <w:r w:rsidRPr="00FB7F08">
              <w:rPr>
                <w:sz w:val="18"/>
                <w:szCs w:val="18"/>
                <w:lang w:val="ru-RU"/>
              </w:rPr>
              <w:t xml:space="preserve"> и экспериментальных задачи</w:t>
            </w:r>
          </w:p>
        </w:tc>
        <w:tc>
          <w:tcPr>
            <w:tcW w:w="1391"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Демонстрация устройства психрометра и гигрометра и измерение влажности воздуха</w:t>
            </w:r>
          </w:p>
        </w:tc>
        <w:tc>
          <w:tcPr>
            <w:tcW w:w="1650"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Наглядные пособия. Справочная и учебная литература</w:t>
            </w: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proofErr w:type="gramStart"/>
            <w:r w:rsidRPr="00B94735">
              <w:rPr>
                <w:sz w:val="18"/>
                <w:szCs w:val="18"/>
              </w:rPr>
              <w:t>п. 70</w:t>
            </w:r>
            <w:proofErr w:type="gramEnd"/>
            <w:r w:rsidRPr="00B94735">
              <w:rPr>
                <w:sz w:val="18"/>
                <w:szCs w:val="18"/>
              </w:rPr>
              <w:t xml:space="preserve">-72. </w:t>
            </w:r>
            <w:proofErr w:type="gramStart"/>
            <w:r w:rsidRPr="00B94735">
              <w:rPr>
                <w:sz w:val="18"/>
                <w:szCs w:val="18"/>
              </w:rPr>
              <w:t>упр</w:t>
            </w:r>
            <w:proofErr w:type="gramEnd"/>
            <w:r w:rsidRPr="00B94735">
              <w:rPr>
                <w:sz w:val="18"/>
                <w:szCs w:val="18"/>
              </w:rPr>
              <w:t>.  №14(3,4)</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2.1.13</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44</w:t>
            </w:r>
          </w:p>
        </w:tc>
        <w:tc>
          <w:tcPr>
            <w:tcW w:w="2180" w:type="dxa"/>
            <w:gridSpan w:val="2"/>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Кристаллические тела. Аморфные тела.</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Комби-</w:t>
            </w:r>
          </w:p>
          <w:p w:rsidR="00FB7F08" w:rsidRPr="00B94735" w:rsidRDefault="00FB7F08" w:rsidP="00FB7F08">
            <w:pPr>
              <w:rPr>
                <w:sz w:val="18"/>
                <w:szCs w:val="18"/>
              </w:rPr>
            </w:pPr>
            <w:r w:rsidRPr="00B94735">
              <w:rPr>
                <w:sz w:val="18"/>
                <w:szCs w:val="18"/>
              </w:rPr>
              <w:t>нирован</w:t>
            </w:r>
          </w:p>
          <w:p w:rsidR="00FB7F08" w:rsidRPr="00B94735" w:rsidRDefault="00FB7F08" w:rsidP="00FB7F08">
            <w:pPr>
              <w:rPr>
                <w:sz w:val="18"/>
                <w:szCs w:val="18"/>
              </w:rPr>
            </w:pPr>
            <w:r w:rsidRPr="00B94735">
              <w:rPr>
                <w:sz w:val="18"/>
                <w:szCs w:val="18"/>
              </w:rPr>
              <w:t>ный</w:t>
            </w:r>
          </w:p>
        </w:tc>
        <w:tc>
          <w:tcPr>
            <w:tcW w:w="135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Проблемно-поисковый.</w:t>
            </w:r>
          </w:p>
        </w:tc>
        <w:tc>
          <w:tcPr>
            <w:tcW w:w="825"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Работа с литературой и составление конспекта</w:t>
            </w:r>
          </w:p>
        </w:tc>
        <w:tc>
          <w:tcPr>
            <w:tcW w:w="1199"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Кристаллические тела. Аморфные тела.</w:t>
            </w: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proofErr w:type="gramStart"/>
            <w:r w:rsidRPr="00FB7F08">
              <w:rPr>
                <w:sz w:val="18"/>
                <w:szCs w:val="18"/>
                <w:lang w:val="ru-RU"/>
              </w:rPr>
              <w:t>Понимать различия и свойства кристаллических  и аморфные тел.</w:t>
            </w:r>
            <w:proofErr w:type="gramEnd"/>
          </w:p>
        </w:tc>
        <w:tc>
          <w:tcPr>
            <w:tcW w:w="977"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Самостоятельная работа с информационными базами данных.</w:t>
            </w:r>
          </w:p>
        </w:tc>
        <w:tc>
          <w:tcPr>
            <w:tcW w:w="1391"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FB7F08">
              <w:rPr>
                <w:sz w:val="18"/>
                <w:szCs w:val="18"/>
                <w:lang w:val="ru-RU"/>
              </w:rPr>
              <w:t xml:space="preserve">Модели кристаллических решеток. Кристаллические тела. </w:t>
            </w:r>
            <w:r w:rsidRPr="00B94735">
              <w:rPr>
                <w:sz w:val="18"/>
                <w:szCs w:val="18"/>
              </w:rPr>
              <w:t>Аморфные тела.</w:t>
            </w:r>
          </w:p>
        </w:tc>
        <w:tc>
          <w:tcPr>
            <w:tcW w:w="1650"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Наглядные пособия. Справочная и учебная литература</w:t>
            </w: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п.73,74 Р.№605</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2.1.16</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2C2407" w:rsidTr="00FB7F08">
        <w:trPr>
          <w:gridAfter w:val="7"/>
          <w:wAfter w:w="1869" w:type="dxa"/>
        </w:trPr>
        <w:tc>
          <w:tcPr>
            <w:tcW w:w="14793" w:type="dxa"/>
            <w:gridSpan w:val="13"/>
            <w:tcBorders>
              <w:top w:val="single" w:sz="4" w:space="0" w:color="000000"/>
              <w:left w:val="single" w:sz="4" w:space="0" w:color="000000"/>
              <w:bottom w:val="single" w:sz="4" w:space="0" w:color="000000"/>
            </w:tcBorders>
          </w:tcPr>
          <w:p w:rsidR="00FB7F08" w:rsidRPr="00FB7F08" w:rsidRDefault="00FB7F08" w:rsidP="00FB7F08">
            <w:pPr>
              <w:snapToGrid w:val="0"/>
              <w:rPr>
                <w:rFonts w:ascii="Trebuchet MS" w:hAnsi="Trebuchet MS"/>
                <w:b/>
                <w:bCs/>
                <w:color w:val="787878"/>
                <w:sz w:val="18"/>
                <w:szCs w:val="18"/>
                <w:lang w:val="ru-RU"/>
              </w:rPr>
            </w:pPr>
            <w:r w:rsidRPr="00FB7F08">
              <w:rPr>
                <w:b/>
                <w:sz w:val="18"/>
                <w:szCs w:val="18"/>
                <w:lang w:val="ru-RU"/>
              </w:rPr>
              <w:t xml:space="preserve">Термодинамика. </w:t>
            </w:r>
            <w:proofErr w:type="gramStart"/>
            <w:r w:rsidRPr="00FB7F08">
              <w:rPr>
                <w:b/>
                <w:sz w:val="18"/>
                <w:szCs w:val="18"/>
                <w:lang w:val="ru-RU"/>
              </w:rPr>
              <w:t xml:space="preserve">( </w:t>
            </w:r>
            <w:proofErr w:type="gramEnd"/>
            <w:r w:rsidRPr="00FB7F08">
              <w:rPr>
                <w:b/>
                <w:sz w:val="18"/>
                <w:szCs w:val="18"/>
                <w:lang w:val="ru-RU"/>
              </w:rPr>
              <w:t>7ч)</w:t>
            </w:r>
          </w:p>
          <w:p w:rsidR="00FB7F08" w:rsidRPr="00FB7F08" w:rsidRDefault="00FB7F08" w:rsidP="00FB7F08">
            <w:pPr>
              <w:rPr>
                <w:color w:val="000000"/>
                <w:sz w:val="18"/>
                <w:szCs w:val="18"/>
                <w:lang w:val="ru-RU"/>
              </w:rPr>
            </w:pPr>
            <w:r w:rsidRPr="00FB7F08">
              <w:rPr>
                <w:b/>
                <w:bCs/>
                <w:color w:val="000000"/>
                <w:sz w:val="18"/>
                <w:szCs w:val="18"/>
                <w:lang w:val="ru-RU"/>
              </w:rPr>
              <w:t xml:space="preserve">Цель: </w:t>
            </w:r>
            <w:r w:rsidRPr="00FB7F08">
              <w:rPr>
                <w:color w:val="000000"/>
                <w:sz w:val="18"/>
                <w:szCs w:val="18"/>
                <w:lang w:val="ru-RU"/>
              </w:rPr>
              <w:t xml:space="preserve">создать условия для:1) формирования у учащихся представлений о способах изменения внутренней энергии, превращения её в другие виды, величинах характеризующих данные явления, </w:t>
            </w:r>
          </w:p>
          <w:p w:rsidR="00FB7F08" w:rsidRPr="00FB7F08" w:rsidRDefault="00FB7F08" w:rsidP="00FB7F08">
            <w:pPr>
              <w:rPr>
                <w:color w:val="000000"/>
                <w:sz w:val="18"/>
                <w:szCs w:val="18"/>
                <w:lang w:val="ru-RU"/>
              </w:rPr>
            </w:pPr>
            <w:r w:rsidRPr="00FB7F08">
              <w:rPr>
                <w:color w:val="000000"/>
                <w:sz w:val="18"/>
                <w:szCs w:val="18"/>
                <w:lang w:val="ru-RU"/>
              </w:rPr>
              <w:t xml:space="preserve">2) объяснения учащимися принципа работы тепловых двигателей, </w:t>
            </w:r>
          </w:p>
          <w:p w:rsidR="00FB7F08" w:rsidRPr="00FB7F08" w:rsidRDefault="00FB7F08" w:rsidP="00FB7F08">
            <w:pPr>
              <w:rPr>
                <w:color w:val="000000"/>
                <w:sz w:val="18"/>
                <w:szCs w:val="18"/>
                <w:lang w:val="ru-RU"/>
              </w:rPr>
            </w:pPr>
            <w:r w:rsidRPr="00FB7F08">
              <w:rPr>
                <w:color w:val="000000"/>
                <w:sz w:val="18"/>
                <w:szCs w:val="18"/>
                <w:lang w:val="ru-RU"/>
              </w:rPr>
              <w:t>3) составления учащимися алгоритма решения задач по термодинамике.</w:t>
            </w:r>
          </w:p>
        </w:tc>
        <w:tc>
          <w:tcPr>
            <w:tcW w:w="15018" w:type="dxa"/>
            <w:tcBorders>
              <w:left w:val="single" w:sz="4" w:space="0" w:color="000000"/>
            </w:tcBorders>
            <w:tcMar>
              <w:left w:w="0" w:type="dxa"/>
              <w:right w:w="0" w:type="dxa"/>
            </w:tcMar>
          </w:tcPr>
          <w:p w:rsidR="00FB7F08" w:rsidRPr="00FB7F08" w:rsidRDefault="00FB7F08" w:rsidP="00FB7F08">
            <w:pPr>
              <w:snapToGrid w:val="0"/>
              <w:rPr>
                <w:sz w:val="18"/>
                <w:szCs w:val="18"/>
                <w:lang w:val="ru-RU"/>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lastRenderedPageBreak/>
              <w:t>45</w:t>
            </w:r>
          </w:p>
        </w:tc>
        <w:tc>
          <w:tcPr>
            <w:tcW w:w="2180" w:type="dxa"/>
            <w:gridSpan w:val="2"/>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Внутренняя энергия. Работа в термодинамике Количество теплоты</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Комбинированный</w:t>
            </w:r>
          </w:p>
        </w:tc>
        <w:tc>
          <w:tcPr>
            <w:tcW w:w="1356" w:type="dxa"/>
            <w:tcBorders>
              <w:top w:val="single" w:sz="4" w:space="0" w:color="000000"/>
              <w:left w:val="single" w:sz="4" w:space="0" w:color="000000"/>
              <w:bottom w:val="single" w:sz="4" w:space="0" w:color="000000"/>
            </w:tcBorders>
          </w:tcPr>
          <w:p w:rsidR="00FB7F08" w:rsidRPr="00B94735" w:rsidRDefault="00FB7F08" w:rsidP="00FB7F08">
            <w:pPr>
              <w:snapToGrid w:val="0"/>
              <w:rPr>
                <w:color w:val="000000"/>
                <w:sz w:val="18"/>
                <w:szCs w:val="18"/>
              </w:rPr>
            </w:pPr>
            <w:r w:rsidRPr="00B94735">
              <w:rPr>
                <w:color w:val="000000"/>
                <w:sz w:val="18"/>
                <w:szCs w:val="18"/>
              </w:rPr>
              <w:t>Объяснительно-иллюстративная</w:t>
            </w: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rPr>
                <w:color w:val="000000"/>
                <w:sz w:val="18"/>
                <w:szCs w:val="18"/>
              </w:rPr>
            </w:pPr>
            <w:r w:rsidRPr="00B94735">
              <w:rPr>
                <w:color w:val="000000"/>
                <w:sz w:val="18"/>
                <w:szCs w:val="18"/>
              </w:rPr>
              <w:t>Фронтальная работа</w:t>
            </w:r>
          </w:p>
        </w:tc>
        <w:tc>
          <w:tcPr>
            <w:tcW w:w="1199"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Тепловое движение молекул. Порядок и хаос.</w:t>
            </w: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color w:val="000000"/>
                <w:sz w:val="18"/>
                <w:szCs w:val="18"/>
                <w:lang w:val="ru-RU"/>
              </w:rPr>
              <w:t xml:space="preserve">Знать и понимать  смысл понятий: внутренняя энергия, теплопроводность, теплопередача и работа </w:t>
            </w:r>
            <w:r w:rsidRPr="00FB7F08">
              <w:rPr>
                <w:sz w:val="18"/>
                <w:szCs w:val="18"/>
                <w:lang w:val="ru-RU"/>
              </w:rPr>
              <w:t>в термодинамике</w:t>
            </w:r>
          </w:p>
        </w:tc>
        <w:tc>
          <w:tcPr>
            <w:tcW w:w="977"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 xml:space="preserve">Решение типовых и экспериментальных задач </w:t>
            </w:r>
          </w:p>
        </w:tc>
        <w:tc>
          <w:tcPr>
            <w:tcW w:w="1391"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Демонстрация изменения  внутренней энергии газа при теплопередаче и при совершении работы.</w:t>
            </w:r>
          </w:p>
        </w:tc>
        <w:tc>
          <w:tcPr>
            <w:tcW w:w="1650"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Сборники познавательных и развивающих заданий по теме «Термодинамика».</w:t>
            </w:r>
          </w:p>
          <w:p w:rsidR="00FB7F08" w:rsidRPr="00B94735" w:rsidRDefault="00FB7F08" w:rsidP="00FB7F08">
            <w:pPr>
              <w:rPr>
                <w:sz w:val="18"/>
                <w:szCs w:val="18"/>
              </w:rPr>
            </w:pPr>
            <w:r w:rsidRPr="00FB7F08">
              <w:rPr>
                <w:sz w:val="18"/>
                <w:szCs w:val="18"/>
                <w:lang w:val="ru-RU"/>
              </w:rPr>
              <w:t xml:space="preserve"> </w:t>
            </w:r>
            <w:r w:rsidRPr="00B94735">
              <w:rPr>
                <w:sz w:val="18"/>
                <w:szCs w:val="18"/>
              </w:rPr>
              <w:t>КИМ 2010</w:t>
            </w: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п.75</w:t>
            </w:r>
            <w:proofErr w:type="gramStart"/>
            <w:r w:rsidRPr="00B94735">
              <w:rPr>
                <w:sz w:val="18"/>
                <w:szCs w:val="18"/>
              </w:rPr>
              <w:t>,76,77</w:t>
            </w:r>
            <w:proofErr w:type="gramEnd"/>
            <w:r w:rsidRPr="00B94735">
              <w:rPr>
                <w:sz w:val="18"/>
                <w:szCs w:val="18"/>
              </w:rPr>
              <w:t xml:space="preserve"> упр.  №15(3)</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2.2.1, 2.2.2</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46</w:t>
            </w:r>
          </w:p>
        </w:tc>
        <w:tc>
          <w:tcPr>
            <w:tcW w:w="2180" w:type="dxa"/>
            <w:gridSpan w:val="2"/>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Решение задач по теме «Внутренняя энергия. Работа в термодинамике Количество теплоты</w:t>
            </w:r>
            <w:proofErr w:type="gramStart"/>
            <w:r w:rsidRPr="00FB7F08">
              <w:rPr>
                <w:sz w:val="18"/>
                <w:szCs w:val="18"/>
                <w:lang w:val="ru-RU"/>
              </w:rPr>
              <w:t>.».</w:t>
            </w:r>
            <w:proofErr w:type="gramEnd"/>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Комбинированный</w:t>
            </w:r>
          </w:p>
        </w:tc>
        <w:tc>
          <w:tcPr>
            <w:tcW w:w="135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Проблемно-поисковый</w:t>
            </w: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rPr>
                <w:color w:val="000000"/>
                <w:sz w:val="18"/>
                <w:szCs w:val="18"/>
              </w:rPr>
            </w:pPr>
            <w:r w:rsidRPr="00B94735">
              <w:rPr>
                <w:color w:val="000000"/>
                <w:sz w:val="18"/>
                <w:szCs w:val="18"/>
              </w:rPr>
              <w:t>Фронтальная работа</w:t>
            </w:r>
          </w:p>
        </w:tc>
        <w:tc>
          <w:tcPr>
            <w:tcW w:w="1199"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Тепловое движение молекул. Порядок и хаос.</w:t>
            </w: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color w:val="000000"/>
                <w:sz w:val="18"/>
                <w:szCs w:val="18"/>
                <w:lang w:val="ru-RU"/>
              </w:rPr>
              <w:t xml:space="preserve">Знать и понимать  смысл понятий: внутренняя энергия, теплопроводность, теплопередача и работа </w:t>
            </w:r>
            <w:r w:rsidRPr="00FB7F08">
              <w:rPr>
                <w:sz w:val="18"/>
                <w:szCs w:val="18"/>
                <w:lang w:val="ru-RU"/>
              </w:rPr>
              <w:t>в термодинамике</w:t>
            </w:r>
          </w:p>
        </w:tc>
        <w:tc>
          <w:tcPr>
            <w:tcW w:w="977"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Решение типовых и экспериментальных задач тесты</w:t>
            </w:r>
          </w:p>
        </w:tc>
        <w:tc>
          <w:tcPr>
            <w:tcW w:w="1391"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Демонстрация изменения  внутренней энергии газа при теплопередаче и при совершении работы.</w:t>
            </w:r>
          </w:p>
        </w:tc>
        <w:tc>
          <w:tcPr>
            <w:tcW w:w="1650"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Сборники познавательных и развивающих заданий по теме «Термодинамика».</w:t>
            </w:r>
          </w:p>
          <w:p w:rsidR="00FB7F08" w:rsidRPr="00B94735" w:rsidRDefault="00FB7F08" w:rsidP="00FB7F08">
            <w:pPr>
              <w:rPr>
                <w:sz w:val="18"/>
                <w:szCs w:val="18"/>
              </w:rPr>
            </w:pPr>
            <w:r w:rsidRPr="00FB7F08">
              <w:rPr>
                <w:sz w:val="18"/>
                <w:szCs w:val="18"/>
                <w:lang w:val="ru-RU"/>
              </w:rPr>
              <w:t xml:space="preserve"> </w:t>
            </w:r>
            <w:r w:rsidRPr="00B94735">
              <w:rPr>
                <w:sz w:val="18"/>
                <w:szCs w:val="18"/>
              </w:rPr>
              <w:t>КИМ 2010</w:t>
            </w: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Повторить: п.75-77</w:t>
            </w:r>
          </w:p>
          <w:p w:rsidR="00FB7F08" w:rsidRPr="00B94735" w:rsidRDefault="00FB7F08" w:rsidP="00FB7F08">
            <w:pPr>
              <w:rPr>
                <w:sz w:val="18"/>
                <w:szCs w:val="18"/>
              </w:rPr>
            </w:pPr>
            <w:r w:rsidRPr="00B94735">
              <w:rPr>
                <w:sz w:val="18"/>
                <w:szCs w:val="18"/>
              </w:rPr>
              <w:t>Р.№623</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2.2.6</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47</w:t>
            </w:r>
          </w:p>
        </w:tc>
        <w:tc>
          <w:tcPr>
            <w:tcW w:w="2180" w:type="dxa"/>
            <w:gridSpan w:val="2"/>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 xml:space="preserve">Первый закон термодинамики. </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Комбинированный</w:t>
            </w:r>
          </w:p>
        </w:tc>
        <w:tc>
          <w:tcPr>
            <w:tcW w:w="135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Информационно</w:t>
            </w:r>
          </w:p>
          <w:p w:rsidR="00FB7F08" w:rsidRPr="00B94735" w:rsidRDefault="00FB7F08" w:rsidP="00FB7F08">
            <w:pPr>
              <w:rPr>
                <w:sz w:val="18"/>
                <w:szCs w:val="18"/>
              </w:rPr>
            </w:pPr>
            <w:r w:rsidRPr="00B94735">
              <w:rPr>
                <w:sz w:val="18"/>
                <w:szCs w:val="18"/>
              </w:rPr>
              <w:t>-развивающий</w:t>
            </w:r>
          </w:p>
        </w:tc>
        <w:tc>
          <w:tcPr>
            <w:tcW w:w="825"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color w:val="000000"/>
                <w:sz w:val="18"/>
                <w:szCs w:val="18"/>
                <w:lang w:val="ru-RU"/>
              </w:rPr>
              <w:t>Фронтальная</w:t>
            </w:r>
            <w:r w:rsidRPr="00FB7F08">
              <w:rPr>
                <w:sz w:val="18"/>
                <w:szCs w:val="18"/>
                <w:lang w:val="ru-RU"/>
              </w:rPr>
              <w:t xml:space="preserve"> работа, КМД, составление опорной таблицы</w:t>
            </w:r>
          </w:p>
        </w:tc>
        <w:tc>
          <w:tcPr>
            <w:tcW w:w="1199"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Первый закон термодинамики.</w:t>
            </w: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color w:val="000000"/>
                <w:sz w:val="18"/>
                <w:szCs w:val="18"/>
                <w:lang w:val="ru-RU"/>
              </w:rPr>
              <w:t>Знать и понимать  смысл</w:t>
            </w:r>
            <w:r w:rsidRPr="00FB7F08">
              <w:rPr>
                <w:sz w:val="18"/>
                <w:szCs w:val="18"/>
                <w:lang w:val="ru-RU"/>
              </w:rPr>
              <w:t xml:space="preserve"> первого закона термодинамики.</w:t>
            </w:r>
          </w:p>
        </w:tc>
        <w:tc>
          <w:tcPr>
            <w:tcW w:w="977"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 xml:space="preserve">Решение типовых и экспериментальных  и графических задач </w:t>
            </w:r>
          </w:p>
        </w:tc>
        <w:tc>
          <w:tcPr>
            <w:tcW w:w="1391"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Демонстрационные опыты</w:t>
            </w:r>
          </w:p>
        </w:tc>
        <w:tc>
          <w:tcPr>
            <w:tcW w:w="1650"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Сборники познавательных и развивающих заданий по теме «Термодинамика».</w:t>
            </w:r>
          </w:p>
          <w:p w:rsidR="00FB7F08" w:rsidRPr="00B94735" w:rsidRDefault="00FB7F08" w:rsidP="00FB7F08">
            <w:pPr>
              <w:rPr>
                <w:sz w:val="18"/>
                <w:szCs w:val="18"/>
              </w:rPr>
            </w:pPr>
            <w:r w:rsidRPr="00FB7F08">
              <w:rPr>
                <w:sz w:val="18"/>
                <w:szCs w:val="18"/>
                <w:lang w:val="ru-RU"/>
              </w:rPr>
              <w:t xml:space="preserve"> </w:t>
            </w:r>
            <w:r w:rsidRPr="00B94735">
              <w:rPr>
                <w:sz w:val="18"/>
                <w:szCs w:val="18"/>
              </w:rPr>
              <w:t>КИМ 2010</w:t>
            </w: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proofErr w:type="gramStart"/>
            <w:r w:rsidRPr="00B94735">
              <w:rPr>
                <w:sz w:val="18"/>
                <w:szCs w:val="18"/>
              </w:rPr>
              <w:t>п.78</w:t>
            </w:r>
            <w:proofErr w:type="gramEnd"/>
            <w:r w:rsidRPr="00B94735">
              <w:rPr>
                <w:sz w:val="18"/>
                <w:szCs w:val="18"/>
              </w:rPr>
              <w:t xml:space="preserve"> упр.  №15</w:t>
            </w:r>
          </w:p>
          <w:p w:rsidR="00FB7F08" w:rsidRPr="00B94735" w:rsidRDefault="00FB7F08" w:rsidP="00FB7F08">
            <w:pPr>
              <w:rPr>
                <w:sz w:val="18"/>
                <w:szCs w:val="18"/>
              </w:rPr>
            </w:pPr>
            <w:r w:rsidRPr="00B94735">
              <w:rPr>
                <w:sz w:val="18"/>
                <w:szCs w:val="18"/>
              </w:rPr>
              <w:t>(8,9)</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2.2.7</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48</w:t>
            </w:r>
          </w:p>
        </w:tc>
        <w:tc>
          <w:tcPr>
            <w:tcW w:w="2180" w:type="dxa"/>
            <w:gridSpan w:val="2"/>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FB7F08">
              <w:rPr>
                <w:sz w:val="18"/>
                <w:szCs w:val="18"/>
                <w:lang w:val="ru-RU"/>
              </w:rPr>
              <w:t>Применение первого закона термодинамики к различным про</w:t>
            </w:r>
            <w:r w:rsidRPr="00FB7F08">
              <w:rPr>
                <w:sz w:val="18"/>
                <w:szCs w:val="18"/>
                <w:lang w:val="ru-RU"/>
              </w:rPr>
              <w:softHyphen/>
              <w:t xml:space="preserve">цессам. </w:t>
            </w:r>
            <w:r w:rsidRPr="00B94735">
              <w:rPr>
                <w:sz w:val="18"/>
                <w:szCs w:val="18"/>
              </w:rPr>
              <w:lastRenderedPageBreak/>
              <w:t>Решение задач.</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lastRenderedPageBreak/>
              <w:t>Комбинированн</w:t>
            </w:r>
            <w:r w:rsidRPr="00B94735">
              <w:rPr>
                <w:sz w:val="18"/>
                <w:szCs w:val="18"/>
              </w:rPr>
              <w:lastRenderedPageBreak/>
              <w:t>ый</w:t>
            </w:r>
          </w:p>
        </w:tc>
        <w:tc>
          <w:tcPr>
            <w:tcW w:w="135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lastRenderedPageBreak/>
              <w:t>Информационно</w:t>
            </w:r>
          </w:p>
          <w:p w:rsidR="00FB7F08" w:rsidRPr="00B94735" w:rsidRDefault="00FB7F08" w:rsidP="00FB7F08">
            <w:pPr>
              <w:rPr>
                <w:sz w:val="18"/>
                <w:szCs w:val="18"/>
              </w:rPr>
            </w:pPr>
            <w:r w:rsidRPr="00B94735">
              <w:rPr>
                <w:sz w:val="18"/>
                <w:szCs w:val="18"/>
              </w:rPr>
              <w:lastRenderedPageBreak/>
              <w:t>-развивающий</w:t>
            </w: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color w:val="000000"/>
                <w:sz w:val="18"/>
                <w:szCs w:val="18"/>
              </w:rPr>
              <w:lastRenderedPageBreak/>
              <w:t>Фронтальная</w:t>
            </w:r>
            <w:r w:rsidRPr="00B94735">
              <w:rPr>
                <w:sz w:val="18"/>
                <w:szCs w:val="18"/>
              </w:rPr>
              <w:t xml:space="preserve"> работа, </w:t>
            </w:r>
            <w:r w:rsidRPr="00B94735">
              <w:rPr>
                <w:sz w:val="18"/>
                <w:szCs w:val="18"/>
              </w:rPr>
              <w:lastRenderedPageBreak/>
              <w:t xml:space="preserve">КМД, </w:t>
            </w:r>
          </w:p>
        </w:tc>
        <w:tc>
          <w:tcPr>
            <w:tcW w:w="1199"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lastRenderedPageBreak/>
              <w:t xml:space="preserve">Применение первого закона </w:t>
            </w:r>
            <w:r w:rsidRPr="00FB7F08">
              <w:rPr>
                <w:sz w:val="18"/>
                <w:szCs w:val="18"/>
                <w:lang w:val="ru-RU"/>
              </w:rPr>
              <w:lastRenderedPageBreak/>
              <w:t>термодинамики к различным про</w:t>
            </w:r>
            <w:r w:rsidRPr="00FB7F08">
              <w:rPr>
                <w:sz w:val="18"/>
                <w:szCs w:val="18"/>
                <w:lang w:val="ru-RU"/>
              </w:rPr>
              <w:softHyphen/>
              <w:t>цессам.</w:t>
            </w: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color w:val="000000"/>
                <w:sz w:val="18"/>
                <w:szCs w:val="18"/>
                <w:lang w:val="ru-RU"/>
              </w:rPr>
              <w:lastRenderedPageBreak/>
              <w:t>Знать и понимать  смысл</w:t>
            </w:r>
            <w:r w:rsidRPr="00FB7F08">
              <w:rPr>
                <w:sz w:val="18"/>
                <w:szCs w:val="18"/>
                <w:lang w:val="ru-RU"/>
              </w:rPr>
              <w:t xml:space="preserve"> первого </w:t>
            </w:r>
            <w:r w:rsidRPr="00FB7F08">
              <w:rPr>
                <w:sz w:val="18"/>
                <w:szCs w:val="18"/>
                <w:lang w:val="ru-RU"/>
              </w:rPr>
              <w:lastRenderedPageBreak/>
              <w:t>закона термодинамики для изопроцессов.</w:t>
            </w:r>
          </w:p>
        </w:tc>
        <w:tc>
          <w:tcPr>
            <w:tcW w:w="977"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lastRenderedPageBreak/>
              <w:t xml:space="preserve">Решение типовых и </w:t>
            </w:r>
            <w:r w:rsidRPr="00FB7F08">
              <w:rPr>
                <w:sz w:val="18"/>
                <w:szCs w:val="18"/>
                <w:lang w:val="ru-RU"/>
              </w:rPr>
              <w:lastRenderedPageBreak/>
              <w:t>экспериментальных задач тесты</w:t>
            </w:r>
          </w:p>
        </w:tc>
        <w:tc>
          <w:tcPr>
            <w:tcW w:w="1391"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lastRenderedPageBreak/>
              <w:t>Демонстрационные опыты</w:t>
            </w:r>
          </w:p>
        </w:tc>
        <w:tc>
          <w:tcPr>
            <w:tcW w:w="1650"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 xml:space="preserve">Сборники познавательных и развивающих </w:t>
            </w:r>
            <w:r w:rsidRPr="00FB7F08">
              <w:rPr>
                <w:sz w:val="18"/>
                <w:szCs w:val="18"/>
                <w:lang w:val="ru-RU"/>
              </w:rPr>
              <w:lastRenderedPageBreak/>
              <w:t>заданий по теме «Термодинамика».</w:t>
            </w:r>
          </w:p>
          <w:p w:rsidR="00FB7F08" w:rsidRPr="00B94735" w:rsidRDefault="00FB7F08" w:rsidP="00FB7F08">
            <w:pPr>
              <w:rPr>
                <w:sz w:val="18"/>
                <w:szCs w:val="18"/>
              </w:rPr>
            </w:pPr>
            <w:r w:rsidRPr="00FB7F08">
              <w:rPr>
                <w:sz w:val="18"/>
                <w:szCs w:val="18"/>
                <w:lang w:val="ru-RU"/>
              </w:rPr>
              <w:t xml:space="preserve"> </w:t>
            </w:r>
            <w:r w:rsidRPr="00B94735">
              <w:rPr>
                <w:sz w:val="18"/>
                <w:szCs w:val="18"/>
              </w:rPr>
              <w:t>КИМ 2010</w:t>
            </w: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lastRenderedPageBreak/>
              <w:t>Повторить: п.79</w:t>
            </w:r>
          </w:p>
          <w:p w:rsidR="00FB7F08" w:rsidRPr="00B94735" w:rsidRDefault="00FB7F08" w:rsidP="00FB7F08">
            <w:pPr>
              <w:rPr>
                <w:sz w:val="18"/>
                <w:szCs w:val="18"/>
              </w:rPr>
            </w:pPr>
            <w:r w:rsidRPr="00B94735">
              <w:rPr>
                <w:sz w:val="18"/>
                <w:szCs w:val="18"/>
              </w:rPr>
              <w:lastRenderedPageBreak/>
              <w:t>Р.№626</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lastRenderedPageBreak/>
              <w:t>2.2.7</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lastRenderedPageBreak/>
              <w:t>49</w:t>
            </w:r>
          </w:p>
        </w:tc>
        <w:tc>
          <w:tcPr>
            <w:tcW w:w="2180" w:type="dxa"/>
            <w:gridSpan w:val="2"/>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Решение задач по теме «Необратимость процессов в природе. Статистическое истолкование необратимости процессов в при</w:t>
            </w:r>
            <w:r w:rsidRPr="00FB7F08">
              <w:rPr>
                <w:sz w:val="18"/>
                <w:szCs w:val="18"/>
                <w:lang w:val="ru-RU"/>
              </w:rPr>
              <w:softHyphen/>
              <w:t>роде».</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Комбинированный</w:t>
            </w:r>
          </w:p>
        </w:tc>
        <w:tc>
          <w:tcPr>
            <w:tcW w:w="135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Информационно</w:t>
            </w:r>
          </w:p>
          <w:p w:rsidR="00FB7F08" w:rsidRPr="00B94735" w:rsidRDefault="00FB7F08" w:rsidP="00FB7F08">
            <w:pPr>
              <w:rPr>
                <w:sz w:val="18"/>
                <w:szCs w:val="18"/>
              </w:rPr>
            </w:pPr>
            <w:r w:rsidRPr="00B94735">
              <w:rPr>
                <w:sz w:val="18"/>
                <w:szCs w:val="18"/>
              </w:rPr>
              <w:t>-развивающий</w:t>
            </w: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spacing w:line="312" w:lineRule="auto"/>
              <w:rPr>
                <w:sz w:val="18"/>
                <w:szCs w:val="18"/>
              </w:rPr>
            </w:pPr>
            <w:r w:rsidRPr="00B94735">
              <w:rPr>
                <w:color w:val="000000"/>
                <w:sz w:val="18"/>
                <w:szCs w:val="18"/>
              </w:rPr>
              <w:t>Фронтальная</w:t>
            </w:r>
            <w:r w:rsidRPr="00B94735">
              <w:rPr>
                <w:sz w:val="18"/>
                <w:szCs w:val="18"/>
              </w:rPr>
              <w:t xml:space="preserve"> работа, КМД,</w:t>
            </w:r>
          </w:p>
        </w:tc>
        <w:tc>
          <w:tcPr>
            <w:tcW w:w="1199" w:type="dxa"/>
            <w:tcBorders>
              <w:top w:val="single" w:sz="4" w:space="0" w:color="000000"/>
              <w:left w:val="single" w:sz="4" w:space="0" w:color="000000"/>
              <w:bottom w:val="single" w:sz="4" w:space="0" w:color="000000"/>
            </w:tcBorders>
          </w:tcPr>
          <w:p w:rsidR="00FB7F08" w:rsidRPr="00B94735" w:rsidRDefault="00FB7F08" w:rsidP="00FB7F08">
            <w:pPr>
              <w:snapToGrid w:val="0"/>
              <w:spacing w:line="312" w:lineRule="auto"/>
              <w:rPr>
                <w:sz w:val="18"/>
                <w:szCs w:val="18"/>
              </w:rPr>
            </w:pPr>
            <w:r w:rsidRPr="00B94735">
              <w:rPr>
                <w:sz w:val="18"/>
                <w:szCs w:val="18"/>
              </w:rPr>
              <w:t>Второй закон термодинамики.</w:t>
            </w: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rPr>
                <w:color w:val="000000"/>
                <w:sz w:val="18"/>
                <w:szCs w:val="18"/>
                <w:lang w:val="ru-RU"/>
              </w:rPr>
            </w:pPr>
            <w:r w:rsidRPr="00FB7F08">
              <w:rPr>
                <w:color w:val="000000"/>
                <w:sz w:val="18"/>
                <w:szCs w:val="18"/>
                <w:lang w:val="ru-RU"/>
              </w:rPr>
              <w:t>Знать и понимать  смысл</w:t>
            </w:r>
            <w:r w:rsidRPr="00FB7F08">
              <w:rPr>
                <w:sz w:val="18"/>
                <w:szCs w:val="18"/>
                <w:lang w:val="ru-RU"/>
              </w:rPr>
              <w:t xml:space="preserve"> понятий: </w:t>
            </w:r>
            <w:r w:rsidRPr="00FB7F08">
              <w:rPr>
                <w:color w:val="000000"/>
                <w:sz w:val="18"/>
                <w:szCs w:val="18"/>
                <w:lang w:val="ru-RU"/>
              </w:rPr>
              <w:t>излучение, количество теплоты. Уметь рассчитать количество теплоты для систем тел, используя уравнение теплового баланса.</w:t>
            </w:r>
          </w:p>
        </w:tc>
        <w:tc>
          <w:tcPr>
            <w:tcW w:w="977" w:type="dxa"/>
            <w:tcBorders>
              <w:top w:val="single" w:sz="4" w:space="0" w:color="000000"/>
              <w:left w:val="single" w:sz="4" w:space="0" w:color="000000"/>
              <w:bottom w:val="single" w:sz="4" w:space="0" w:color="000000"/>
            </w:tcBorders>
          </w:tcPr>
          <w:p w:rsidR="00FB7F08" w:rsidRPr="00B94735" w:rsidRDefault="00FB7F08" w:rsidP="00FB7F08">
            <w:pPr>
              <w:snapToGrid w:val="0"/>
              <w:spacing w:after="280" w:line="312" w:lineRule="auto"/>
              <w:rPr>
                <w:sz w:val="18"/>
                <w:szCs w:val="18"/>
              </w:rPr>
            </w:pPr>
            <w:r w:rsidRPr="00B94735">
              <w:rPr>
                <w:sz w:val="18"/>
                <w:szCs w:val="18"/>
              </w:rPr>
              <w:t>Решение типовых и экспериментальных задач</w:t>
            </w:r>
          </w:p>
          <w:p w:rsidR="00FB7F08" w:rsidRPr="00B94735" w:rsidRDefault="00FB7F08" w:rsidP="00FB7F08">
            <w:pPr>
              <w:spacing w:line="312" w:lineRule="auto"/>
              <w:rPr>
                <w:color w:val="000000"/>
                <w:sz w:val="18"/>
                <w:szCs w:val="18"/>
              </w:rPr>
            </w:pPr>
          </w:p>
        </w:tc>
        <w:tc>
          <w:tcPr>
            <w:tcW w:w="1391"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Демонстрационные опыты</w:t>
            </w:r>
          </w:p>
        </w:tc>
        <w:tc>
          <w:tcPr>
            <w:tcW w:w="1650"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Сборники познавательных и развивающих заданий по теме «Термодинамика».</w:t>
            </w:r>
          </w:p>
          <w:p w:rsidR="00FB7F08" w:rsidRPr="00B94735" w:rsidRDefault="00FB7F08" w:rsidP="00FB7F08">
            <w:pPr>
              <w:rPr>
                <w:sz w:val="18"/>
                <w:szCs w:val="18"/>
              </w:rPr>
            </w:pPr>
            <w:r w:rsidRPr="00FB7F08">
              <w:rPr>
                <w:sz w:val="18"/>
                <w:szCs w:val="18"/>
                <w:lang w:val="ru-RU"/>
              </w:rPr>
              <w:t xml:space="preserve"> </w:t>
            </w:r>
            <w:r w:rsidRPr="00B94735">
              <w:rPr>
                <w:sz w:val="18"/>
                <w:szCs w:val="18"/>
              </w:rPr>
              <w:t>КИМ 2010</w:t>
            </w: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п. 80.81</w:t>
            </w:r>
          </w:p>
          <w:p w:rsidR="00FB7F08" w:rsidRPr="00B94735" w:rsidRDefault="00FB7F08" w:rsidP="00FB7F08">
            <w:pPr>
              <w:rPr>
                <w:sz w:val="18"/>
                <w:szCs w:val="18"/>
              </w:rPr>
            </w:pPr>
            <w:r w:rsidRPr="00B94735">
              <w:rPr>
                <w:sz w:val="18"/>
                <w:szCs w:val="18"/>
              </w:rPr>
              <w:t>Р.№644</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2.2.8</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50</w:t>
            </w:r>
          </w:p>
        </w:tc>
        <w:tc>
          <w:tcPr>
            <w:tcW w:w="2180" w:type="dxa"/>
            <w:gridSpan w:val="2"/>
            <w:tcBorders>
              <w:top w:val="single" w:sz="4" w:space="0" w:color="000000"/>
              <w:left w:val="single" w:sz="4" w:space="0" w:color="000000"/>
              <w:bottom w:val="single" w:sz="4" w:space="0" w:color="000000"/>
            </w:tcBorders>
          </w:tcPr>
          <w:p w:rsidR="00FB7F08" w:rsidRPr="00FB7F08" w:rsidRDefault="00FB7F08" w:rsidP="00FB7F08">
            <w:pPr>
              <w:snapToGrid w:val="0"/>
              <w:rPr>
                <w:b/>
                <w:sz w:val="18"/>
                <w:szCs w:val="18"/>
                <w:lang w:val="ru-RU"/>
              </w:rPr>
            </w:pPr>
            <w:r w:rsidRPr="00FB7F08">
              <w:rPr>
                <w:b/>
                <w:sz w:val="18"/>
                <w:szCs w:val="18"/>
                <w:lang w:val="ru-RU"/>
              </w:rPr>
              <w:t>Принципы действия тепловых двигателей. Коэффициент полез</w:t>
            </w:r>
            <w:r w:rsidRPr="00FB7F08">
              <w:rPr>
                <w:b/>
                <w:sz w:val="18"/>
                <w:szCs w:val="18"/>
                <w:lang w:val="ru-RU"/>
              </w:rPr>
              <w:softHyphen/>
              <w:t>ного действия (КПД) тепловых двигателей.</w:t>
            </w:r>
          </w:p>
          <w:p w:rsidR="00FB7F08" w:rsidRPr="00FB7F08" w:rsidRDefault="00FB7F08" w:rsidP="00FB7F08">
            <w:pPr>
              <w:rPr>
                <w:sz w:val="18"/>
                <w:szCs w:val="18"/>
                <w:lang w:val="ru-RU"/>
              </w:rPr>
            </w:pP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spacing w:line="312" w:lineRule="auto"/>
              <w:rPr>
                <w:sz w:val="18"/>
                <w:szCs w:val="18"/>
              </w:rPr>
            </w:pPr>
            <w:r w:rsidRPr="00B94735">
              <w:rPr>
                <w:sz w:val="18"/>
                <w:szCs w:val="18"/>
              </w:rPr>
              <w:t>Комбинированный</w:t>
            </w:r>
          </w:p>
        </w:tc>
        <w:tc>
          <w:tcPr>
            <w:tcW w:w="1356" w:type="dxa"/>
            <w:tcBorders>
              <w:top w:val="single" w:sz="4" w:space="0" w:color="000000"/>
              <w:left w:val="single" w:sz="4" w:space="0" w:color="000000"/>
              <w:bottom w:val="single" w:sz="4" w:space="0" w:color="000000"/>
            </w:tcBorders>
          </w:tcPr>
          <w:p w:rsidR="00FB7F08" w:rsidRPr="00FB7F08" w:rsidRDefault="00FB7F08" w:rsidP="00FB7F08">
            <w:pPr>
              <w:snapToGrid w:val="0"/>
              <w:rPr>
                <w:color w:val="000000"/>
                <w:sz w:val="18"/>
                <w:szCs w:val="18"/>
                <w:lang w:val="ru-RU"/>
              </w:rPr>
            </w:pPr>
            <w:r w:rsidRPr="00FB7F08">
              <w:rPr>
                <w:color w:val="000000"/>
                <w:sz w:val="18"/>
                <w:szCs w:val="18"/>
                <w:lang w:val="ru-RU"/>
              </w:rPr>
              <w:t>Объясни-тельно-иллюстр, частичн</w:t>
            </w:r>
            <w:proofErr w:type="gramStart"/>
            <w:r w:rsidRPr="00FB7F08">
              <w:rPr>
                <w:color w:val="000000"/>
                <w:sz w:val="18"/>
                <w:szCs w:val="18"/>
                <w:lang w:val="ru-RU"/>
              </w:rPr>
              <w:t>о-</w:t>
            </w:r>
            <w:proofErr w:type="gramEnd"/>
            <w:r w:rsidRPr="00FB7F08">
              <w:rPr>
                <w:color w:val="000000"/>
                <w:sz w:val="18"/>
                <w:szCs w:val="18"/>
                <w:lang w:val="ru-RU"/>
              </w:rPr>
              <w:t xml:space="preserve"> поисковый</w:t>
            </w:r>
          </w:p>
        </w:tc>
        <w:tc>
          <w:tcPr>
            <w:tcW w:w="825" w:type="dxa"/>
            <w:tcBorders>
              <w:top w:val="single" w:sz="4" w:space="0" w:color="000000"/>
              <w:left w:val="single" w:sz="4" w:space="0" w:color="000000"/>
              <w:bottom w:val="single" w:sz="4" w:space="0" w:color="000000"/>
            </w:tcBorders>
          </w:tcPr>
          <w:p w:rsidR="00FB7F08" w:rsidRPr="00FB7F08" w:rsidRDefault="00FB7F08" w:rsidP="00FB7F08">
            <w:pPr>
              <w:snapToGrid w:val="0"/>
              <w:rPr>
                <w:color w:val="000000"/>
                <w:sz w:val="18"/>
                <w:szCs w:val="18"/>
                <w:lang w:val="ru-RU"/>
              </w:rPr>
            </w:pPr>
            <w:r w:rsidRPr="00FB7F08">
              <w:rPr>
                <w:color w:val="000000"/>
                <w:sz w:val="18"/>
                <w:szCs w:val="18"/>
                <w:lang w:val="ru-RU"/>
              </w:rPr>
              <w:t>Самостоятельная работа с различными источниками информации</w:t>
            </w:r>
          </w:p>
        </w:tc>
        <w:tc>
          <w:tcPr>
            <w:tcW w:w="1199"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Тепловые двигатели и  экологические проблемы</w:t>
            </w: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rPr>
                <w:color w:val="000000"/>
                <w:sz w:val="18"/>
                <w:szCs w:val="18"/>
                <w:lang w:val="ru-RU"/>
              </w:rPr>
            </w:pPr>
            <w:r w:rsidRPr="00FB7F08">
              <w:rPr>
                <w:color w:val="000000"/>
                <w:sz w:val="18"/>
                <w:szCs w:val="18"/>
                <w:lang w:val="ru-RU"/>
              </w:rPr>
              <w:t>Уметь описывать и объяснять протекание процессов в цикле Карно</w:t>
            </w:r>
          </w:p>
        </w:tc>
        <w:tc>
          <w:tcPr>
            <w:tcW w:w="977" w:type="dxa"/>
            <w:tcBorders>
              <w:top w:val="single" w:sz="4" w:space="0" w:color="000000"/>
              <w:left w:val="single" w:sz="4" w:space="0" w:color="000000"/>
              <w:bottom w:val="single" w:sz="4" w:space="0" w:color="000000"/>
            </w:tcBorders>
          </w:tcPr>
          <w:p w:rsidR="00FB7F08" w:rsidRPr="00FB7F08" w:rsidRDefault="00FB7F08" w:rsidP="00FB7F08">
            <w:pPr>
              <w:snapToGrid w:val="0"/>
              <w:spacing w:after="280"/>
              <w:rPr>
                <w:color w:val="000000"/>
                <w:sz w:val="18"/>
                <w:szCs w:val="18"/>
                <w:lang w:val="ru-RU"/>
              </w:rPr>
            </w:pPr>
            <w:r w:rsidRPr="00FB7F08">
              <w:rPr>
                <w:color w:val="000000"/>
                <w:sz w:val="18"/>
                <w:szCs w:val="18"/>
                <w:lang w:val="ru-RU"/>
              </w:rPr>
              <w:t>Защита проектных работ</w:t>
            </w:r>
          </w:p>
          <w:p w:rsidR="00FB7F08" w:rsidRPr="00B94735" w:rsidRDefault="00FB7F08" w:rsidP="00FB7F08">
            <w:pPr>
              <w:rPr>
                <w:sz w:val="18"/>
                <w:szCs w:val="18"/>
              </w:rPr>
            </w:pPr>
            <w:r w:rsidRPr="00FB7F08">
              <w:rPr>
                <w:color w:val="000000"/>
                <w:sz w:val="18"/>
                <w:szCs w:val="18"/>
                <w:lang w:val="ru-RU"/>
              </w:rPr>
              <w:t xml:space="preserve">Зачет  №2 </w:t>
            </w:r>
            <w:r w:rsidRPr="00FB7F08">
              <w:rPr>
                <w:sz w:val="18"/>
                <w:szCs w:val="18"/>
                <w:lang w:val="ru-RU"/>
              </w:rPr>
              <w:t xml:space="preserve">по теме  «Молекулярная физика. </w:t>
            </w:r>
            <w:r w:rsidRPr="00B94735">
              <w:rPr>
                <w:sz w:val="18"/>
                <w:szCs w:val="18"/>
              </w:rPr>
              <w:t xml:space="preserve">Термодинамика». </w:t>
            </w:r>
          </w:p>
          <w:p w:rsidR="00FB7F08" w:rsidRPr="00B94735" w:rsidRDefault="00FB7F08" w:rsidP="00FB7F08">
            <w:pPr>
              <w:rPr>
                <w:color w:val="000000"/>
                <w:sz w:val="18"/>
                <w:szCs w:val="18"/>
              </w:rPr>
            </w:pPr>
          </w:p>
        </w:tc>
        <w:tc>
          <w:tcPr>
            <w:tcW w:w="1391"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color w:val="000000"/>
                <w:sz w:val="18"/>
                <w:szCs w:val="18"/>
              </w:rPr>
              <w:t xml:space="preserve">Модели </w:t>
            </w:r>
            <w:r w:rsidRPr="00B94735">
              <w:rPr>
                <w:sz w:val="18"/>
                <w:szCs w:val="18"/>
              </w:rPr>
              <w:t>тепловых двигателей.</w:t>
            </w:r>
          </w:p>
        </w:tc>
        <w:tc>
          <w:tcPr>
            <w:tcW w:w="1650"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Информационная база данных, справочная и научно-популярная литература.</w:t>
            </w: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п.82, упр.  №15</w:t>
            </w:r>
          </w:p>
          <w:p w:rsidR="00FB7F08" w:rsidRPr="00B94735" w:rsidRDefault="00FB7F08" w:rsidP="00FB7F08">
            <w:pPr>
              <w:rPr>
                <w:sz w:val="18"/>
                <w:szCs w:val="18"/>
              </w:rPr>
            </w:pPr>
            <w:r w:rsidRPr="00B94735">
              <w:rPr>
                <w:sz w:val="18"/>
                <w:szCs w:val="18"/>
              </w:rPr>
              <w:t>(11)</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2.2.9</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51</w:t>
            </w:r>
          </w:p>
        </w:tc>
        <w:tc>
          <w:tcPr>
            <w:tcW w:w="2180" w:type="dxa"/>
            <w:gridSpan w:val="2"/>
            <w:tcBorders>
              <w:top w:val="single" w:sz="4" w:space="0" w:color="000000"/>
              <w:left w:val="single" w:sz="4" w:space="0" w:color="000000"/>
              <w:bottom w:val="single" w:sz="4" w:space="0" w:color="000000"/>
            </w:tcBorders>
          </w:tcPr>
          <w:p w:rsidR="00FB7F08" w:rsidRPr="00FB7F08" w:rsidRDefault="00FB7F08" w:rsidP="00FB7F08">
            <w:pPr>
              <w:snapToGrid w:val="0"/>
              <w:rPr>
                <w:b/>
                <w:sz w:val="18"/>
                <w:szCs w:val="18"/>
                <w:lang w:val="ru-RU"/>
              </w:rPr>
            </w:pPr>
            <w:r w:rsidRPr="00FB7F08">
              <w:rPr>
                <w:b/>
                <w:sz w:val="18"/>
                <w:szCs w:val="18"/>
                <w:lang w:val="ru-RU"/>
              </w:rPr>
              <w:t xml:space="preserve">Технический прогресс и защита окружающей </w:t>
            </w:r>
            <w:r w:rsidRPr="00FB7F08">
              <w:rPr>
                <w:b/>
                <w:sz w:val="18"/>
                <w:szCs w:val="18"/>
                <w:lang w:val="ru-RU"/>
              </w:rPr>
              <w:lastRenderedPageBreak/>
              <w:t>среды.</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spacing w:line="312" w:lineRule="auto"/>
              <w:rPr>
                <w:sz w:val="18"/>
                <w:szCs w:val="18"/>
              </w:rPr>
            </w:pPr>
            <w:r w:rsidRPr="00B94735">
              <w:rPr>
                <w:sz w:val="18"/>
                <w:szCs w:val="18"/>
              </w:rPr>
              <w:lastRenderedPageBreak/>
              <w:t>Комбинированн</w:t>
            </w:r>
            <w:r w:rsidRPr="00B94735">
              <w:rPr>
                <w:sz w:val="18"/>
                <w:szCs w:val="18"/>
              </w:rPr>
              <w:lastRenderedPageBreak/>
              <w:t xml:space="preserve">ый </w:t>
            </w:r>
          </w:p>
        </w:tc>
        <w:tc>
          <w:tcPr>
            <w:tcW w:w="1356" w:type="dxa"/>
            <w:tcBorders>
              <w:top w:val="single" w:sz="4" w:space="0" w:color="000000"/>
              <w:left w:val="single" w:sz="4" w:space="0" w:color="000000"/>
              <w:bottom w:val="single" w:sz="4" w:space="0" w:color="000000"/>
            </w:tcBorders>
          </w:tcPr>
          <w:p w:rsidR="00FB7F08" w:rsidRPr="00FB7F08" w:rsidRDefault="00FB7F08" w:rsidP="00FB7F08">
            <w:pPr>
              <w:snapToGrid w:val="0"/>
              <w:rPr>
                <w:color w:val="000000"/>
                <w:sz w:val="18"/>
                <w:szCs w:val="18"/>
                <w:lang w:val="ru-RU"/>
              </w:rPr>
            </w:pPr>
            <w:r w:rsidRPr="00FB7F08">
              <w:rPr>
                <w:color w:val="000000"/>
                <w:sz w:val="18"/>
                <w:szCs w:val="18"/>
                <w:lang w:val="ru-RU"/>
              </w:rPr>
              <w:lastRenderedPageBreak/>
              <w:t>Объясни-тельно-</w:t>
            </w:r>
            <w:r w:rsidRPr="00FB7F08">
              <w:rPr>
                <w:color w:val="000000"/>
                <w:sz w:val="18"/>
                <w:szCs w:val="18"/>
                <w:lang w:val="ru-RU"/>
              </w:rPr>
              <w:lastRenderedPageBreak/>
              <w:t>иллюстр, частичн</w:t>
            </w:r>
            <w:proofErr w:type="gramStart"/>
            <w:r w:rsidRPr="00FB7F08">
              <w:rPr>
                <w:color w:val="000000"/>
                <w:sz w:val="18"/>
                <w:szCs w:val="18"/>
                <w:lang w:val="ru-RU"/>
              </w:rPr>
              <w:t>о-</w:t>
            </w:r>
            <w:proofErr w:type="gramEnd"/>
            <w:r w:rsidRPr="00FB7F08">
              <w:rPr>
                <w:color w:val="000000"/>
                <w:sz w:val="18"/>
                <w:szCs w:val="18"/>
                <w:lang w:val="ru-RU"/>
              </w:rPr>
              <w:t xml:space="preserve"> поисковый</w:t>
            </w: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lastRenderedPageBreak/>
              <w:t>Семина</w:t>
            </w:r>
            <w:r w:rsidRPr="00B94735">
              <w:rPr>
                <w:sz w:val="18"/>
                <w:szCs w:val="18"/>
              </w:rPr>
              <w:lastRenderedPageBreak/>
              <w:t>р</w:t>
            </w:r>
          </w:p>
        </w:tc>
        <w:tc>
          <w:tcPr>
            <w:tcW w:w="1199" w:type="dxa"/>
            <w:tcBorders>
              <w:top w:val="single" w:sz="4" w:space="0" w:color="000000"/>
              <w:left w:val="single" w:sz="4" w:space="0" w:color="000000"/>
              <w:bottom w:val="single" w:sz="4" w:space="0" w:color="000000"/>
            </w:tcBorders>
          </w:tcPr>
          <w:p w:rsidR="00FB7F08" w:rsidRPr="00B94735" w:rsidRDefault="00FB7F08" w:rsidP="00FB7F08">
            <w:pPr>
              <w:snapToGrid w:val="0"/>
              <w:spacing w:line="312" w:lineRule="auto"/>
              <w:rPr>
                <w:sz w:val="18"/>
                <w:szCs w:val="18"/>
              </w:rPr>
            </w:pPr>
            <w:r w:rsidRPr="00B94735">
              <w:rPr>
                <w:sz w:val="18"/>
                <w:szCs w:val="18"/>
              </w:rPr>
              <w:lastRenderedPageBreak/>
              <w:t xml:space="preserve">Экологические </w:t>
            </w:r>
            <w:r w:rsidRPr="00B94735">
              <w:rPr>
                <w:sz w:val="18"/>
                <w:szCs w:val="18"/>
              </w:rPr>
              <w:lastRenderedPageBreak/>
              <w:t>проблемы</w:t>
            </w: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rPr>
                <w:color w:val="000000"/>
                <w:sz w:val="18"/>
                <w:szCs w:val="18"/>
                <w:lang w:val="ru-RU"/>
              </w:rPr>
            </w:pPr>
            <w:r w:rsidRPr="00FB7F08">
              <w:rPr>
                <w:color w:val="000000"/>
                <w:sz w:val="18"/>
                <w:szCs w:val="18"/>
                <w:lang w:val="ru-RU"/>
              </w:rPr>
              <w:lastRenderedPageBreak/>
              <w:t xml:space="preserve">Уметь описывать и </w:t>
            </w:r>
            <w:r w:rsidRPr="00FB7F08">
              <w:rPr>
                <w:color w:val="000000"/>
                <w:sz w:val="18"/>
                <w:szCs w:val="18"/>
                <w:lang w:val="ru-RU"/>
              </w:rPr>
              <w:lastRenderedPageBreak/>
              <w:t>объяснять роль тепловых двигателей в техническом прогрессе, влияние экономических и экологических требований на совершенствование тепловых машин и основные направления  НТП в этой сфере</w:t>
            </w:r>
          </w:p>
        </w:tc>
        <w:tc>
          <w:tcPr>
            <w:tcW w:w="977" w:type="dxa"/>
            <w:tcBorders>
              <w:top w:val="single" w:sz="4" w:space="0" w:color="000000"/>
              <w:left w:val="single" w:sz="4" w:space="0" w:color="000000"/>
              <w:bottom w:val="single" w:sz="4" w:space="0" w:color="000000"/>
            </w:tcBorders>
          </w:tcPr>
          <w:p w:rsidR="00FB7F08" w:rsidRPr="00B94735" w:rsidRDefault="00FB7F08" w:rsidP="00FB7F08">
            <w:pPr>
              <w:snapToGrid w:val="0"/>
              <w:spacing w:line="312" w:lineRule="auto"/>
              <w:rPr>
                <w:color w:val="000000"/>
                <w:sz w:val="18"/>
                <w:szCs w:val="18"/>
              </w:rPr>
            </w:pPr>
            <w:r w:rsidRPr="00B94735">
              <w:rPr>
                <w:color w:val="000000"/>
                <w:sz w:val="18"/>
                <w:szCs w:val="18"/>
              </w:rPr>
              <w:lastRenderedPageBreak/>
              <w:t>Защита проектны</w:t>
            </w:r>
            <w:r w:rsidRPr="00B94735">
              <w:rPr>
                <w:color w:val="000000"/>
                <w:sz w:val="18"/>
                <w:szCs w:val="18"/>
              </w:rPr>
              <w:lastRenderedPageBreak/>
              <w:t>х работ</w:t>
            </w:r>
          </w:p>
        </w:tc>
        <w:tc>
          <w:tcPr>
            <w:tcW w:w="1391" w:type="dxa"/>
            <w:tcBorders>
              <w:top w:val="single" w:sz="4" w:space="0" w:color="000000"/>
              <w:left w:val="single" w:sz="4" w:space="0" w:color="000000"/>
              <w:bottom w:val="single" w:sz="4" w:space="0" w:color="000000"/>
            </w:tcBorders>
          </w:tcPr>
          <w:p w:rsidR="00FB7F08" w:rsidRPr="00B94735" w:rsidRDefault="00FB7F08" w:rsidP="00FB7F08">
            <w:pPr>
              <w:snapToGrid w:val="0"/>
              <w:spacing w:line="312" w:lineRule="auto"/>
              <w:rPr>
                <w:sz w:val="18"/>
                <w:szCs w:val="18"/>
              </w:rPr>
            </w:pPr>
            <w:r w:rsidRPr="00B94735">
              <w:rPr>
                <w:color w:val="000000"/>
                <w:sz w:val="18"/>
                <w:szCs w:val="18"/>
              </w:rPr>
              <w:lastRenderedPageBreak/>
              <w:t xml:space="preserve">Модели </w:t>
            </w:r>
            <w:r w:rsidRPr="00B94735">
              <w:rPr>
                <w:sz w:val="18"/>
                <w:szCs w:val="18"/>
              </w:rPr>
              <w:t xml:space="preserve">тепловых </w:t>
            </w:r>
            <w:r w:rsidRPr="00B94735">
              <w:rPr>
                <w:sz w:val="18"/>
                <w:szCs w:val="18"/>
              </w:rPr>
              <w:lastRenderedPageBreak/>
              <w:t>двигателей.</w:t>
            </w:r>
          </w:p>
        </w:tc>
        <w:tc>
          <w:tcPr>
            <w:tcW w:w="1650"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lastRenderedPageBreak/>
              <w:t xml:space="preserve">Информационная база данных, </w:t>
            </w:r>
            <w:r w:rsidRPr="00FB7F08">
              <w:rPr>
                <w:sz w:val="18"/>
                <w:szCs w:val="18"/>
                <w:lang w:val="ru-RU"/>
              </w:rPr>
              <w:lastRenderedPageBreak/>
              <w:t>справочная и научно-популярная литература.</w:t>
            </w: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lastRenderedPageBreak/>
              <w:t>п.82</w:t>
            </w:r>
          </w:p>
          <w:p w:rsidR="00FB7F08" w:rsidRPr="00B94735" w:rsidRDefault="00FB7F08" w:rsidP="00FB7F08">
            <w:pPr>
              <w:rPr>
                <w:sz w:val="18"/>
                <w:szCs w:val="18"/>
              </w:rPr>
            </w:pPr>
            <w:r w:rsidRPr="00B94735">
              <w:rPr>
                <w:sz w:val="18"/>
                <w:szCs w:val="18"/>
              </w:rPr>
              <w:lastRenderedPageBreak/>
              <w:t>Р.№671</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lastRenderedPageBreak/>
              <w:t>2.2.9</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lastRenderedPageBreak/>
              <w:t>52</w:t>
            </w:r>
          </w:p>
        </w:tc>
        <w:tc>
          <w:tcPr>
            <w:tcW w:w="2180" w:type="dxa"/>
            <w:gridSpan w:val="2"/>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Контрольная работа №5 по теме  «Термодинамика»</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Урок обобщения</w:t>
            </w:r>
          </w:p>
        </w:tc>
        <w:tc>
          <w:tcPr>
            <w:tcW w:w="135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Индивидуальная работа</w:t>
            </w:r>
          </w:p>
        </w:tc>
        <w:tc>
          <w:tcPr>
            <w:tcW w:w="1199"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Термодинамика</w:t>
            </w: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Уметь применять полученные знания на практике</w:t>
            </w:r>
          </w:p>
        </w:tc>
        <w:tc>
          <w:tcPr>
            <w:tcW w:w="977"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Итоговая работа</w:t>
            </w:r>
          </w:p>
        </w:tc>
        <w:tc>
          <w:tcPr>
            <w:tcW w:w="1391"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p>
        </w:tc>
        <w:tc>
          <w:tcPr>
            <w:tcW w:w="165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КИМ по теме «Термодинамика»</w:t>
            </w: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2.2.</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13368" w:type="dxa"/>
            <w:gridSpan w:val="12"/>
            <w:tcBorders>
              <w:top w:val="single" w:sz="4" w:space="0" w:color="000000"/>
              <w:left w:val="single" w:sz="4" w:space="0" w:color="000000"/>
              <w:bottom w:val="single" w:sz="4" w:space="0" w:color="000000"/>
            </w:tcBorders>
          </w:tcPr>
          <w:p w:rsidR="00FB7F08" w:rsidRPr="00B94735" w:rsidRDefault="00FB7F08" w:rsidP="00FB7F08">
            <w:pPr>
              <w:snapToGrid w:val="0"/>
              <w:ind w:firstLine="180"/>
              <w:jc w:val="both"/>
              <w:rPr>
                <w:b/>
                <w:sz w:val="18"/>
                <w:szCs w:val="18"/>
              </w:rPr>
            </w:pPr>
            <w:r w:rsidRPr="00B94735">
              <w:rPr>
                <w:b/>
                <w:sz w:val="18"/>
                <w:szCs w:val="18"/>
              </w:rPr>
              <w:t>ЭЛЕКТРОДИНАМИКА  (18)</w:t>
            </w:r>
            <w:r w:rsidRPr="00B94735">
              <w:rPr>
                <w:b/>
                <w:i/>
                <w:sz w:val="18"/>
                <w:szCs w:val="18"/>
              </w:rPr>
              <w:t xml:space="preserve"> ученик должен</w:t>
            </w:r>
            <w:r w:rsidRPr="00B94735">
              <w:rPr>
                <w:b/>
                <w:sz w:val="18"/>
                <w:szCs w:val="18"/>
              </w:rPr>
              <w:t xml:space="preserve"> знать/понимать</w:t>
            </w:r>
          </w:p>
          <w:p w:rsidR="00FB7F08" w:rsidRPr="00FB7F08" w:rsidRDefault="00FB7F08" w:rsidP="00FB7F08">
            <w:pPr>
              <w:numPr>
                <w:ilvl w:val="0"/>
                <w:numId w:val="12"/>
              </w:numPr>
              <w:tabs>
                <w:tab w:val="left" w:pos="153"/>
              </w:tabs>
              <w:suppressAutoHyphens/>
              <w:spacing w:after="0" w:line="240" w:lineRule="auto"/>
              <w:ind w:left="153"/>
              <w:jc w:val="both"/>
              <w:rPr>
                <w:sz w:val="18"/>
                <w:szCs w:val="18"/>
                <w:lang w:val="ru-RU"/>
              </w:rPr>
            </w:pPr>
            <w:r w:rsidRPr="00FB7F08">
              <w:rPr>
                <w:b/>
                <w:sz w:val="18"/>
                <w:szCs w:val="18"/>
                <w:lang w:val="ru-RU"/>
              </w:rPr>
              <w:t xml:space="preserve">смысл физических величин: </w:t>
            </w:r>
            <w:r w:rsidRPr="00FB7F08">
              <w:rPr>
                <w:sz w:val="18"/>
                <w:szCs w:val="18"/>
                <w:lang w:val="ru-RU"/>
              </w:rPr>
              <w:t>элементарный электрический заряд;</w:t>
            </w:r>
          </w:p>
          <w:p w:rsidR="00FB7F08" w:rsidRPr="00FB7F08" w:rsidRDefault="00FB7F08" w:rsidP="00FB7F08">
            <w:pPr>
              <w:numPr>
                <w:ilvl w:val="0"/>
                <w:numId w:val="12"/>
              </w:numPr>
              <w:tabs>
                <w:tab w:val="left" w:pos="153"/>
              </w:tabs>
              <w:suppressAutoHyphens/>
              <w:spacing w:after="0" w:line="240" w:lineRule="auto"/>
              <w:ind w:left="153"/>
              <w:jc w:val="both"/>
              <w:rPr>
                <w:sz w:val="18"/>
                <w:szCs w:val="18"/>
                <w:lang w:val="ru-RU"/>
              </w:rPr>
            </w:pPr>
            <w:r w:rsidRPr="00FB7F08">
              <w:rPr>
                <w:b/>
                <w:i/>
                <w:sz w:val="18"/>
                <w:szCs w:val="18"/>
                <w:lang w:val="ru-RU"/>
              </w:rPr>
              <w:t>смысл физических законов</w:t>
            </w:r>
            <w:r w:rsidRPr="00FB7F08">
              <w:rPr>
                <w:sz w:val="18"/>
                <w:szCs w:val="18"/>
                <w:lang w:val="ru-RU"/>
              </w:rPr>
              <w:t>: сохранения электрического заряда, Кулона,  Ома для участка и полной цепи</w:t>
            </w:r>
          </w:p>
          <w:p w:rsidR="00FB7F08" w:rsidRPr="00FB7F08" w:rsidRDefault="00FB7F08" w:rsidP="00FB7F08">
            <w:pPr>
              <w:rPr>
                <w:b/>
                <w:sz w:val="18"/>
                <w:szCs w:val="18"/>
                <w:lang w:val="ru-RU"/>
              </w:rPr>
            </w:pP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3</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13368" w:type="dxa"/>
            <w:gridSpan w:val="12"/>
            <w:tcBorders>
              <w:top w:val="single" w:sz="4" w:space="0" w:color="000000"/>
              <w:left w:val="single" w:sz="4" w:space="0" w:color="000000"/>
              <w:bottom w:val="single" w:sz="4" w:space="0" w:color="000000"/>
            </w:tcBorders>
          </w:tcPr>
          <w:p w:rsidR="00FB7F08" w:rsidRPr="00B94735" w:rsidRDefault="00FB7F08" w:rsidP="00FB7F08">
            <w:pPr>
              <w:snapToGrid w:val="0"/>
              <w:rPr>
                <w:b/>
                <w:sz w:val="18"/>
                <w:szCs w:val="18"/>
              </w:rPr>
            </w:pPr>
            <w:r w:rsidRPr="00B94735">
              <w:rPr>
                <w:b/>
                <w:sz w:val="18"/>
                <w:szCs w:val="18"/>
              </w:rPr>
              <w:t>Электростатика.(8)</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3.1</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53</w:t>
            </w:r>
          </w:p>
        </w:tc>
        <w:tc>
          <w:tcPr>
            <w:tcW w:w="2180" w:type="dxa"/>
            <w:gridSpan w:val="2"/>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FB7F08">
              <w:rPr>
                <w:sz w:val="18"/>
                <w:szCs w:val="18"/>
                <w:lang w:val="ru-RU"/>
              </w:rPr>
              <w:t xml:space="preserve">Электрический заряд и элементарные частицы. Заряженные тела. Электризация тел. Закон сохранения электрического заряда. </w:t>
            </w:r>
            <w:r w:rsidRPr="00B94735">
              <w:rPr>
                <w:sz w:val="18"/>
                <w:szCs w:val="18"/>
              </w:rPr>
              <w:lastRenderedPageBreak/>
              <w:t>Решение задач.</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spacing w:line="312" w:lineRule="auto"/>
              <w:rPr>
                <w:sz w:val="18"/>
                <w:szCs w:val="18"/>
              </w:rPr>
            </w:pPr>
            <w:r w:rsidRPr="00B94735">
              <w:rPr>
                <w:sz w:val="18"/>
                <w:szCs w:val="18"/>
              </w:rPr>
              <w:lastRenderedPageBreak/>
              <w:t>Комбинированный</w:t>
            </w:r>
          </w:p>
        </w:tc>
        <w:tc>
          <w:tcPr>
            <w:tcW w:w="1356" w:type="dxa"/>
            <w:tcBorders>
              <w:top w:val="single" w:sz="4" w:space="0" w:color="000000"/>
              <w:left w:val="single" w:sz="4" w:space="0" w:color="000000"/>
              <w:bottom w:val="single" w:sz="4" w:space="0" w:color="000000"/>
            </w:tcBorders>
          </w:tcPr>
          <w:p w:rsidR="00FB7F08" w:rsidRPr="00FB7F08" w:rsidRDefault="00FB7F08" w:rsidP="00FB7F08">
            <w:pPr>
              <w:snapToGrid w:val="0"/>
              <w:rPr>
                <w:color w:val="000000"/>
                <w:sz w:val="18"/>
                <w:szCs w:val="18"/>
                <w:lang w:val="ru-RU"/>
              </w:rPr>
            </w:pPr>
            <w:r w:rsidRPr="00FB7F08">
              <w:rPr>
                <w:color w:val="000000"/>
                <w:sz w:val="18"/>
                <w:szCs w:val="18"/>
                <w:lang w:val="ru-RU"/>
              </w:rPr>
              <w:t>Объясни-тельно-иллюстр, частичн</w:t>
            </w:r>
            <w:proofErr w:type="gramStart"/>
            <w:r w:rsidRPr="00FB7F08">
              <w:rPr>
                <w:color w:val="000000"/>
                <w:sz w:val="18"/>
                <w:szCs w:val="18"/>
                <w:lang w:val="ru-RU"/>
              </w:rPr>
              <w:t>о-</w:t>
            </w:r>
            <w:proofErr w:type="gramEnd"/>
            <w:r w:rsidRPr="00FB7F08">
              <w:rPr>
                <w:color w:val="000000"/>
                <w:sz w:val="18"/>
                <w:szCs w:val="18"/>
                <w:lang w:val="ru-RU"/>
              </w:rPr>
              <w:t xml:space="preserve"> поисковый</w:t>
            </w:r>
          </w:p>
        </w:tc>
        <w:tc>
          <w:tcPr>
            <w:tcW w:w="825"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 xml:space="preserve">Эвристическая беседа. Составление опорного </w:t>
            </w:r>
            <w:r w:rsidRPr="00FB7F08">
              <w:rPr>
                <w:sz w:val="18"/>
                <w:szCs w:val="18"/>
                <w:lang w:val="ru-RU"/>
              </w:rPr>
              <w:lastRenderedPageBreak/>
              <w:t>конспекта.</w:t>
            </w:r>
          </w:p>
        </w:tc>
        <w:tc>
          <w:tcPr>
            <w:tcW w:w="1199"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lastRenderedPageBreak/>
              <w:t>Электрический заряд и элементарные частицы. Заряженные тела. Электризаци</w:t>
            </w:r>
            <w:r w:rsidRPr="00FB7F08">
              <w:rPr>
                <w:sz w:val="18"/>
                <w:szCs w:val="18"/>
                <w:lang w:val="ru-RU"/>
              </w:rPr>
              <w:lastRenderedPageBreak/>
              <w:t>я тел. Закон сохранения электрического заряда.</w:t>
            </w: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color w:val="000000"/>
                <w:sz w:val="18"/>
                <w:szCs w:val="18"/>
                <w:lang w:val="ru-RU"/>
              </w:rPr>
              <w:lastRenderedPageBreak/>
              <w:t>Знать и понимать  смысл</w:t>
            </w:r>
            <w:r w:rsidRPr="00FB7F08">
              <w:rPr>
                <w:sz w:val="18"/>
                <w:szCs w:val="18"/>
                <w:lang w:val="ru-RU"/>
              </w:rPr>
              <w:t xml:space="preserve"> понятий:</w:t>
            </w:r>
            <w:r w:rsidRPr="00FB7F08">
              <w:rPr>
                <w:color w:val="000000"/>
                <w:sz w:val="18"/>
                <w:szCs w:val="18"/>
                <w:lang w:val="ru-RU"/>
              </w:rPr>
              <w:t xml:space="preserve"> электризация, электрический заряд;  и  </w:t>
            </w:r>
            <w:r w:rsidRPr="00FB7F08">
              <w:rPr>
                <w:sz w:val="18"/>
                <w:szCs w:val="18"/>
                <w:lang w:val="ru-RU"/>
              </w:rPr>
              <w:lastRenderedPageBreak/>
              <w:t>закона сохранения электрического заряда</w:t>
            </w:r>
          </w:p>
        </w:tc>
        <w:tc>
          <w:tcPr>
            <w:tcW w:w="977"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lastRenderedPageBreak/>
              <w:t>Фронтальный опрос</w:t>
            </w:r>
          </w:p>
        </w:tc>
        <w:tc>
          <w:tcPr>
            <w:tcW w:w="1391"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Демонстрация: электризация</w:t>
            </w:r>
            <w:proofErr w:type="gramStart"/>
            <w:r w:rsidRPr="00FB7F08">
              <w:rPr>
                <w:sz w:val="18"/>
                <w:szCs w:val="18"/>
                <w:lang w:val="ru-RU"/>
              </w:rPr>
              <w:t>,в</w:t>
            </w:r>
            <w:proofErr w:type="gramEnd"/>
            <w:r w:rsidRPr="00FB7F08">
              <w:rPr>
                <w:sz w:val="18"/>
                <w:szCs w:val="18"/>
                <w:lang w:val="ru-RU"/>
              </w:rPr>
              <w:t xml:space="preserve">заимодействие электрических зарядов, </w:t>
            </w:r>
            <w:r w:rsidRPr="00FB7F08">
              <w:rPr>
                <w:sz w:val="18"/>
                <w:szCs w:val="18"/>
                <w:lang w:val="ru-RU"/>
              </w:rPr>
              <w:lastRenderedPageBreak/>
              <w:t>электрометр</w:t>
            </w:r>
          </w:p>
        </w:tc>
        <w:tc>
          <w:tcPr>
            <w:tcW w:w="1650"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lastRenderedPageBreak/>
              <w:t>Сборники познавательных и развивающих заданий по теме «Электростатика».</w:t>
            </w:r>
          </w:p>
          <w:p w:rsidR="00FB7F08" w:rsidRPr="00FB7F08" w:rsidRDefault="00FB7F08" w:rsidP="00FB7F08">
            <w:pPr>
              <w:rPr>
                <w:sz w:val="18"/>
                <w:szCs w:val="18"/>
                <w:lang w:val="ru-RU"/>
              </w:rPr>
            </w:pP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lastRenderedPageBreak/>
              <w:t xml:space="preserve">п.84,85,86 </w:t>
            </w:r>
          </w:p>
          <w:p w:rsidR="00FB7F08" w:rsidRPr="00B94735" w:rsidRDefault="00FB7F08" w:rsidP="00FB7F08">
            <w:pPr>
              <w:rPr>
                <w:sz w:val="18"/>
                <w:szCs w:val="18"/>
              </w:rPr>
            </w:pPr>
            <w:proofErr w:type="gramStart"/>
            <w:r w:rsidRPr="00B94735">
              <w:rPr>
                <w:sz w:val="18"/>
                <w:szCs w:val="18"/>
              </w:rPr>
              <w:t>упр</w:t>
            </w:r>
            <w:proofErr w:type="gramEnd"/>
            <w:r w:rsidRPr="00B94735">
              <w:rPr>
                <w:sz w:val="18"/>
                <w:szCs w:val="18"/>
              </w:rPr>
              <w:t>.  №16</w:t>
            </w:r>
          </w:p>
          <w:p w:rsidR="00FB7F08" w:rsidRPr="00B94735" w:rsidRDefault="00FB7F08" w:rsidP="00FB7F08">
            <w:pPr>
              <w:rPr>
                <w:sz w:val="18"/>
                <w:szCs w:val="18"/>
              </w:rPr>
            </w:pPr>
            <w:r w:rsidRPr="00B94735">
              <w:rPr>
                <w:sz w:val="18"/>
                <w:szCs w:val="18"/>
              </w:rPr>
              <w:t>(3)</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3.1.1.</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lastRenderedPageBreak/>
              <w:t>54</w:t>
            </w:r>
          </w:p>
        </w:tc>
        <w:tc>
          <w:tcPr>
            <w:tcW w:w="2180" w:type="dxa"/>
            <w:gridSpan w:val="2"/>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FB7F08">
              <w:rPr>
                <w:sz w:val="18"/>
                <w:szCs w:val="18"/>
                <w:lang w:val="ru-RU"/>
              </w:rPr>
              <w:t xml:space="preserve">Основной закон электростатики — закон Кулона. </w:t>
            </w:r>
            <w:r w:rsidRPr="00B94735">
              <w:rPr>
                <w:sz w:val="18"/>
                <w:szCs w:val="18"/>
              </w:rPr>
              <w:t>Единица электрического заряда</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spacing w:line="312" w:lineRule="auto"/>
              <w:rPr>
                <w:sz w:val="18"/>
                <w:szCs w:val="18"/>
              </w:rPr>
            </w:pPr>
            <w:r w:rsidRPr="00B94735">
              <w:rPr>
                <w:sz w:val="18"/>
                <w:szCs w:val="18"/>
              </w:rPr>
              <w:t>Комбинированный</w:t>
            </w:r>
          </w:p>
        </w:tc>
        <w:tc>
          <w:tcPr>
            <w:tcW w:w="1356" w:type="dxa"/>
            <w:tcBorders>
              <w:top w:val="single" w:sz="4" w:space="0" w:color="000000"/>
              <w:left w:val="single" w:sz="4" w:space="0" w:color="000000"/>
              <w:bottom w:val="single" w:sz="4" w:space="0" w:color="000000"/>
            </w:tcBorders>
          </w:tcPr>
          <w:p w:rsidR="00FB7F08" w:rsidRPr="00FB7F08" w:rsidRDefault="00FB7F08" w:rsidP="00FB7F08">
            <w:pPr>
              <w:snapToGrid w:val="0"/>
              <w:rPr>
                <w:color w:val="000000"/>
                <w:sz w:val="18"/>
                <w:szCs w:val="18"/>
                <w:lang w:val="ru-RU"/>
              </w:rPr>
            </w:pPr>
            <w:r w:rsidRPr="00FB7F08">
              <w:rPr>
                <w:color w:val="000000"/>
                <w:sz w:val="18"/>
                <w:szCs w:val="18"/>
                <w:lang w:val="ru-RU"/>
              </w:rPr>
              <w:t>Объясни-тельно-иллюстр, частичн</w:t>
            </w:r>
            <w:proofErr w:type="gramStart"/>
            <w:r w:rsidRPr="00FB7F08">
              <w:rPr>
                <w:color w:val="000000"/>
                <w:sz w:val="18"/>
                <w:szCs w:val="18"/>
                <w:lang w:val="ru-RU"/>
              </w:rPr>
              <w:t>о-</w:t>
            </w:r>
            <w:proofErr w:type="gramEnd"/>
            <w:r w:rsidRPr="00FB7F08">
              <w:rPr>
                <w:color w:val="000000"/>
                <w:sz w:val="18"/>
                <w:szCs w:val="18"/>
                <w:lang w:val="ru-RU"/>
              </w:rPr>
              <w:t xml:space="preserve"> поисковый</w:t>
            </w: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Эвристическая беседа, фронтальная работа.</w:t>
            </w:r>
          </w:p>
        </w:tc>
        <w:tc>
          <w:tcPr>
            <w:tcW w:w="1199"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 xml:space="preserve">Физический смысл опыта Кулона. </w:t>
            </w: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rPr>
                <w:color w:val="000000"/>
                <w:sz w:val="18"/>
                <w:szCs w:val="18"/>
                <w:lang w:val="ru-RU"/>
              </w:rPr>
            </w:pPr>
            <w:r w:rsidRPr="00FB7F08">
              <w:rPr>
                <w:sz w:val="18"/>
                <w:szCs w:val="18"/>
                <w:lang w:val="ru-RU"/>
              </w:rPr>
              <w:t xml:space="preserve">Знать границы применимости закона Кулона, </w:t>
            </w:r>
            <w:r w:rsidRPr="00FB7F08">
              <w:rPr>
                <w:color w:val="000000"/>
                <w:sz w:val="18"/>
                <w:szCs w:val="18"/>
                <w:lang w:val="ru-RU"/>
              </w:rPr>
              <w:t>дискретность электрического заряда.</w:t>
            </w:r>
          </w:p>
        </w:tc>
        <w:tc>
          <w:tcPr>
            <w:tcW w:w="977"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 xml:space="preserve">Решение типовых и экспериментальных  и графических задач тесты </w:t>
            </w:r>
          </w:p>
        </w:tc>
        <w:tc>
          <w:tcPr>
            <w:tcW w:w="1391"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Демонстрация: равновесия и движения заряженных тел под воздействием кулоновских сил.</w:t>
            </w:r>
          </w:p>
        </w:tc>
        <w:tc>
          <w:tcPr>
            <w:tcW w:w="1650"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Сборники познавательных и развивающих заданий по теме «Электростатика».</w:t>
            </w:r>
          </w:p>
          <w:p w:rsidR="00FB7F08" w:rsidRPr="00FB7F08" w:rsidRDefault="00FB7F08" w:rsidP="00FB7F08">
            <w:pPr>
              <w:rPr>
                <w:sz w:val="18"/>
                <w:szCs w:val="18"/>
                <w:lang w:val="ru-RU"/>
              </w:rPr>
            </w:pP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п.87</w:t>
            </w:r>
            <w:proofErr w:type="gramStart"/>
            <w:r w:rsidRPr="00B94735">
              <w:rPr>
                <w:sz w:val="18"/>
                <w:szCs w:val="18"/>
              </w:rPr>
              <w:t>,88</w:t>
            </w:r>
            <w:proofErr w:type="gramEnd"/>
            <w:r w:rsidRPr="00B94735">
              <w:rPr>
                <w:sz w:val="18"/>
                <w:szCs w:val="18"/>
              </w:rPr>
              <w:t>, упр.  №16</w:t>
            </w:r>
          </w:p>
          <w:p w:rsidR="00FB7F08" w:rsidRPr="00B94735" w:rsidRDefault="00FB7F08" w:rsidP="00FB7F08">
            <w:pPr>
              <w:rPr>
                <w:sz w:val="18"/>
                <w:szCs w:val="18"/>
              </w:rPr>
            </w:pPr>
            <w:r w:rsidRPr="00B94735">
              <w:rPr>
                <w:sz w:val="18"/>
                <w:szCs w:val="18"/>
              </w:rPr>
              <w:t>(4)</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3.1.2</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55</w:t>
            </w:r>
          </w:p>
        </w:tc>
        <w:tc>
          <w:tcPr>
            <w:tcW w:w="2180" w:type="dxa"/>
            <w:gridSpan w:val="2"/>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Решение задач на применение закона Кулона</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spacing w:line="312" w:lineRule="auto"/>
              <w:rPr>
                <w:sz w:val="18"/>
                <w:szCs w:val="18"/>
              </w:rPr>
            </w:pPr>
            <w:r w:rsidRPr="00B94735">
              <w:rPr>
                <w:sz w:val="18"/>
                <w:szCs w:val="18"/>
              </w:rPr>
              <w:t>Комбинированный</w:t>
            </w:r>
          </w:p>
        </w:tc>
        <w:tc>
          <w:tcPr>
            <w:tcW w:w="1356" w:type="dxa"/>
            <w:tcBorders>
              <w:top w:val="single" w:sz="4" w:space="0" w:color="000000"/>
              <w:left w:val="single" w:sz="4" w:space="0" w:color="000000"/>
              <w:bottom w:val="single" w:sz="4" w:space="0" w:color="000000"/>
            </w:tcBorders>
          </w:tcPr>
          <w:p w:rsidR="00FB7F08" w:rsidRPr="00B94735" w:rsidRDefault="00FB7F08" w:rsidP="00FB7F08">
            <w:pPr>
              <w:snapToGrid w:val="0"/>
              <w:rPr>
                <w:color w:val="000000"/>
                <w:sz w:val="18"/>
                <w:szCs w:val="18"/>
              </w:rPr>
            </w:pPr>
            <w:r w:rsidRPr="00B94735">
              <w:rPr>
                <w:color w:val="000000"/>
                <w:sz w:val="18"/>
                <w:szCs w:val="18"/>
              </w:rPr>
              <w:t>Решение разноуровневых</w:t>
            </w: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color w:val="000000"/>
                <w:sz w:val="18"/>
                <w:szCs w:val="18"/>
              </w:rPr>
              <w:t>Фронтальная</w:t>
            </w:r>
            <w:r w:rsidRPr="00B94735">
              <w:rPr>
                <w:sz w:val="18"/>
                <w:szCs w:val="18"/>
              </w:rPr>
              <w:t xml:space="preserve"> работ</w:t>
            </w:r>
          </w:p>
        </w:tc>
        <w:tc>
          <w:tcPr>
            <w:tcW w:w="1199"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Закон Кулона</w:t>
            </w: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Уметь применять полученные знания и умения при решении задач</w:t>
            </w:r>
          </w:p>
        </w:tc>
        <w:tc>
          <w:tcPr>
            <w:tcW w:w="977"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Решение типовых задач</w:t>
            </w:r>
          </w:p>
        </w:tc>
        <w:tc>
          <w:tcPr>
            <w:tcW w:w="1391"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p>
        </w:tc>
        <w:tc>
          <w:tcPr>
            <w:tcW w:w="1650"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Сборники познавательных и развивающих заданий</w:t>
            </w: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Упр16(1)</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3.1.2.</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56</w:t>
            </w:r>
          </w:p>
        </w:tc>
        <w:tc>
          <w:tcPr>
            <w:tcW w:w="2180" w:type="dxa"/>
            <w:gridSpan w:val="2"/>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 xml:space="preserve">Напряженность электрического поля. Принцип суперпозиции полей. </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spacing w:line="312" w:lineRule="auto"/>
              <w:rPr>
                <w:sz w:val="18"/>
                <w:szCs w:val="18"/>
              </w:rPr>
            </w:pPr>
            <w:r w:rsidRPr="00B94735">
              <w:rPr>
                <w:sz w:val="18"/>
                <w:szCs w:val="18"/>
              </w:rPr>
              <w:t>Комбинированный</w:t>
            </w:r>
          </w:p>
        </w:tc>
        <w:tc>
          <w:tcPr>
            <w:tcW w:w="1356" w:type="dxa"/>
            <w:tcBorders>
              <w:top w:val="single" w:sz="4" w:space="0" w:color="000000"/>
              <w:left w:val="single" w:sz="4" w:space="0" w:color="000000"/>
              <w:bottom w:val="single" w:sz="4" w:space="0" w:color="000000"/>
            </w:tcBorders>
          </w:tcPr>
          <w:p w:rsidR="00FB7F08" w:rsidRPr="00B94735" w:rsidRDefault="00FB7F08" w:rsidP="00FB7F08">
            <w:pPr>
              <w:snapToGrid w:val="0"/>
              <w:spacing w:line="312" w:lineRule="auto"/>
              <w:rPr>
                <w:color w:val="000000"/>
                <w:sz w:val="18"/>
                <w:szCs w:val="18"/>
              </w:rPr>
            </w:pPr>
            <w:r w:rsidRPr="00B94735">
              <w:rPr>
                <w:color w:val="000000"/>
                <w:sz w:val="18"/>
                <w:szCs w:val="18"/>
              </w:rPr>
              <w:t>Проблемно-поисковый</w:t>
            </w: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rPr>
                <w:color w:val="000000"/>
                <w:sz w:val="18"/>
                <w:szCs w:val="18"/>
              </w:rPr>
            </w:pPr>
            <w:r w:rsidRPr="00B94735">
              <w:rPr>
                <w:color w:val="000000"/>
                <w:sz w:val="18"/>
                <w:szCs w:val="18"/>
              </w:rPr>
              <w:t>Эвр. беседа, фронт.опрос</w:t>
            </w:r>
          </w:p>
        </w:tc>
        <w:tc>
          <w:tcPr>
            <w:tcW w:w="1199"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FB7F08">
              <w:rPr>
                <w:sz w:val="18"/>
                <w:szCs w:val="18"/>
                <w:lang w:val="ru-RU"/>
              </w:rPr>
              <w:t xml:space="preserve">Напряженность электрического поля. Принцип суперпозиции полей. </w:t>
            </w:r>
            <w:r w:rsidRPr="00B94735">
              <w:rPr>
                <w:sz w:val="18"/>
                <w:szCs w:val="18"/>
              </w:rPr>
              <w:t>Силовые линии электрического поля.</w:t>
            </w: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rPr>
                <w:color w:val="000000"/>
                <w:sz w:val="18"/>
                <w:szCs w:val="18"/>
                <w:lang w:val="ru-RU"/>
              </w:rPr>
            </w:pPr>
            <w:r w:rsidRPr="00FB7F08">
              <w:rPr>
                <w:color w:val="000000"/>
                <w:sz w:val="18"/>
                <w:szCs w:val="18"/>
                <w:lang w:val="ru-RU"/>
              </w:rPr>
              <w:t>Знать понятия: электрическое поле, напряженность поля, виды полей, их графическое изображение</w:t>
            </w:r>
            <w:proofErr w:type="gramStart"/>
            <w:r w:rsidRPr="00FB7F08">
              <w:rPr>
                <w:color w:val="000000"/>
                <w:sz w:val="18"/>
                <w:szCs w:val="18"/>
                <w:lang w:val="ru-RU"/>
              </w:rPr>
              <w:t xml:space="preserve"> У</w:t>
            </w:r>
            <w:proofErr w:type="gramEnd"/>
            <w:r w:rsidRPr="00FB7F08">
              <w:rPr>
                <w:color w:val="000000"/>
                <w:sz w:val="18"/>
                <w:szCs w:val="18"/>
                <w:lang w:val="ru-RU"/>
              </w:rPr>
              <w:t xml:space="preserve">меть вычислить напряженность поля по формуле, изобразить линии напряженности точечного </w:t>
            </w:r>
            <w:r w:rsidRPr="00FB7F08">
              <w:rPr>
                <w:color w:val="000000"/>
                <w:sz w:val="18"/>
                <w:szCs w:val="18"/>
                <w:lang w:val="ru-RU"/>
              </w:rPr>
              <w:lastRenderedPageBreak/>
              <w:t>заряда</w:t>
            </w:r>
          </w:p>
        </w:tc>
        <w:tc>
          <w:tcPr>
            <w:tcW w:w="977"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lastRenderedPageBreak/>
              <w:t>Решение типовых и экспериментальных задач тесты</w:t>
            </w:r>
          </w:p>
        </w:tc>
        <w:tc>
          <w:tcPr>
            <w:tcW w:w="1391"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Демонстрация: силовых линий электрического поля.</w:t>
            </w:r>
          </w:p>
        </w:tc>
        <w:tc>
          <w:tcPr>
            <w:tcW w:w="1650"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Сборники познавательных и развивающих заданий по теме «Электростатика».</w:t>
            </w:r>
          </w:p>
          <w:p w:rsidR="00FB7F08" w:rsidRPr="00B94735" w:rsidRDefault="00FB7F08" w:rsidP="00FB7F08">
            <w:pPr>
              <w:rPr>
                <w:sz w:val="18"/>
                <w:szCs w:val="18"/>
              </w:rPr>
            </w:pPr>
            <w:r w:rsidRPr="00B94735">
              <w:rPr>
                <w:sz w:val="18"/>
                <w:szCs w:val="18"/>
              </w:rPr>
              <w:t>КИМ 2010</w:t>
            </w: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п.91</w:t>
            </w:r>
            <w:proofErr w:type="gramStart"/>
            <w:r w:rsidRPr="00B94735">
              <w:rPr>
                <w:sz w:val="18"/>
                <w:szCs w:val="18"/>
              </w:rPr>
              <w:t>,92</w:t>
            </w:r>
            <w:proofErr w:type="gramEnd"/>
            <w:r w:rsidRPr="00B94735">
              <w:rPr>
                <w:sz w:val="18"/>
                <w:szCs w:val="18"/>
              </w:rPr>
              <w:t xml:space="preserve"> упр.  №17</w:t>
            </w:r>
          </w:p>
          <w:p w:rsidR="00FB7F08" w:rsidRPr="00B94735" w:rsidRDefault="00FB7F08" w:rsidP="00FB7F08">
            <w:pPr>
              <w:rPr>
                <w:sz w:val="18"/>
                <w:szCs w:val="18"/>
              </w:rPr>
            </w:pPr>
            <w:r w:rsidRPr="00B94735">
              <w:rPr>
                <w:sz w:val="18"/>
                <w:szCs w:val="18"/>
              </w:rPr>
              <w:t>(5)</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3.1.4</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lastRenderedPageBreak/>
              <w:t>57</w:t>
            </w:r>
          </w:p>
        </w:tc>
        <w:tc>
          <w:tcPr>
            <w:tcW w:w="2180" w:type="dxa"/>
            <w:gridSpan w:val="2"/>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 xml:space="preserve">Решение задач на расчет напряженности электростатического поля </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Комбинированный</w:t>
            </w:r>
          </w:p>
        </w:tc>
        <w:tc>
          <w:tcPr>
            <w:tcW w:w="1356" w:type="dxa"/>
            <w:tcBorders>
              <w:top w:val="single" w:sz="4" w:space="0" w:color="000000"/>
              <w:left w:val="single" w:sz="4" w:space="0" w:color="000000"/>
              <w:bottom w:val="single" w:sz="4" w:space="0" w:color="000000"/>
            </w:tcBorders>
          </w:tcPr>
          <w:p w:rsidR="00FB7F08" w:rsidRPr="00B94735" w:rsidRDefault="00FB7F08" w:rsidP="00FB7F08">
            <w:pPr>
              <w:snapToGrid w:val="0"/>
              <w:rPr>
                <w:color w:val="000000"/>
                <w:sz w:val="18"/>
                <w:szCs w:val="18"/>
              </w:rPr>
            </w:pPr>
            <w:r w:rsidRPr="00B94735">
              <w:rPr>
                <w:color w:val="000000"/>
                <w:sz w:val="18"/>
                <w:szCs w:val="18"/>
              </w:rPr>
              <w:t xml:space="preserve">Рещениеразноуровневых задач </w:t>
            </w: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rPr>
                <w:color w:val="000000"/>
                <w:sz w:val="18"/>
                <w:szCs w:val="18"/>
              </w:rPr>
            </w:pPr>
            <w:r w:rsidRPr="00B94735">
              <w:rPr>
                <w:color w:val="000000"/>
                <w:sz w:val="18"/>
                <w:szCs w:val="18"/>
              </w:rPr>
              <w:t>Фронтальная</w:t>
            </w:r>
            <w:r w:rsidRPr="00B94735">
              <w:rPr>
                <w:sz w:val="18"/>
                <w:szCs w:val="18"/>
              </w:rPr>
              <w:t xml:space="preserve"> работа,</w:t>
            </w:r>
          </w:p>
        </w:tc>
        <w:tc>
          <w:tcPr>
            <w:tcW w:w="1199"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Напряженность электростатического поля</w:t>
            </w: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rPr>
                <w:color w:val="000000"/>
                <w:sz w:val="18"/>
                <w:szCs w:val="18"/>
                <w:lang w:val="ru-RU"/>
              </w:rPr>
            </w:pPr>
            <w:r w:rsidRPr="00FB7F08">
              <w:rPr>
                <w:sz w:val="18"/>
                <w:szCs w:val="18"/>
                <w:lang w:val="ru-RU"/>
              </w:rPr>
              <w:t>Уметь применять полученные знания и умения при решении задач</w:t>
            </w:r>
          </w:p>
        </w:tc>
        <w:tc>
          <w:tcPr>
            <w:tcW w:w="977"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Рещение типовых задач</w:t>
            </w:r>
          </w:p>
        </w:tc>
        <w:tc>
          <w:tcPr>
            <w:tcW w:w="1391"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p>
        </w:tc>
        <w:tc>
          <w:tcPr>
            <w:tcW w:w="1650"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 xml:space="preserve">Сборники познавательных и развивающих заданий </w:t>
            </w: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Упр17(4)</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3.1.4</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58</w:t>
            </w:r>
          </w:p>
        </w:tc>
        <w:tc>
          <w:tcPr>
            <w:tcW w:w="2180" w:type="dxa"/>
            <w:gridSpan w:val="2"/>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FB7F08">
              <w:rPr>
                <w:sz w:val="18"/>
                <w:szCs w:val="18"/>
                <w:lang w:val="ru-RU"/>
              </w:rPr>
              <w:t xml:space="preserve">Проводники в электростатическом поле. Диэлектрики в электростатическом поле. </w:t>
            </w:r>
            <w:r w:rsidRPr="00B94735">
              <w:rPr>
                <w:sz w:val="18"/>
                <w:szCs w:val="18"/>
              </w:rPr>
              <w:t>Два вида диэлектри</w:t>
            </w:r>
            <w:r w:rsidRPr="00B94735">
              <w:rPr>
                <w:sz w:val="18"/>
                <w:szCs w:val="18"/>
              </w:rPr>
              <w:softHyphen/>
              <w:t>ков. Поляризация диэлектриков.</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Комбинированный</w:t>
            </w:r>
          </w:p>
        </w:tc>
        <w:tc>
          <w:tcPr>
            <w:tcW w:w="135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Информационно</w:t>
            </w:r>
          </w:p>
          <w:p w:rsidR="00FB7F08" w:rsidRPr="00B94735" w:rsidRDefault="00FB7F08" w:rsidP="00FB7F08">
            <w:pPr>
              <w:rPr>
                <w:sz w:val="18"/>
                <w:szCs w:val="18"/>
              </w:rPr>
            </w:pPr>
            <w:r w:rsidRPr="00B94735">
              <w:rPr>
                <w:sz w:val="18"/>
                <w:szCs w:val="18"/>
              </w:rPr>
              <w:t>-развивающий</w:t>
            </w: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color w:val="000000"/>
                <w:sz w:val="18"/>
                <w:szCs w:val="18"/>
              </w:rPr>
              <w:t>Фронтальная</w:t>
            </w:r>
            <w:r w:rsidRPr="00B94735">
              <w:rPr>
                <w:sz w:val="18"/>
                <w:szCs w:val="18"/>
              </w:rPr>
              <w:t xml:space="preserve"> работа, КМД</w:t>
            </w:r>
          </w:p>
        </w:tc>
        <w:tc>
          <w:tcPr>
            <w:tcW w:w="1199"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Проводники и диэлектрики</w:t>
            </w: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Уметь использовать приобретенные знания и умения в практической деятельности.</w:t>
            </w:r>
          </w:p>
        </w:tc>
        <w:tc>
          <w:tcPr>
            <w:tcW w:w="977"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Решение задач</w:t>
            </w:r>
          </w:p>
        </w:tc>
        <w:tc>
          <w:tcPr>
            <w:tcW w:w="1391"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FB7F08">
              <w:rPr>
                <w:sz w:val="18"/>
                <w:szCs w:val="18"/>
                <w:lang w:val="ru-RU"/>
              </w:rPr>
              <w:t xml:space="preserve">Демонстрация  проводников и диэлектриков в электрическом поле. </w:t>
            </w:r>
            <w:r w:rsidRPr="00B94735">
              <w:rPr>
                <w:sz w:val="18"/>
                <w:szCs w:val="18"/>
              </w:rPr>
              <w:t>Принцип электростатической защиты.</w:t>
            </w:r>
          </w:p>
        </w:tc>
        <w:tc>
          <w:tcPr>
            <w:tcW w:w="1650"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Сборники познавательных и развивающих заданий по теме «Электростатика».</w:t>
            </w:r>
          </w:p>
          <w:p w:rsidR="00FB7F08" w:rsidRPr="00B94735" w:rsidRDefault="00FB7F08" w:rsidP="00FB7F08">
            <w:pPr>
              <w:rPr>
                <w:sz w:val="18"/>
                <w:szCs w:val="18"/>
              </w:rPr>
            </w:pPr>
            <w:r w:rsidRPr="00FB7F08">
              <w:rPr>
                <w:sz w:val="18"/>
                <w:szCs w:val="18"/>
                <w:lang w:val="ru-RU"/>
              </w:rPr>
              <w:t xml:space="preserve"> </w:t>
            </w:r>
            <w:r w:rsidRPr="00B94735">
              <w:rPr>
                <w:sz w:val="18"/>
                <w:szCs w:val="18"/>
              </w:rPr>
              <w:t>КИМ 2010</w:t>
            </w: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п.93-95</w:t>
            </w:r>
          </w:p>
          <w:p w:rsidR="00FB7F08" w:rsidRPr="00B94735" w:rsidRDefault="00FB7F08" w:rsidP="00FB7F08">
            <w:pPr>
              <w:rPr>
                <w:sz w:val="18"/>
                <w:szCs w:val="18"/>
              </w:rPr>
            </w:pPr>
            <w:r w:rsidRPr="00B94735">
              <w:rPr>
                <w:sz w:val="18"/>
                <w:szCs w:val="18"/>
              </w:rPr>
              <w:t>Р. №720</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3.1.7., 3.1.8</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59</w:t>
            </w:r>
          </w:p>
        </w:tc>
        <w:tc>
          <w:tcPr>
            <w:tcW w:w="2180" w:type="dxa"/>
            <w:gridSpan w:val="2"/>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FB7F08">
              <w:rPr>
                <w:sz w:val="18"/>
                <w:szCs w:val="18"/>
                <w:lang w:val="ru-RU"/>
              </w:rPr>
              <w:t>Связь между напряженностью электростатического поля и раз</w:t>
            </w:r>
            <w:r w:rsidRPr="00FB7F08">
              <w:rPr>
                <w:sz w:val="18"/>
                <w:szCs w:val="18"/>
                <w:lang w:val="ru-RU"/>
              </w:rPr>
              <w:softHyphen/>
              <w:t xml:space="preserve">ностью потенциалов. </w:t>
            </w:r>
            <w:r w:rsidRPr="00B94735">
              <w:rPr>
                <w:sz w:val="18"/>
                <w:szCs w:val="18"/>
              </w:rPr>
              <w:t>Эквипотенциальные поверхности.</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Комбинированный</w:t>
            </w:r>
          </w:p>
        </w:tc>
        <w:tc>
          <w:tcPr>
            <w:tcW w:w="135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Информационно</w:t>
            </w:r>
          </w:p>
          <w:p w:rsidR="00FB7F08" w:rsidRPr="00B94735" w:rsidRDefault="00FB7F08" w:rsidP="00FB7F08">
            <w:pPr>
              <w:rPr>
                <w:sz w:val="18"/>
                <w:szCs w:val="18"/>
              </w:rPr>
            </w:pPr>
            <w:r w:rsidRPr="00B94735">
              <w:rPr>
                <w:sz w:val="18"/>
                <w:szCs w:val="18"/>
              </w:rPr>
              <w:t>-развивающий</w:t>
            </w: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color w:val="000000"/>
                <w:sz w:val="18"/>
                <w:szCs w:val="18"/>
              </w:rPr>
              <w:t>Фронтальная</w:t>
            </w:r>
            <w:r w:rsidRPr="00B94735">
              <w:rPr>
                <w:sz w:val="18"/>
                <w:szCs w:val="18"/>
              </w:rPr>
              <w:t xml:space="preserve"> работа, КМД</w:t>
            </w:r>
          </w:p>
        </w:tc>
        <w:tc>
          <w:tcPr>
            <w:tcW w:w="1199"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Эквипотенциальные поверхности</w:t>
            </w: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Уметь применять принцип суперпозиции электрических полей для расчета потенциала</w:t>
            </w:r>
          </w:p>
        </w:tc>
        <w:tc>
          <w:tcPr>
            <w:tcW w:w="977"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Решение задач</w:t>
            </w:r>
          </w:p>
        </w:tc>
        <w:tc>
          <w:tcPr>
            <w:tcW w:w="1391"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p>
        </w:tc>
        <w:tc>
          <w:tcPr>
            <w:tcW w:w="1650"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Сборники познавательных и развивающих заданий по теме «Электростатика».</w:t>
            </w:r>
          </w:p>
          <w:p w:rsidR="00FB7F08" w:rsidRPr="00B94735" w:rsidRDefault="00FB7F08" w:rsidP="00FB7F08">
            <w:pPr>
              <w:rPr>
                <w:sz w:val="18"/>
                <w:szCs w:val="18"/>
              </w:rPr>
            </w:pPr>
            <w:r w:rsidRPr="00FB7F08">
              <w:rPr>
                <w:sz w:val="18"/>
                <w:szCs w:val="18"/>
                <w:lang w:val="ru-RU"/>
              </w:rPr>
              <w:t xml:space="preserve"> </w:t>
            </w:r>
            <w:r w:rsidRPr="00B94735">
              <w:rPr>
                <w:sz w:val="18"/>
                <w:szCs w:val="18"/>
              </w:rPr>
              <w:t>КИМ 2010</w:t>
            </w: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п.98</w:t>
            </w:r>
          </w:p>
          <w:p w:rsidR="00FB7F08" w:rsidRPr="00B94735" w:rsidRDefault="00FB7F08" w:rsidP="00FB7F08">
            <w:pPr>
              <w:rPr>
                <w:sz w:val="18"/>
                <w:szCs w:val="18"/>
              </w:rPr>
            </w:pPr>
            <w:r w:rsidRPr="00B94735">
              <w:rPr>
                <w:sz w:val="18"/>
                <w:szCs w:val="18"/>
              </w:rPr>
              <w:t>упр.№17</w:t>
            </w:r>
          </w:p>
          <w:p w:rsidR="00FB7F08" w:rsidRPr="00B94735" w:rsidRDefault="00FB7F08" w:rsidP="00FB7F08">
            <w:pPr>
              <w:rPr>
                <w:sz w:val="18"/>
                <w:szCs w:val="18"/>
              </w:rPr>
            </w:pPr>
            <w:r w:rsidRPr="00B94735">
              <w:rPr>
                <w:sz w:val="18"/>
                <w:szCs w:val="18"/>
              </w:rPr>
              <w:t>(6,7)</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3.1.5</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60</w:t>
            </w:r>
          </w:p>
        </w:tc>
        <w:tc>
          <w:tcPr>
            <w:tcW w:w="2180" w:type="dxa"/>
            <w:gridSpan w:val="2"/>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FB7F08">
              <w:rPr>
                <w:sz w:val="18"/>
                <w:szCs w:val="18"/>
                <w:lang w:val="ru-RU"/>
              </w:rPr>
              <w:t xml:space="preserve">Электроемкость. Единицы электроемкости.  Конденсаторы. Энергия  заряженного конденсатора. </w:t>
            </w:r>
            <w:r w:rsidRPr="00B94735">
              <w:rPr>
                <w:sz w:val="18"/>
                <w:szCs w:val="18"/>
              </w:rPr>
              <w:t xml:space="preserve">Применение конденсаторов Конденсаторы. </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Комбинированный</w:t>
            </w:r>
          </w:p>
        </w:tc>
        <w:tc>
          <w:tcPr>
            <w:tcW w:w="1356" w:type="dxa"/>
            <w:tcBorders>
              <w:top w:val="single" w:sz="4" w:space="0" w:color="000000"/>
              <w:left w:val="single" w:sz="4" w:space="0" w:color="000000"/>
              <w:bottom w:val="single" w:sz="4" w:space="0" w:color="000000"/>
            </w:tcBorders>
          </w:tcPr>
          <w:p w:rsidR="00FB7F08" w:rsidRPr="00B94735" w:rsidRDefault="00FB7F08" w:rsidP="00FB7F08">
            <w:pPr>
              <w:snapToGrid w:val="0"/>
              <w:rPr>
                <w:color w:val="000000"/>
                <w:sz w:val="18"/>
                <w:szCs w:val="18"/>
              </w:rPr>
            </w:pPr>
            <w:r w:rsidRPr="00B94735">
              <w:rPr>
                <w:color w:val="000000"/>
                <w:sz w:val="18"/>
                <w:szCs w:val="18"/>
              </w:rPr>
              <w:t>Проблемно-поисковый</w:t>
            </w: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Эвристическая беседа,</w:t>
            </w:r>
          </w:p>
        </w:tc>
        <w:tc>
          <w:tcPr>
            <w:tcW w:w="1199"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Электроемкость. Конденсаторы. Применение конденсаторов</w:t>
            </w: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color w:val="000000"/>
                <w:sz w:val="18"/>
                <w:szCs w:val="18"/>
                <w:lang w:val="ru-RU"/>
              </w:rPr>
              <w:t>Знать и понимать  смысл</w:t>
            </w:r>
            <w:r w:rsidRPr="00FB7F08">
              <w:rPr>
                <w:sz w:val="18"/>
                <w:szCs w:val="18"/>
                <w:lang w:val="ru-RU"/>
              </w:rPr>
              <w:t xml:space="preserve"> величины: электроемкость и </w:t>
            </w:r>
            <w:proofErr w:type="gramStart"/>
            <w:r w:rsidRPr="00FB7F08">
              <w:rPr>
                <w:sz w:val="18"/>
                <w:szCs w:val="18"/>
                <w:lang w:val="ru-RU"/>
              </w:rPr>
              <w:t>применение</w:t>
            </w:r>
            <w:proofErr w:type="gramEnd"/>
            <w:r w:rsidRPr="00FB7F08">
              <w:rPr>
                <w:sz w:val="18"/>
                <w:szCs w:val="18"/>
                <w:lang w:val="ru-RU"/>
              </w:rPr>
              <w:t xml:space="preserve">  и соединение конденсаторов.</w:t>
            </w:r>
          </w:p>
        </w:tc>
        <w:tc>
          <w:tcPr>
            <w:tcW w:w="977"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Решение типовых и экспериментальных задач, тесты</w:t>
            </w:r>
          </w:p>
        </w:tc>
        <w:tc>
          <w:tcPr>
            <w:tcW w:w="1391"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Демонстрации: электрическое поле воздушного конденсатора, батарея конденсаторов.</w:t>
            </w:r>
          </w:p>
        </w:tc>
        <w:tc>
          <w:tcPr>
            <w:tcW w:w="1650"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Решение типовых и экспериментальных задач, тесты</w:t>
            </w: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п.99</w:t>
            </w:r>
            <w:proofErr w:type="gramStart"/>
            <w:r w:rsidRPr="00B94735">
              <w:rPr>
                <w:sz w:val="18"/>
                <w:szCs w:val="18"/>
              </w:rPr>
              <w:t>,100,101</w:t>
            </w:r>
            <w:proofErr w:type="gramEnd"/>
            <w:r w:rsidRPr="00B94735">
              <w:rPr>
                <w:sz w:val="18"/>
                <w:szCs w:val="18"/>
              </w:rPr>
              <w:t xml:space="preserve"> упр.  №18</w:t>
            </w:r>
          </w:p>
          <w:p w:rsidR="00FB7F08" w:rsidRPr="00B94735" w:rsidRDefault="00FB7F08" w:rsidP="00FB7F08">
            <w:pPr>
              <w:rPr>
                <w:sz w:val="18"/>
                <w:szCs w:val="18"/>
              </w:rPr>
            </w:pPr>
            <w:r w:rsidRPr="00B94735">
              <w:rPr>
                <w:sz w:val="18"/>
                <w:szCs w:val="18"/>
              </w:rPr>
              <w:t>(2)</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3.1.9- 3.1.10</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13368" w:type="dxa"/>
            <w:gridSpan w:val="12"/>
            <w:tcBorders>
              <w:top w:val="single" w:sz="4" w:space="0" w:color="000000"/>
              <w:left w:val="single" w:sz="4" w:space="0" w:color="000000"/>
              <w:bottom w:val="single" w:sz="4" w:space="0" w:color="000000"/>
            </w:tcBorders>
          </w:tcPr>
          <w:p w:rsidR="00FB7F08" w:rsidRPr="00B94735" w:rsidRDefault="00FB7F08" w:rsidP="00FB7F08">
            <w:pPr>
              <w:snapToGrid w:val="0"/>
              <w:rPr>
                <w:b/>
                <w:sz w:val="18"/>
                <w:szCs w:val="18"/>
              </w:rPr>
            </w:pPr>
            <w:r w:rsidRPr="00B94735">
              <w:rPr>
                <w:b/>
                <w:sz w:val="18"/>
                <w:szCs w:val="18"/>
              </w:rPr>
              <w:lastRenderedPageBreak/>
              <w:t>Законы постоянного тока.</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3.2</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61</w:t>
            </w:r>
          </w:p>
        </w:tc>
        <w:tc>
          <w:tcPr>
            <w:tcW w:w="2180" w:type="dxa"/>
            <w:gridSpan w:val="2"/>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FB7F08">
              <w:rPr>
                <w:sz w:val="18"/>
                <w:szCs w:val="18"/>
                <w:lang w:val="ru-RU"/>
              </w:rPr>
              <w:t xml:space="preserve">Электрический ток. Сила тока. Условия, необходимые для существования электрического тока. </w:t>
            </w:r>
            <w:r w:rsidRPr="00B94735">
              <w:rPr>
                <w:sz w:val="18"/>
                <w:szCs w:val="18"/>
              </w:rPr>
              <w:t>Закон Ома для участка цепи. Сопротивление</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spacing w:line="312" w:lineRule="auto"/>
              <w:rPr>
                <w:sz w:val="18"/>
                <w:szCs w:val="18"/>
              </w:rPr>
            </w:pPr>
            <w:r w:rsidRPr="00B94735">
              <w:rPr>
                <w:sz w:val="18"/>
                <w:szCs w:val="18"/>
              </w:rPr>
              <w:t>Комбинированный</w:t>
            </w:r>
          </w:p>
        </w:tc>
        <w:tc>
          <w:tcPr>
            <w:tcW w:w="1356" w:type="dxa"/>
            <w:tcBorders>
              <w:top w:val="single" w:sz="4" w:space="0" w:color="000000"/>
              <w:left w:val="single" w:sz="4" w:space="0" w:color="000000"/>
              <w:bottom w:val="single" w:sz="4" w:space="0" w:color="000000"/>
            </w:tcBorders>
          </w:tcPr>
          <w:p w:rsidR="00FB7F08" w:rsidRPr="00B94735" w:rsidRDefault="00FB7F08" w:rsidP="00FB7F08">
            <w:pPr>
              <w:snapToGrid w:val="0"/>
              <w:rPr>
                <w:color w:val="000000"/>
                <w:sz w:val="18"/>
                <w:szCs w:val="18"/>
              </w:rPr>
            </w:pPr>
            <w:r w:rsidRPr="00B94735">
              <w:rPr>
                <w:color w:val="000000"/>
                <w:sz w:val="18"/>
                <w:szCs w:val="18"/>
              </w:rPr>
              <w:t>Создание пробл. ситуации</w:t>
            </w: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spacing w:line="312" w:lineRule="auto"/>
              <w:jc w:val="center"/>
              <w:rPr>
                <w:color w:val="000000"/>
                <w:sz w:val="18"/>
                <w:szCs w:val="18"/>
              </w:rPr>
            </w:pPr>
            <w:r w:rsidRPr="00B94735">
              <w:rPr>
                <w:color w:val="000000"/>
                <w:sz w:val="18"/>
                <w:szCs w:val="18"/>
              </w:rPr>
              <w:t>Фронт.работа</w:t>
            </w:r>
          </w:p>
        </w:tc>
        <w:tc>
          <w:tcPr>
            <w:tcW w:w="1199"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FB7F08">
              <w:rPr>
                <w:sz w:val="18"/>
                <w:szCs w:val="18"/>
                <w:lang w:val="ru-RU"/>
              </w:rPr>
              <w:t xml:space="preserve">Сила тока. Условия, необходимые для существования электрического тока. </w:t>
            </w:r>
            <w:r w:rsidRPr="00B94735">
              <w:rPr>
                <w:sz w:val="18"/>
                <w:szCs w:val="18"/>
              </w:rPr>
              <w:t>Закон Ома для участка цепи.</w:t>
            </w: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rPr>
                <w:color w:val="000000"/>
                <w:sz w:val="18"/>
                <w:szCs w:val="18"/>
                <w:lang w:val="ru-RU"/>
              </w:rPr>
            </w:pPr>
            <w:r w:rsidRPr="00FB7F08">
              <w:rPr>
                <w:color w:val="000000"/>
                <w:sz w:val="18"/>
                <w:szCs w:val="18"/>
                <w:lang w:val="ru-RU"/>
              </w:rPr>
              <w:t>Знать понятия: сила тока, напряжение, сопротивление, формулировку и запись закона Ома</w:t>
            </w:r>
            <w:r w:rsidRPr="00FB7F08">
              <w:rPr>
                <w:sz w:val="18"/>
                <w:szCs w:val="18"/>
                <w:lang w:val="ru-RU"/>
              </w:rPr>
              <w:t xml:space="preserve"> для участка цепи.</w:t>
            </w:r>
            <w:r w:rsidRPr="00FB7F08">
              <w:rPr>
                <w:color w:val="000000"/>
                <w:sz w:val="18"/>
                <w:szCs w:val="18"/>
                <w:lang w:val="ru-RU"/>
              </w:rPr>
              <w:t xml:space="preserve"> Уметь показать зависимость силы тока от напряжения и сопротивления проводника.</w:t>
            </w:r>
          </w:p>
        </w:tc>
        <w:tc>
          <w:tcPr>
            <w:tcW w:w="977"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Решение типовых и экспериментальных задач, тесты</w:t>
            </w:r>
          </w:p>
        </w:tc>
        <w:tc>
          <w:tcPr>
            <w:tcW w:w="1391"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Демонстрационные опыты</w:t>
            </w:r>
          </w:p>
        </w:tc>
        <w:tc>
          <w:tcPr>
            <w:tcW w:w="1650"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Сборники познавательных и развивающих заданий по теме «Законы постоянного тока»</w:t>
            </w: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п.102</w:t>
            </w:r>
            <w:proofErr w:type="gramStart"/>
            <w:r w:rsidRPr="00B94735">
              <w:rPr>
                <w:sz w:val="18"/>
                <w:szCs w:val="18"/>
              </w:rPr>
              <w:t>,103,104</w:t>
            </w:r>
            <w:proofErr w:type="gramEnd"/>
            <w:r w:rsidRPr="00B94735">
              <w:rPr>
                <w:sz w:val="18"/>
                <w:szCs w:val="18"/>
              </w:rPr>
              <w:t xml:space="preserve"> упр.  №19</w:t>
            </w:r>
          </w:p>
          <w:p w:rsidR="00FB7F08" w:rsidRPr="00B94735" w:rsidRDefault="00FB7F08" w:rsidP="00FB7F08">
            <w:pPr>
              <w:rPr>
                <w:sz w:val="18"/>
                <w:szCs w:val="18"/>
              </w:rPr>
            </w:pPr>
            <w:r w:rsidRPr="00B94735">
              <w:rPr>
                <w:sz w:val="18"/>
                <w:szCs w:val="18"/>
              </w:rPr>
              <w:t>(3)</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3.2.1-3.2.2</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62</w:t>
            </w:r>
          </w:p>
        </w:tc>
        <w:tc>
          <w:tcPr>
            <w:tcW w:w="2180" w:type="dxa"/>
            <w:gridSpan w:val="2"/>
            <w:tcBorders>
              <w:top w:val="single" w:sz="4" w:space="0" w:color="000000"/>
              <w:left w:val="single" w:sz="4" w:space="0" w:color="000000"/>
              <w:bottom w:val="single" w:sz="4" w:space="0" w:color="000000"/>
            </w:tcBorders>
          </w:tcPr>
          <w:p w:rsidR="00FB7F08" w:rsidRPr="00B94735" w:rsidRDefault="00FB7F08" w:rsidP="00FB7F08">
            <w:pPr>
              <w:snapToGrid w:val="0"/>
              <w:rPr>
                <w:b/>
                <w:sz w:val="18"/>
                <w:szCs w:val="18"/>
              </w:rPr>
            </w:pPr>
            <w:r w:rsidRPr="00FB7F08">
              <w:rPr>
                <w:b/>
                <w:sz w:val="18"/>
                <w:szCs w:val="18"/>
                <w:lang w:val="ru-RU"/>
              </w:rPr>
              <w:t xml:space="preserve">Электрические цепи. Последовательное и параллельное соединения проводников. </w:t>
            </w:r>
            <w:r w:rsidRPr="00B94735">
              <w:rPr>
                <w:b/>
                <w:sz w:val="18"/>
                <w:szCs w:val="18"/>
              </w:rPr>
              <w:t>Лабораторная работа № 4 «Изучение последовательного и параллельного соединения проводников».</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Комбинированный</w:t>
            </w:r>
          </w:p>
        </w:tc>
        <w:tc>
          <w:tcPr>
            <w:tcW w:w="135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Информационно</w:t>
            </w:r>
          </w:p>
          <w:p w:rsidR="00FB7F08" w:rsidRPr="00B94735" w:rsidRDefault="00FB7F08" w:rsidP="00FB7F08">
            <w:pPr>
              <w:rPr>
                <w:sz w:val="18"/>
                <w:szCs w:val="18"/>
              </w:rPr>
            </w:pPr>
            <w:r w:rsidRPr="00B94735">
              <w:rPr>
                <w:sz w:val="18"/>
                <w:szCs w:val="18"/>
              </w:rPr>
              <w:t>-рразазвивающий</w:t>
            </w: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color w:val="000000"/>
                <w:sz w:val="18"/>
                <w:szCs w:val="18"/>
              </w:rPr>
              <w:t>Фронтальная</w:t>
            </w:r>
            <w:r w:rsidRPr="00B94735">
              <w:rPr>
                <w:sz w:val="18"/>
                <w:szCs w:val="18"/>
              </w:rPr>
              <w:t xml:space="preserve"> работа,</w:t>
            </w:r>
          </w:p>
        </w:tc>
        <w:tc>
          <w:tcPr>
            <w:tcW w:w="1199" w:type="dxa"/>
            <w:tcBorders>
              <w:top w:val="single" w:sz="4" w:space="0" w:color="000000"/>
              <w:left w:val="single" w:sz="4" w:space="0" w:color="000000"/>
              <w:bottom w:val="single" w:sz="4" w:space="0" w:color="000000"/>
            </w:tcBorders>
          </w:tcPr>
          <w:p w:rsidR="00FB7F08" w:rsidRPr="00FB7F08" w:rsidRDefault="00FB7F08" w:rsidP="00FB7F08">
            <w:pPr>
              <w:snapToGrid w:val="0"/>
              <w:jc w:val="center"/>
              <w:rPr>
                <w:sz w:val="18"/>
                <w:szCs w:val="18"/>
                <w:lang w:val="ru-RU"/>
              </w:rPr>
            </w:pPr>
            <w:r w:rsidRPr="00FB7F08">
              <w:rPr>
                <w:color w:val="000000"/>
                <w:sz w:val="18"/>
                <w:szCs w:val="18"/>
                <w:lang w:val="ru-RU"/>
              </w:rPr>
              <w:t xml:space="preserve">Законы </w:t>
            </w:r>
            <w:r w:rsidRPr="00FB7F08">
              <w:rPr>
                <w:sz w:val="18"/>
                <w:szCs w:val="18"/>
                <w:lang w:val="ru-RU"/>
              </w:rPr>
              <w:t>последовательного и параллельного соединения проводников</w:t>
            </w: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color w:val="000000"/>
                <w:sz w:val="18"/>
                <w:szCs w:val="18"/>
                <w:lang w:val="ru-RU"/>
              </w:rPr>
              <w:t xml:space="preserve"> Знать и уметь применять при решении задач законы </w:t>
            </w:r>
            <w:r w:rsidRPr="00FB7F08">
              <w:rPr>
                <w:sz w:val="18"/>
                <w:szCs w:val="18"/>
                <w:lang w:val="ru-RU"/>
              </w:rPr>
              <w:t>последовательного и параллельного соединения проводников</w:t>
            </w:r>
          </w:p>
        </w:tc>
        <w:tc>
          <w:tcPr>
            <w:tcW w:w="977"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Практическая работа</w:t>
            </w:r>
          </w:p>
        </w:tc>
        <w:tc>
          <w:tcPr>
            <w:tcW w:w="1391"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Демонстрация изучения последовательного и параллельного соединения проводников</w:t>
            </w:r>
          </w:p>
        </w:tc>
        <w:tc>
          <w:tcPr>
            <w:tcW w:w="165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Справочные пособия</w:t>
            </w: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п.105, упр.  №19</w:t>
            </w:r>
          </w:p>
          <w:p w:rsidR="00FB7F08" w:rsidRPr="00B94735" w:rsidRDefault="00FB7F08" w:rsidP="00FB7F08">
            <w:pPr>
              <w:rPr>
                <w:sz w:val="18"/>
                <w:szCs w:val="18"/>
              </w:rPr>
            </w:pPr>
            <w:r w:rsidRPr="00B94735">
              <w:rPr>
                <w:sz w:val="18"/>
                <w:szCs w:val="18"/>
              </w:rPr>
              <w:t>(4)</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3.2.7</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63</w:t>
            </w:r>
          </w:p>
        </w:tc>
        <w:tc>
          <w:tcPr>
            <w:tcW w:w="2180" w:type="dxa"/>
            <w:gridSpan w:val="2"/>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Решение задач по теме «Последовательное и параллельное соеденение проводников»</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Комбинированный</w:t>
            </w:r>
          </w:p>
        </w:tc>
        <w:tc>
          <w:tcPr>
            <w:tcW w:w="135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Решение ноуровневых задач</w:t>
            </w: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color w:val="000000"/>
                <w:sz w:val="18"/>
                <w:szCs w:val="18"/>
              </w:rPr>
              <w:t>Фронтальная</w:t>
            </w:r>
            <w:r w:rsidRPr="00B94735">
              <w:rPr>
                <w:sz w:val="18"/>
                <w:szCs w:val="18"/>
              </w:rPr>
              <w:t xml:space="preserve"> работа,</w:t>
            </w:r>
          </w:p>
        </w:tc>
        <w:tc>
          <w:tcPr>
            <w:tcW w:w="1199" w:type="dxa"/>
            <w:tcBorders>
              <w:top w:val="single" w:sz="4" w:space="0" w:color="000000"/>
              <w:left w:val="single" w:sz="4" w:space="0" w:color="000000"/>
              <w:bottom w:val="single" w:sz="4" w:space="0" w:color="000000"/>
            </w:tcBorders>
          </w:tcPr>
          <w:p w:rsidR="00FB7F08" w:rsidRPr="00B94735" w:rsidRDefault="00FB7F08" w:rsidP="00FB7F08">
            <w:pPr>
              <w:snapToGrid w:val="0"/>
              <w:rPr>
                <w:color w:val="000000"/>
                <w:sz w:val="18"/>
                <w:szCs w:val="18"/>
              </w:rPr>
            </w:pPr>
            <w:r w:rsidRPr="00B94735">
              <w:rPr>
                <w:color w:val="000000"/>
                <w:sz w:val="18"/>
                <w:szCs w:val="18"/>
              </w:rPr>
              <w:t>Последовательное и параллельное соеденение</w:t>
            </w: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rPr>
                <w:color w:val="000000"/>
                <w:sz w:val="18"/>
                <w:szCs w:val="18"/>
                <w:lang w:val="ru-RU"/>
              </w:rPr>
            </w:pPr>
            <w:r w:rsidRPr="00FB7F08">
              <w:rPr>
                <w:color w:val="000000"/>
                <w:sz w:val="18"/>
                <w:szCs w:val="18"/>
                <w:lang w:val="ru-RU"/>
              </w:rPr>
              <w:t xml:space="preserve">Знать и уметь применять при решении задач законы </w:t>
            </w:r>
            <w:r w:rsidRPr="00FB7F08">
              <w:rPr>
                <w:sz w:val="18"/>
                <w:szCs w:val="18"/>
                <w:lang w:val="ru-RU"/>
              </w:rPr>
              <w:t xml:space="preserve">последовательного и параллельного соединения </w:t>
            </w:r>
            <w:r w:rsidRPr="00FB7F08">
              <w:rPr>
                <w:sz w:val="18"/>
                <w:szCs w:val="18"/>
                <w:lang w:val="ru-RU"/>
              </w:rPr>
              <w:lastRenderedPageBreak/>
              <w:t>проводни</w:t>
            </w:r>
          </w:p>
        </w:tc>
        <w:tc>
          <w:tcPr>
            <w:tcW w:w="977"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lastRenderedPageBreak/>
              <w:t>Решение типовых задач</w:t>
            </w:r>
          </w:p>
        </w:tc>
        <w:tc>
          <w:tcPr>
            <w:tcW w:w="1391"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p>
        </w:tc>
        <w:tc>
          <w:tcPr>
            <w:tcW w:w="1650"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Сборники познавательных и развивающих заданий по теме «Законы постоянного тока»</w:t>
            </w: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Упр19(2)</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3.2.7</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lastRenderedPageBreak/>
              <w:t>64</w:t>
            </w:r>
          </w:p>
        </w:tc>
        <w:tc>
          <w:tcPr>
            <w:tcW w:w="2180" w:type="dxa"/>
            <w:gridSpan w:val="2"/>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Работа и мощность постоянного тока. Электродвижущая сила. Закон Ома для полной цепи.</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Комбинированный</w:t>
            </w:r>
          </w:p>
        </w:tc>
        <w:tc>
          <w:tcPr>
            <w:tcW w:w="135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Информационно</w:t>
            </w:r>
          </w:p>
          <w:p w:rsidR="00FB7F08" w:rsidRPr="00B94735" w:rsidRDefault="00FB7F08" w:rsidP="00FB7F08">
            <w:pPr>
              <w:rPr>
                <w:sz w:val="18"/>
                <w:szCs w:val="18"/>
              </w:rPr>
            </w:pPr>
            <w:r w:rsidRPr="00B94735">
              <w:rPr>
                <w:sz w:val="18"/>
                <w:szCs w:val="18"/>
              </w:rPr>
              <w:t>-развивающий</w:t>
            </w: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color w:val="000000"/>
                <w:sz w:val="18"/>
                <w:szCs w:val="18"/>
              </w:rPr>
              <w:t>Фронтальная</w:t>
            </w:r>
            <w:r w:rsidRPr="00B94735">
              <w:rPr>
                <w:sz w:val="18"/>
                <w:szCs w:val="18"/>
              </w:rPr>
              <w:t xml:space="preserve"> работа, КМД</w:t>
            </w:r>
          </w:p>
        </w:tc>
        <w:tc>
          <w:tcPr>
            <w:tcW w:w="1199"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FB7F08">
              <w:rPr>
                <w:sz w:val="18"/>
                <w:szCs w:val="18"/>
                <w:lang w:val="ru-RU"/>
              </w:rPr>
              <w:t xml:space="preserve">Закон Ома для полной цепи. </w:t>
            </w:r>
            <w:r w:rsidRPr="00B94735">
              <w:rPr>
                <w:sz w:val="18"/>
                <w:szCs w:val="18"/>
              </w:rPr>
              <w:t>Природа сторонних сил</w:t>
            </w: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rPr>
                <w:color w:val="000000"/>
                <w:sz w:val="18"/>
                <w:szCs w:val="18"/>
                <w:lang w:val="ru-RU"/>
              </w:rPr>
            </w:pPr>
            <w:r w:rsidRPr="00FB7F08">
              <w:rPr>
                <w:color w:val="000000"/>
                <w:sz w:val="18"/>
                <w:szCs w:val="18"/>
                <w:lang w:val="ru-RU"/>
              </w:rPr>
              <w:t>Уметь получить формулу для расчета количества теплоты для различных соединений проводников</w:t>
            </w:r>
            <w:proofErr w:type="gramStart"/>
            <w:r w:rsidRPr="00FB7F08">
              <w:rPr>
                <w:color w:val="000000"/>
                <w:sz w:val="18"/>
                <w:szCs w:val="18"/>
                <w:lang w:val="ru-RU"/>
              </w:rPr>
              <w:t xml:space="preserve"> З</w:t>
            </w:r>
            <w:proofErr w:type="gramEnd"/>
            <w:r w:rsidRPr="00FB7F08">
              <w:rPr>
                <w:color w:val="000000"/>
                <w:sz w:val="18"/>
                <w:szCs w:val="18"/>
                <w:lang w:val="ru-RU"/>
              </w:rPr>
              <w:t xml:space="preserve">нать о роли источника тока в цепи, работе сторонних сил и их связи с величиной заряда, формулировать закон Ома для полной цепи </w:t>
            </w:r>
            <w:r w:rsidRPr="00B94735">
              <w:rPr>
                <w:color w:val="000000"/>
                <w:sz w:val="18"/>
                <w:szCs w:val="18"/>
              </w:rPr>
              <w:t> </w:t>
            </w:r>
          </w:p>
        </w:tc>
        <w:tc>
          <w:tcPr>
            <w:tcW w:w="977"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Решение типовых и экспериментальных задач, тесты</w:t>
            </w:r>
          </w:p>
        </w:tc>
        <w:tc>
          <w:tcPr>
            <w:tcW w:w="1391"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Демонстрация теплового и механического действия электрического тока.</w:t>
            </w:r>
          </w:p>
        </w:tc>
        <w:tc>
          <w:tcPr>
            <w:tcW w:w="1650"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Сборники познавательных и развивающих заданий по теме «Законы постоянного тока»</w:t>
            </w:r>
          </w:p>
          <w:p w:rsidR="00FB7F08" w:rsidRPr="00B94735" w:rsidRDefault="00FB7F08" w:rsidP="00FB7F08">
            <w:pPr>
              <w:rPr>
                <w:sz w:val="18"/>
                <w:szCs w:val="18"/>
              </w:rPr>
            </w:pPr>
            <w:r w:rsidRPr="00B94735">
              <w:rPr>
                <w:sz w:val="18"/>
                <w:szCs w:val="18"/>
              </w:rPr>
              <w:t>КИМ 2010</w:t>
            </w: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п.106</w:t>
            </w:r>
            <w:proofErr w:type="gramStart"/>
            <w:r w:rsidRPr="00B94735">
              <w:rPr>
                <w:sz w:val="18"/>
                <w:szCs w:val="18"/>
              </w:rPr>
              <w:t>,107,108</w:t>
            </w:r>
            <w:proofErr w:type="gramEnd"/>
            <w:r w:rsidRPr="00B94735">
              <w:rPr>
                <w:sz w:val="18"/>
                <w:szCs w:val="18"/>
              </w:rPr>
              <w:t xml:space="preserve"> упр.  №19</w:t>
            </w:r>
          </w:p>
          <w:p w:rsidR="00FB7F08" w:rsidRPr="00B94735" w:rsidRDefault="00FB7F08" w:rsidP="00FB7F08">
            <w:pPr>
              <w:rPr>
                <w:sz w:val="18"/>
                <w:szCs w:val="18"/>
              </w:rPr>
            </w:pPr>
            <w:r w:rsidRPr="00B94735">
              <w:rPr>
                <w:sz w:val="18"/>
                <w:szCs w:val="18"/>
              </w:rPr>
              <w:t>(7,8)</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3.2.8, 3.2.9</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65</w:t>
            </w:r>
          </w:p>
        </w:tc>
        <w:tc>
          <w:tcPr>
            <w:tcW w:w="2180" w:type="dxa"/>
            <w:gridSpan w:val="2"/>
            <w:tcBorders>
              <w:top w:val="single" w:sz="4" w:space="0" w:color="000000"/>
              <w:left w:val="single" w:sz="4" w:space="0" w:color="000000"/>
              <w:bottom w:val="single" w:sz="4" w:space="0" w:color="000000"/>
            </w:tcBorders>
          </w:tcPr>
          <w:p w:rsidR="00FB7F08" w:rsidRPr="00FB7F08" w:rsidRDefault="00FB7F08" w:rsidP="00FB7F08">
            <w:pPr>
              <w:snapToGrid w:val="0"/>
              <w:rPr>
                <w:b/>
                <w:sz w:val="18"/>
                <w:szCs w:val="18"/>
                <w:lang w:val="ru-RU"/>
              </w:rPr>
            </w:pPr>
            <w:r w:rsidRPr="00FB7F08">
              <w:rPr>
                <w:b/>
                <w:sz w:val="18"/>
                <w:szCs w:val="18"/>
                <w:lang w:val="ru-RU"/>
              </w:rPr>
              <w:t>Лабораторная работа № 5 «Измерение ЭДС и внутреннего сопротивления источника тока».</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Комбинированный</w:t>
            </w:r>
          </w:p>
        </w:tc>
        <w:tc>
          <w:tcPr>
            <w:tcW w:w="135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Информационно</w:t>
            </w:r>
          </w:p>
          <w:p w:rsidR="00FB7F08" w:rsidRPr="00B94735" w:rsidRDefault="00FB7F08" w:rsidP="00FB7F08">
            <w:pPr>
              <w:rPr>
                <w:sz w:val="18"/>
                <w:szCs w:val="18"/>
              </w:rPr>
            </w:pPr>
            <w:r w:rsidRPr="00B94735">
              <w:rPr>
                <w:sz w:val="18"/>
                <w:szCs w:val="18"/>
              </w:rPr>
              <w:t>-развивающий</w:t>
            </w: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color w:val="000000"/>
                <w:sz w:val="18"/>
                <w:szCs w:val="18"/>
              </w:rPr>
              <w:t>Фронтальная</w:t>
            </w:r>
            <w:r w:rsidRPr="00B94735">
              <w:rPr>
                <w:sz w:val="18"/>
                <w:szCs w:val="18"/>
              </w:rPr>
              <w:t xml:space="preserve">  и индивидуальная работа,</w:t>
            </w:r>
          </w:p>
        </w:tc>
        <w:tc>
          <w:tcPr>
            <w:tcW w:w="1199" w:type="dxa"/>
            <w:tcBorders>
              <w:top w:val="single" w:sz="4" w:space="0" w:color="000000"/>
              <w:left w:val="single" w:sz="4" w:space="0" w:color="000000"/>
              <w:bottom w:val="single" w:sz="4" w:space="0" w:color="000000"/>
            </w:tcBorders>
          </w:tcPr>
          <w:p w:rsidR="00FB7F08" w:rsidRPr="00FB7F08" w:rsidRDefault="00FB7F08" w:rsidP="00FB7F08">
            <w:pPr>
              <w:snapToGrid w:val="0"/>
              <w:spacing w:line="312" w:lineRule="auto"/>
              <w:jc w:val="center"/>
              <w:rPr>
                <w:sz w:val="18"/>
                <w:szCs w:val="18"/>
                <w:lang w:val="ru-RU"/>
              </w:rPr>
            </w:pPr>
            <w:r w:rsidRPr="00FB7F08">
              <w:rPr>
                <w:sz w:val="18"/>
                <w:szCs w:val="18"/>
                <w:lang w:val="ru-RU"/>
              </w:rPr>
              <w:t>Закон Ома для полной цепи.</w:t>
            </w: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rPr>
                <w:color w:val="000000"/>
                <w:sz w:val="18"/>
                <w:szCs w:val="18"/>
                <w:lang w:val="ru-RU"/>
              </w:rPr>
            </w:pPr>
            <w:r w:rsidRPr="00FB7F08">
              <w:rPr>
                <w:color w:val="000000"/>
                <w:sz w:val="18"/>
                <w:szCs w:val="18"/>
                <w:lang w:val="ru-RU"/>
              </w:rPr>
              <w:t>Уметь измерять ЭДС и внутреннее сопротивление источника тока, знать формулировку закона  Ома для полной цепи.</w:t>
            </w:r>
          </w:p>
        </w:tc>
        <w:tc>
          <w:tcPr>
            <w:tcW w:w="977" w:type="dxa"/>
            <w:tcBorders>
              <w:top w:val="single" w:sz="4" w:space="0" w:color="000000"/>
              <w:left w:val="single" w:sz="4" w:space="0" w:color="000000"/>
              <w:bottom w:val="single" w:sz="4" w:space="0" w:color="000000"/>
            </w:tcBorders>
          </w:tcPr>
          <w:p w:rsidR="00FB7F08" w:rsidRPr="00B94735" w:rsidRDefault="00FB7F08" w:rsidP="00FB7F08">
            <w:pPr>
              <w:snapToGrid w:val="0"/>
              <w:spacing w:line="312" w:lineRule="auto"/>
              <w:rPr>
                <w:sz w:val="18"/>
                <w:szCs w:val="18"/>
              </w:rPr>
            </w:pPr>
            <w:r w:rsidRPr="00B94735">
              <w:rPr>
                <w:sz w:val="18"/>
                <w:szCs w:val="18"/>
              </w:rPr>
              <w:t>Практическая работа«Электродинамика»</w:t>
            </w:r>
          </w:p>
        </w:tc>
        <w:tc>
          <w:tcPr>
            <w:tcW w:w="1391" w:type="dxa"/>
            <w:tcBorders>
              <w:top w:val="single" w:sz="4" w:space="0" w:color="000000"/>
              <w:left w:val="single" w:sz="4" w:space="0" w:color="000000"/>
              <w:bottom w:val="single" w:sz="4" w:space="0" w:color="000000"/>
            </w:tcBorders>
          </w:tcPr>
          <w:p w:rsidR="00FB7F08" w:rsidRPr="00FB7F08" w:rsidRDefault="00FB7F08" w:rsidP="00FB7F08">
            <w:pPr>
              <w:snapToGrid w:val="0"/>
              <w:spacing w:line="312" w:lineRule="auto"/>
              <w:rPr>
                <w:sz w:val="18"/>
                <w:szCs w:val="18"/>
                <w:lang w:val="ru-RU"/>
              </w:rPr>
            </w:pPr>
            <w:r w:rsidRPr="00FB7F08">
              <w:rPr>
                <w:sz w:val="18"/>
                <w:szCs w:val="18"/>
                <w:lang w:val="ru-RU"/>
              </w:rPr>
              <w:t>Демонстрация измерения ЭДС и внутреннего сопротивления источника тока</w:t>
            </w:r>
          </w:p>
        </w:tc>
        <w:tc>
          <w:tcPr>
            <w:tcW w:w="1650"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Справочные пособия Сборники познавательных и развивающих заданий по теме «Законы постоянного тока»</w:t>
            </w:r>
          </w:p>
          <w:p w:rsidR="00FB7F08" w:rsidRPr="00FB7F08" w:rsidRDefault="00FB7F08" w:rsidP="00FB7F08">
            <w:pPr>
              <w:rPr>
                <w:sz w:val="18"/>
                <w:szCs w:val="18"/>
                <w:lang w:val="ru-RU"/>
              </w:rPr>
            </w:pP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proofErr w:type="gramStart"/>
            <w:r w:rsidRPr="00B94735">
              <w:rPr>
                <w:sz w:val="18"/>
                <w:szCs w:val="18"/>
              </w:rPr>
              <w:t>п.108</w:t>
            </w:r>
            <w:proofErr w:type="gramEnd"/>
            <w:r w:rsidRPr="00B94735">
              <w:rPr>
                <w:sz w:val="18"/>
                <w:szCs w:val="18"/>
              </w:rPr>
              <w:t xml:space="preserve"> упр.  №19</w:t>
            </w:r>
          </w:p>
          <w:p w:rsidR="00FB7F08" w:rsidRPr="00B94735" w:rsidRDefault="00FB7F08" w:rsidP="00FB7F08">
            <w:pPr>
              <w:rPr>
                <w:sz w:val="18"/>
                <w:szCs w:val="18"/>
              </w:rPr>
            </w:pPr>
            <w:r w:rsidRPr="00B94735">
              <w:rPr>
                <w:sz w:val="18"/>
                <w:szCs w:val="18"/>
              </w:rPr>
              <w:t>(10)</w:t>
            </w: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3.2.6</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66</w:t>
            </w:r>
          </w:p>
        </w:tc>
        <w:tc>
          <w:tcPr>
            <w:tcW w:w="2180" w:type="dxa"/>
            <w:gridSpan w:val="2"/>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Контрольная работа №5  по теме  (Электродинамика)</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Урок контроля</w:t>
            </w:r>
          </w:p>
        </w:tc>
        <w:tc>
          <w:tcPr>
            <w:tcW w:w="135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Репродуктивный</w:t>
            </w: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Индивидуальная работа</w:t>
            </w:r>
          </w:p>
        </w:tc>
        <w:tc>
          <w:tcPr>
            <w:tcW w:w="1199" w:type="dxa"/>
            <w:tcBorders>
              <w:top w:val="single" w:sz="4" w:space="0" w:color="000000"/>
              <w:left w:val="single" w:sz="4" w:space="0" w:color="000000"/>
              <w:bottom w:val="single" w:sz="4" w:space="0" w:color="000000"/>
            </w:tcBorders>
          </w:tcPr>
          <w:p w:rsidR="00FB7F08" w:rsidRPr="00B94735" w:rsidRDefault="00FB7F08" w:rsidP="00FB7F08">
            <w:pPr>
              <w:snapToGrid w:val="0"/>
              <w:jc w:val="center"/>
              <w:rPr>
                <w:sz w:val="18"/>
                <w:szCs w:val="18"/>
              </w:rPr>
            </w:pPr>
            <w:r w:rsidRPr="00B94735">
              <w:rPr>
                <w:sz w:val="18"/>
                <w:szCs w:val="18"/>
              </w:rPr>
              <w:t>Электродинамика</w:t>
            </w: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color w:val="000000"/>
                <w:sz w:val="18"/>
                <w:szCs w:val="18"/>
                <w:lang w:val="ru-RU"/>
              </w:rPr>
              <w:t xml:space="preserve">Уметь решать задачи с применением законов </w:t>
            </w:r>
            <w:r w:rsidRPr="00FB7F08">
              <w:rPr>
                <w:sz w:val="18"/>
                <w:szCs w:val="18"/>
                <w:lang w:val="ru-RU"/>
              </w:rPr>
              <w:t>электродинам</w:t>
            </w:r>
            <w:r w:rsidRPr="00FB7F08">
              <w:rPr>
                <w:sz w:val="18"/>
                <w:szCs w:val="18"/>
                <w:lang w:val="ru-RU"/>
              </w:rPr>
              <w:lastRenderedPageBreak/>
              <w:t>ики</w:t>
            </w:r>
          </w:p>
        </w:tc>
        <w:tc>
          <w:tcPr>
            <w:tcW w:w="977"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color w:val="000000"/>
                <w:sz w:val="18"/>
                <w:szCs w:val="18"/>
                <w:lang w:val="ru-RU"/>
              </w:rPr>
              <w:lastRenderedPageBreak/>
              <w:t xml:space="preserve">Контрольная работа </w:t>
            </w:r>
            <w:r w:rsidRPr="00FB7F08">
              <w:rPr>
                <w:sz w:val="18"/>
                <w:szCs w:val="18"/>
                <w:lang w:val="ru-RU"/>
              </w:rPr>
              <w:t>по теме  «Электро</w:t>
            </w:r>
            <w:r w:rsidRPr="00FB7F08">
              <w:rPr>
                <w:sz w:val="18"/>
                <w:szCs w:val="18"/>
                <w:lang w:val="ru-RU"/>
              </w:rPr>
              <w:lastRenderedPageBreak/>
              <w:t>динамика»</w:t>
            </w:r>
          </w:p>
        </w:tc>
        <w:tc>
          <w:tcPr>
            <w:tcW w:w="1391" w:type="dxa"/>
            <w:tcBorders>
              <w:top w:val="single" w:sz="4" w:space="0" w:color="000000"/>
              <w:left w:val="single" w:sz="4" w:space="0" w:color="000000"/>
              <w:bottom w:val="single" w:sz="4" w:space="0" w:color="000000"/>
            </w:tcBorders>
          </w:tcPr>
          <w:p w:rsidR="00FB7F08" w:rsidRPr="00FB7F08" w:rsidRDefault="00FB7F08" w:rsidP="00FB7F08">
            <w:pPr>
              <w:snapToGrid w:val="0"/>
              <w:spacing w:line="312" w:lineRule="auto"/>
              <w:rPr>
                <w:color w:val="000000"/>
                <w:sz w:val="18"/>
                <w:szCs w:val="18"/>
                <w:lang w:val="ru-RU"/>
              </w:rPr>
            </w:pPr>
          </w:p>
        </w:tc>
        <w:tc>
          <w:tcPr>
            <w:tcW w:w="165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КИМ-2010, тесты</w:t>
            </w:r>
          </w:p>
        </w:tc>
        <w:tc>
          <w:tcPr>
            <w:tcW w:w="108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3.2</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rPr>
          <w:gridAfter w:val="7"/>
          <w:wAfter w:w="1869" w:type="dxa"/>
        </w:trPr>
        <w:tc>
          <w:tcPr>
            <w:tcW w:w="14793" w:type="dxa"/>
            <w:gridSpan w:val="13"/>
            <w:tcBorders>
              <w:top w:val="single" w:sz="4" w:space="0" w:color="000000"/>
              <w:left w:val="single" w:sz="4" w:space="0" w:color="000000"/>
              <w:bottom w:val="single" w:sz="4" w:space="0" w:color="000000"/>
            </w:tcBorders>
          </w:tcPr>
          <w:p w:rsidR="00FB7F08" w:rsidRPr="00B94735" w:rsidRDefault="00FB7F08" w:rsidP="00FB7F08">
            <w:pPr>
              <w:snapToGrid w:val="0"/>
              <w:rPr>
                <w:b/>
                <w:sz w:val="18"/>
                <w:szCs w:val="18"/>
              </w:rPr>
            </w:pPr>
            <w:r w:rsidRPr="00FB7F08">
              <w:rPr>
                <w:b/>
                <w:sz w:val="18"/>
                <w:szCs w:val="18"/>
                <w:lang w:val="ru-RU"/>
              </w:rPr>
              <w:lastRenderedPageBreak/>
              <w:t xml:space="preserve">Электрический ток в различных средах.  </w:t>
            </w:r>
            <w:r>
              <w:rPr>
                <w:b/>
                <w:sz w:val="18"/>
                <w:szCs w:val="18"/>
              </w:rPr>
              <w:t>5 часов</w:t>
            </w:r>
          </w:p>
        </w:tc>
        <w:tc>
          <w:tcPr>
            <w:tcW w:w="15018" w:type="dxa"/>
            <w:tcBorders>
              <w:left w:val="single" w:sz="4" w:space="0" w:color="000000"/>
            </w:tcBorders>
            <w:tcMar>
              <w:left w:w="0" w:type="dxa"/>
              <w:right w:w="0" w:type="dxa"/>
            </w:tcMar>
          </w:tcPr>
          <w:p w:rsidR="00FB7F08" w:rsidRPr="00B94735" w:rsidRDefault="00FB7F08" w:rsidP="00FB7F08">
            <w:pPr>
              <w:snapToGrid w:val="0"/>
              <w:rPr>
                <w:sz w:val="18"/>
                <w:szCs w:val="18"/>
              </w:rPr>
            </w:pPr>
          </w:p>
        </w:tc>
      </w:tr>
      <w:tr w:rsidR="00FB7F08" w:rsidRPr="00B94735" w:rsidTr="00FB7F08">
        <w:trPr>
          <w:gridAfter w:val="7"/>
          <w:wAfter w:w="1869" w:type="dxa"/>
          <w:trHeight w:val="3872"/>
        </w:trPr>
        <w:tc>
          <w:tcPr>
            <w:tcW w:w="446" w:type="dxa"/>
            <w:tcBorders>
              <w:top w:val="single" w:sz="4" w:space="0" w:color="000000"/>
              <w:left w:val="single" w:sz="4" w:space="0" w:color="000000"/>
            </w:tcBorders>
          </w:tcPr>
          <w:p w:rsidR="00FB7F08" w:rsidRDefault="00FB7F08" w:rsidP="00FB7F08">
            <w:pPr>
              <w:snapToGrid w:val="0"/>
              <w:rPr>
                <w:sz w:val="18"/>
                <w:szCs w:val="18"/>
              </w:rPr>
            </w:pPr>
            <w:r w:rsidRPr="00B94735">
              <w:rPr>
                <w:sz w:val="18"/>
                <w:szCs w:val="18"/>
              </w:rPr>
              <w:t>67</w:t>
            </w:r>
          </w:p>
          <w:p w:rsidR="00FB7F08" w:rsidRDefault="00FB7F08" w:rsidP="00FB7F08">
            <w:pPr>
              <w:snapToGrid w:val="0"/>
              <w:rPr>
                <w:sz w:val="18"/>
                <w:szCs w:val="18"/>
              </w:rPr>
            </w:pPr>
          </w:p>
          <w:p w:rsidR="00FB7F08" w:rsidRDefault="00FB7F08" w:rsidP="00FB7F08">
            <w:pPr>
              <w:snapToGrid w:val="0"/>
              <w:rPr>
                <w:sz w:val="18"/>
                <w:szCs w:val="18"/>
              </w:rPr>
            </w:pPr>
          </w:p>
          <w:p w:rsidR="00FB7F08" w:rsidRDefault="00FB7F08" w:rsidP="00FB7F08">
            <w:pPr>
              <w:snapToGrid w:val="0"/>
              <w:rPr>
                <w:sz w:val="18"/>
                <w:szCs w:val="18"/>
              </w:rPr>
            </w:pPr>
          </w:p>
          <w:p w:rsidR="00FB7F08" w:rsidRDefault="00FB7F08" w:rsidP="00FB7F08">
            <w:pPr>
              <w:snapToGrid w:val="0"/>
              <w:rPr>
                <w:sz w:val="18"/>
                <w:szCs w:val="18"/>
              </w:rPr>
            </w:pPr>
          </w:p>
          <w:p w:rsidR="00FB7F08" w:rsidRDefault="00FB7F08" w:rsidP="00FB7F08">
            <w:pPr>
              <w:snapToGrid w:val="0"/>
              <w:rPr>
                <w:sz w:val="18"/>
                <w:szCs w:val="18"/>
              </w:rPr>
            </w:pPr>
          </w:p>
          <w:p w:rsidR="00FB7F08" w:rsidRDefault="00FB7F08" w:rsidP="00FB7F08">
            <w:pPr>
              <w:snapToGrid w:val="0"/>
              <w:rPr>
                <w:sz w:val="18"/>
                <w:szCs w:val="18"/>
              </w:rPr>
            </w:pPr>
            <w:r>
              <w:rPr>
                <w:sz w:val="18"/>
                <w:szCs w:val="18"/>
              </w:rPr>
              <w:t>69</w:t>
            </w:r>
          </w:p>
          <w:p w:rsidR="00FB7F08" w:rsidRDefault="00FB7F08" w:rsidP="00FB7F08">
            <w:pPr>
              <w:snapToGrid w:val="0"/>
              <w:rPr>
                <w:sz w:val="18"/>
                <w:szCs w:val="18"/>
              </w:rPr>
            </w:pPr>
          </w:p>
          <w:p w:rsidR="00FB7F08" w:rsidRPr="00B94735" w:rsidRDefault="00FB7F08" w:rsidP="00FB7F08">
            <w:pPr>
              <w:snapToGrid w:val="0"/>
              <w:rPr>
                <w:sz w:val="18"/>
                <w:szCs w:val="18"/>
              </w:rPr>
            </w:pPr>
          </w:p>
        </w:tc>
        <w:tc>
          <w:tcPr>
            <w:tcW w:w="2180" w:type="dxa"/>
            <w:gridSpan w:val="2"/>
            <w:tcBorders>
              <w:top w:val="single" w:sz="4" w:space="0" w:color="000000"/>
              <w:left w:val="single" w:sz="4" w:space="0" w:color="000000"/>
            </w:tcBorders>
          </w:tcPr>
          <w:p w:rsidR="00FB7F08" w:rsidRDefault="00FB7F08" w:rsidP="00FB7F08">
            <w:pPr>
              <w:snapToGrid w:val="0"/>
              <w:rPr>
                <w:sz w:val="18"/>
                <w:szCs w:val="18"/>
              </w:rPr>
            </w:pPr>
            <w:r w:rsidRPr="00FB7F08">
              <w:rPr>
                <w:sz w:val="18"/>
                <w:szCs w:val="18"/>
                <w:lang w:val="ru-RU"/>
              </w:rPr>
              <w:t xml:space="preserve">Электрическая приводимость различных веществ. Электронная приводимость металлов. </w:t>
            </w:r>
            <w:r w:rsidRPr="00B94735">
              <w:rPr>
                <w:sz w:val="18"/>
                <w:szCs w:val="18"/>
              </w:rPr>
              <w:t>Зависимость сопротивления проводника от температуры. Сверхпроводимость</w:t>
            </w:r>
          </w:p>
          <w:p w:rsidR="00FB7F08" w:rsidRPr="00B94735" w:rsidRDefault="00FB7F08" w:rsidP="00FB7F08">
            <w:pPr>
              <w:snapToGrid w:val="0"/>
              <w:rPr>
                <w:sz w:val="18"/>
                <w:szCs w:val="18"/>
              </w:rPr>
            </w:pPr>
            <w:r>
              <w:rPr>
                <w:sz w:val="18"/>
                <w:szCs w:val="18"/>
              </w:rPr>
              <w:t>Решение задач</w:t>
            </w:r>
          </w:p>
        </w:tc>
        <w:tc>
          <w:tcPr>
            <w:tcW w:w="900" w:type="dxa"/>
            <w:tcBorders>
              <w:top w:val="single" w:sz="4" w:space="0" w:color="000000"/>
              <w:left w:val="single" w:sz="4" w:space="0" w:color="000000"/>
            </w:tcBorders>
          </w:tcPr>
          <w:p w:rsidR="00FB7F08" w:rsidRDefault="00FB7F08" w:rsidP="00FB7F08">
            <w:pPr>
              <w:snapToGrid w:val="0"/>
              <w:rPr>
                <w:sz w:val="18"/>
                <w:szCs w:val="18"/>
              </w:rPr>
            </w:pPr>
            <w:r w:rsidRPr="00B94735">
              <w:rPr>
                <w:sz w:val="18"/>
                <w:szCs w:val="18"/>
              </w:rPr>
              <w:t>Комбинированный</w:t>
            </w:r>
          </w:p>
          <w:p w:rsidR="00FB7F08" w:rsidRDefault="00FB7F08" w:rsidP="00FB7F08">
            <w:pPr>
              <w:snapToGrid w:val="0"/>
              <w:rPr>
                <w:sz w:val="18"/>
                <w:szCs w:val="18"/>
              </w:rPr>
            </w:pPr>
          </w:p>
          <w:p w:rsidR="00FB7F08" w:rsidRDefault="00FB7F08" w:rsidP="00FB7F08">
            <w:pPr>
              <w:snapToGrid w:val="0"/>
              <w:rPr>
                <w:sz w:val="18"/>
                <w:szCs w:val="18"/>
              </w:rPr>
            </w:pPr>
          </w:p>
          <w:p w:rsidR="00FB7F08" w:rsidRDefault="00FB7F08" w:rsidP="00FB7F08">
            <w:pPr>
              <w:snapToGrid w:val="0"/>
              <w:rPr>
                <w:sz w:val="18"/>
                <w:szCs w:val="18"/>
              </w:rPr>
            </w:pPr>
          </w:p>
          <w:p w:rsidR="00FB7F08" w:rsidRDefault="00FB7F08" w:rsidP="00FB7F08">
            <w:pPr>
              <w:snapToGrid w:val="0"/>
              <w:rPr>
                <w:sz w:val="18"/>
                <w:szCs w:val="18"/>
              </w:rPr>
            </w:pPr>
          </w:p>
          <w:p w:rsidR="00FB7F08" w:rsidRPr="00B94735" w:rsidRDefault="00FB7F08" w:rsidP="00FB7F08">
            <w:pPr>
              <w:snapToGrid w:val="0"/>
              <w:rPr>
                <w:sz w:val="18"/>
                <w:szCs w:val="18"/>
              </w:rPr>
            </w:pPr>
            <w:r>
              <w:rPr>
                <w:sz w:val="18"/>
                <w:szCs w:val="18"/>
              </w:rPr>
              <w:t>Комбинироаванный</w:t>
            </w:r>
          </w:p>
        </w:tc>
        <w:tc>
          <w:tcPr>
            <w:tcW w:w="1356" w:type="dxa"/>
            <w:tcBorders>
              <w:top w:val="single" w:sz="4" w:space="0" w:color="000000"/>
              <w:left w:val="single" w:sz="4" w:space="0" w:color="000000"/>
            </w:tcBorders>
          </w:tcPr>
          <w:p w:rsidR="00FB7F08" w:rsidRPr="00FB7F08" w:rsidRDefault="00FB7F08" w:rsidP="00FB7F08">
            <w:pPr>
              <w:snapToGrid w:val="0"/>
              <w:rPr>
                <w:color w:val="000000"/>
                <w:sz w:val="18"/>
                <w:szCs w:val="18"/>
                <w:lang w:val="ru-RU"/>
              </w:rPr>
            </w:pPr>
            <w:r w:rsidRPr="00FB7F08">
              <w:rPr>
                <w:color w:val="000000"/>
                <w:sz w:val="18"/>
                <w:szCs w:val="18"/>
                <w:lang w:val="ru-RU"/>
              </w:rPr>
              <w:t>Объясни-тельно-иллюстр, частичн</w:t>
            </w:r>
            <w:proofErr w:type="gramStart"/>
            <w:r w:rsidRPr="00FB7F08">
              <w:rPr>
                <w:color w:val="000000"/>
                <w:sz w:val="18"/>
                <w:szCs w:val="18"/>
                <w:lang w:val="ru-RU"/>
              </w:rPr>
              <w:t>о-</w:t>
            </w:r>
            <w:proofErr w:type="gramEnd"/>
            <w:r w:rsidRPr="00FB7F08">
              <w:rPr>
                <w:color w:val="000000"/>
                <w:sz w:val="18"/>
                <w:szCs w:val="18"/>
                <w:lang w:val="ru-RU"/>
              </w:rPr>
              <w:t xml:space="preserve"> поисковый</w:t>
            </w:r>
          </w:p>
          <w:p w:rsidR="00FB7F08" w:rsidRPr="00FB7F08" w:rsidRDefault="00FB7F08" w:rsidP="00FB7F08">
            <w:pPr>
              <w:snapToGrid w:val="0"/>
              <w:rPr>
                <w:color w:val="000000"/>
                <w:sz w:val="18"/>
                <w:szCs w:val="18"/>
                <w:lang w:val="ru-RU"/>
              </w:rPr>
            </w:pPr>
          </w:p>
          <w:p w:rsidR="00FB7F08" w:rsidRPr="00FB7F08" w:rsidRDefault="00FB7F08" w:rsidP="00FB7F08">
            <w:pPr>
              <w:snapToGrid w:val="0"/>
              <w:rPr>
                <w:color w:val="000000"/>
                <w:sz w:val="18"/>
                <w:szCs w:val="18"/>
                <w:lang w:val="ru-RU"/>
              </w:rPr>
            </w:pPr>
          </w:p>
          <w:p w:rsidR="00FB7F08" w:rsidRPr="00FB7F08" w:rsidRDefault="00FB7F08" w:rsidP="00FB7F08">
            <w:pPr>
              <w:snapToGrid w:val="0"/>
              <w:rPr>
                <w:color w:val="000000"/>
                <w:sz w:val="18"/>
                <w:szCs w:val="18"/>
                <w:lang w:val="ru-RU"/>
              </w:rPr>
            </w:pPr>
          </w:p>
          <w:p w:rsidR="00FB7F08" w:rsidRPr="00FB7F08" w:rsidRDefault="00FB7F08" w:rsidP="00FB7F08">
            <w:pPr>
              <w:snapToGrid w:val="0"/>
              <w:rPr>
                <w:color w:val="000000"/>
                <w:sz w:val="18"/>
                <w:szCs w:val="18"/>
                <w:lang w:val="ru-RU"/>
              </w:rPr>
            </w:pPr>
            <w:r w:rsidRPr="00FB7F08">
              <w:rPr>
                <w:color w:val="000000"/>
                <w:sz w:val="18"/>
                <w:szCs w:val="18"/>
                <w:lang w:val="ru-RU"/>
              </w:rPr>
              <w:t>Частично поисковый</w:t>
            </w:r>
          </w:p>
          <w:p w:rsidR="00FB7F08" w:rsidRPr="00FB7F08" w:rsidRDefault="00FB7F08" w:rsidP="00FB7F08">
            <w:pPr>
              <w:snapToGrid w:val="0"/>
              <w:rPr>
                <w:color w:val="000000"/>
                <w:sz w:val="18"/>
                <w:szCs w:val="18"/>
                <w:lang w:val="ru-RU"/>
              </w:rPr>
            </w:pPr>
          </w:p>
        </w:tc>
        <w:tc>
          <w:tcPr>
            <w:tcW w:w="825" w:type="dxa"/>
            <w:tcBorders>
              <w:top w:val="single" w:sz="4" w:space="0" w:color="000000"/>
              <w:left w:val="single" w:sz="4" w:space="0" w:color="000000"/>
            </w:tcBorders>
          </w:tcPr>
          <w:p w:rsidR="00FB7F08" w:rsidRPr="00FB7F08" w:rsidRDefault="00FB7F08" w:rsidP="00FB7F08">
            <w:pPr>
              <w:snapToGrid w:val="0"/>
              <w:rPr>
                <w:sz w:val="18"/>
                <w:szCs w:val="18"/>
                <w:lang w:val="ru-RU"/>
              </w:rPr>
            </w:pPr>
            <w:r w:rsidRPr="00FB7F08">
              <w:rPr>
                <w:color w:val="000000"/>
                <w:sz w:val="18"/>
                <w:szCs w:val="18"/>
                <w:lang w:val="ru-RU"/>
              </w:rPr>
              <w:t>Фронтальная</w:t>
            </w:r>
            <w:r w:rsidRPr="00FB7F08">
              <w:rPr>
                <w:sz w:val="18"/>
                <w:szCs w:val="18"/>
                <w:lang w:val="ru-RU"/>
              </w:rPr>
              <w:t xml:space="preserve"> работа, </w:t>
            </w:r>
            <w:proofErr w:type="gramStart"/>
            <w:r w:rsidRPr="00FB7F08">
              <w:rPr>
                <w:sz w:val="18"/>
                <w:szCs w:val="18"/>
                <w:lang w:val="ru-RU"/>
              </w:rPr>
              <w:t>К</w:t>
            </w:r>
            <w:proofErr w:type="gramEnd"/>
          </w:p>
          <w:p w:rsidR="00FB7F08" w:rsidRPr="00FB7F08" w:rsidRDefault="00FB7F08" w:rsidP="00FB7F08">
            <w:pPr>
              <w:snapToGrid w:val="0"/>
              <w:rPr>
                <w:sz w:val="18"/>
                <w:szCs w:val="18"/>
                <w:lang w:val="ru-RU"/>
              </w:rPr>
            </w:pPr>
          </w:p>
          <w:p w:rsidR="00FB7F08" w:rsidRPr="00FB7F08" w:rsidRDefault="00FB7F08" w:rsidP="00FB7F08">
            <w:pPr>
              <w:snapToGrid w:val="0"/>
              <w:rPr>
                <w:sz w:val="18"/>
                <w:szCs w:val="18"/>
                <w:lang w:val="ru-RU"/>
              </w:rPr>
            </w:pPr>
          </w:p>
          <w:p w:rsidR="00FB7F08" w:rsidRPr="00FB7F08" w:rsidRDefault="00FB7F08" w:rsidP="00FB7F08">
            <w:pPr>
              <w:snapToGrid w:val="0"/>
              <w:rPr>
                <w:sz w:val="18"/>
                <w:szCs w:val="18"/>
                <w:lang w:val="ru-RU"/>
              </w:rPr>
            </w:pPr>
          </w:p>
          <w:p w:rsidR="00FB7F08" w:rsidRPr="00FB7F08" w:rsidRDefault="00FB7F08" w:rsidP="00FB7F08">
            <w:pPr>
              <w:snapToGrid w:val="0"/>
              <w:rPr>
                <w:sz w:val="18"/>
                <w:szCs w:val="18"/>
                <w:lang w:val="ru-RU"/>
              </w:rPr>
            </w:pPr>
            <w:r w:rsidRPr="00FB7F08">
              <w:rPr>
                <w:sz w:val="18"/>
                <w:szCs w:val="18"/>
                <w:lang w:val="ru-RU"/>
              </w:rPr>
              <w:t>Индивидуальная работаМД</w:t>
            </w:r>
          </w:p>
        </w:tc>
        <w:tc>
          <w:tcPr>
            <w:tcW w:w="1199" w:type="dxa"/>
            <w:tcBorders>
              <w:top w:val="single" w:sz="4" w:space="0" w:color="000000"/>
              <w:left w:val="single" w:sz="4" w:space="0" w:color="000000"/>
            </w:tcBorders>
          </w:tcPr>
          <w:p w:rsidR="00FB7F08" w:rsidRPr="00B94735" w:rsidRDefault="00FB7F08" w:rsidP="00FB7F08">
            <w:pPr>
              <w:snapToGrid w:val="0"/>
              <w:jc w:val="both"/>
              <w:rPr>
                <w:color w:val="000000"/>
                <w:sz w:val="18"/>
                <w:szCs w:val="18"/>
              </w:rPr>
            </w:pPr>
            <w:r w:rsidRPr="00B94735">
              <w:rPr>
                <w:color w:val="000000"/>
                <w:sz w:val="18"/>
                <w:szCs w:val="18"/>
              </w:rPr>
              <w:t>Типы  веществ по электропроводности</w:t>
            </w:r>
          </w:p>
        </w:tc>
        <w:tc>
          <w:tcPr>
            <w:tcW w:w="1364" w:type="dxa"/>
            <w:tcBorders>
              <w:top w:val="single" w:sz="4" w:space="0" w:color="000000"/>
              <w:left w:val="single" w:sz="4" w:space="0" w:color="000000"/>
            </w:tcBorders>
          </w:tcPr>
          <w:p w:rsidR="00FB7F08" w:rsidRPr="00B94735" w:rsidRDefault="00FB7F08" w:rsidP="00FB7F08">
            <w:pPr>
              <w:snapToGrid w:val="0"/>
              <w:rPr>
                <w:color w:val="000000"/>
                <w:sz w:val="18"/>
                <w:szCs w:val="18"/>
              </w:rPr>
            </w:pPr>
            <w:r w:rsidRPr="00FB7F08">
              <w:rPr>
                <w:color w:val="000000"/>
                <w:sz w:val="18"/>
                <w:szCs w:val="18"/>
                <w:lang w:val="ru-RU"/>
              </w:rPr>
              <w:t xml:space="preserve">Понимать физическую природу проводимости различных веществ. </w:t>
            </w:r>
            <w:r w:rsidRPr="00B94735">
              <w:rPr>
                <w:color w:val="000000"/>
                <w:sz w:val="18"/>
                <w:szCs w:val="18"/>
              </w:rPr>
              <w:t>В частности металлов</w:t>
            </w:r>
          </w:p>
        </w:tc>
        <w:tc>
          <w:tcPr>
            <w:tcW w:w="977" w:type="dxa"/>
            <w:tcBorders>
              <w:top w:val="single" w:sz="4" w:space="0" w:color="000000"/>
              <w:left w:val="single" w:sz="4" w:space="0" w:color="000000"/>
            </w:tcBorders>
          </w:tcPr>
          <w:p w:rsidR="00FB7F08" w:rsidRPr="00B94735" w:rsidRDefault="00FB7F08" w:rsidP="00FB7F08">
            <w:pPr>
              <w:snapToGrid w:val="0"/>
              <w:spacing w:line="312" w:lineRule="auto"/>
              <w:rPr>
                <w:sz w:val="18"/>
                <w:szCs w:val="18"/>
              </w:rPr>
            </w:pPr>
            <w:r w:rsidRPr="00B94735">
              <w:rPr>
                <w:sz w:val="18"/>
                <w:szCs w:val="18"/>
              </w:rPr>
              <w:t>Решение задач</w:t>
            </w:r>
          </w:p>
        </w:tc>
        <w:tc>
          <w:tcPr>
            <w:tcW w:w="1391" w:type="dxa"/>
            <w:tcBorders>
              <w:top w:val="single" w:sz="4" w:space="0" w:color="000000"/>
              <w:left w:val="single" w:sz="4" w:space="0" w:color="000000"/>
            </w:tcBorders>
          </w:tcPr>
          <w:p w:rsidR="00FB7F08" w:rsidRPr="00B94735" w:rsidRDefault="00FB7F08" w:rsidP="00FB7F08">
            <w:pPr>
              <w:snapToGrid w:val="0"/>
              <w:rPr>
                <w:sz w:val="18"/>
                <w:szCs w:val="18"/>
              </w:rPr>
            </w:pPr>
            <w:r w:rsidRPr="00B94735">
              <w:rPr>
                <w:sz w:val="18"/>
                <w:szCs w:val="18"/>
              </w:rPr>
              <w:t>Демонстрационные опыты</w:t>
            </w:r>
          </w:p>
        </w:tc>
        <w:tc>
          <w:tcPr>
            <w:tcW w:w="1650" w:type="dxa"/>
            <w:tcBorders>
              <w:top w:val="single" w:sz="4" w:space="0" w:color="000000"/>
              <w:left w:val="single" w:sz="4" w:space="0" w:color="000000"/>
            </w:tcBorders>
          </w:tcPr>
          <w:p w:rsidR="00FB7F08" w:rsidRPr="00FB7F08" w:rsidRDefault="00FB7F08" w:rsidP="00FB7F08">
            <w:pPr>
              <w:snapToGrid w:val="0"/>
              <w:rPr>
                <w:sz w:val="18"/>
                <w:szCs w:val="18"/>
                <w:lang w:val="ru-RU"/>
              </w:rPr>
            </w:pPr>
            <w:r w:rsidRPr="00FB7F08">
              <w:rPr>
                <w:sz w:val="18"/>
                <w:szCs w:val="18"/>
                <w:lang w:val="ru-RU"/>
              </w:rPr>
              <w:t>Сборники познавательных и развивающих заданий по теме «Электрический ток в различных средах».</w:t>
            </w:r>
          </w:p>
        </w:tc>
        <w:tc>
          <w:tcPr>
            <w:tcW w:w="1080" w:type="dxa"/>
            <w:tcBorders>
              <w:top w:val="single" w:sz="4" w:space="0" w:color="000000"/>
              <w:left w:val="single" w:sz="4" w:space="0" w:color="000000"/>
            </w:tcBorders>
          </w:tcPr>
          <w:p w:rsidR="00FB7F08" w:rsidRPr="00B94735" w:rsidRDefault="00FB7F08" w:rsidP="00FB7F08">
            <w:pPr>
              <w:snapToGrid w:val="0"/>
              <w:rPr>
                <w:sz w:val="18"/>
                <w:szCs w:val="18"/>
              </w:rPr>
            </w:pPr>
            <w:r w:rsidRPr="00B94735">
              <w:rPr>
                <w:sz w:val="18"/>
                <w:szCs w:val="18"/>
              </w:rPr>
              <w:t>п.109-112 упр.№20</w:t>
            </w:r>
          </w:p>
          <w:p w:rsidR="00FB7F08" w:rsidRDefault="00FB7F08" w:rsidP="00FB7F08">
            <w:pPr>
              <w:rPr>
                <w:sz w:val="18"/>
                <w:szCs w:val="18"/>
              </w:rPr>
            </w:pPr>
            <w:r w:rsidRPr="00B94735">
              <w:rPr>
                <w:sz w:val="18"/>
                <w:szCs w:val="18"/>
              </w:rPr>
              <w:t>(2.3</w:t>
            </w:r>
          </w:p>
          <w:p w:rsidR="00FB7F08" w:rsidRDefault="00FB7F08" w:rsidP="00FB7F08">
            <w:pPr>
              <w:rPr>
                <w:sz w:val="18"/>
                <w:szCs w:val="18"/>
              </w:rPr>
            </w:pPr>
          </w:p>
          <w:p w:rsidR="00FB7F08" w:rsidRDefault="00FB7F08" w:rsidP="00FB7F08">
            <w:pPr>
              <w:rPr>
                <w:sz w:val="18"/>
                <w:szCs w:val="18"/>
              </w:rPr>
            </w:pPr>
          </w:p>
          <w:p w:rsidR="00FB7F08" w:rsidRDefault="00FB7F08" w:rsidP="00FB7F08">
            <w:pPr>
              <w:rPr>
                <w:sz w:val="18"/>
                <w:szCs w:val="18"/>
              </w:rPr>
            </w:pPr>
          </w:p>
          <w:p w:rsidR="00FB7F08" w:rsidRDefault="00FB7F08" w:rsidP="00FB7F08">
            <w:pPr>
              <w:rPr>
                <w:sz w:val="18"/>
                <w:szCs w:val="18"/>
              </w:rPr>
            </w:pPr>
          </w:p>
          <w:p w:rsidR="00FB7F08" w:rsidRPr="00B94735" w:rsidRDefault="00FB7F08" w:rsidP="00FB7F08">
            <w:pPr>
              <w:rPr>
                <w:sz w:val="18"/>
                <w:szCs w:val="18"/>
              </w:rPr>
            </w:pPr>
            <w:r>
              <w:rPr>
                <w:sz w:val="18"/>
                <w:szCs w:val="18"/>
              </w:rPr>
              <w:t>Упр 21</w:t>
            </w:r>
          </w:p>
        </w:tc>
        <w:tc>
          <w:tcPr>
            <w:tcW w:w="1425" w:type="dxa"/>
            <w:tcBorders>
              <w:top w:val="single" w:sz="4" w:space="0" w:color="000000"/>
              <w:left w:val="single" w:sz="4" w:space="0" w:color="000000"/>
            </w:tcBorders>
          </w:tcPr>
          <w:p w:rsidR="00FB7F08" w:rsidRPr="00B94735" w:rsidRDefault="00FB7F08" w:rsidP="00FB7F08">
            <w:pPr>
              <w:snapToGrid w:val="0"/>
              <w:rPr>
                <w:sz w:val="18"/>
                <w:szCs w:val="18"/>
              </w:rPr>
            </w:pPr>
            <w:r>
              <w:rPr>
                <w:sz w:val="18"/>
                <w:szCs w:val="18"/>
              </w:rPr>
              <w:t>3.2.10</w:t>
            </w:r>
          </w:p>
        </w:tc>
        <w:tc>
          <w:tcPr>
            <w:tcW w:w="15018" w:type="dxa"/>
            <w:tcBorders>
              <w:left w:val="single" w:sz="4" w:space="0" w:color="000000"/>
            </w:tcBorders>
          </w:tcPr>
          <w:p w:rsidR="00FB7F08" w:rsidRPr="00B94735" w:rsidRDefault="00FB7F08" w:rsidP="00FB7F08">
            <w:pPr>
              <w:snapToGrid w:val="0"/>
              <w:rPr>
                <w:sz w:val="18"/>
                <w:szCs w:val="18"/>
              </w:rPr>
            </w:pPr>
          </w:p>
        </w:tc>
      </w:tr>
      <w:tr w:rsidR="00FB7F08" w:rsidRPr="00B94735" w:rsidTr="00FB7F08">
        <w:tc>
          <w:tcPr>
            <w:tcW w:w="44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6</w:t>
            </w:r>
            <w:r>
              <w:rPr>
                <w:sz w:val="18"/>
                <w:szCs w:val="18"/>
              </w:rPr>
              <w:t>9-70</w:t>
            </w:r>
          </w:p>
        </w:tc>
        <w:tc>
          <w:tcPr>
            <w:tcW w:w="2180" w:type="dxa"/>
            <w:gridSpan w:val="2"/>
            <w:tcBorders>
              <w:top w:val="single" w:sz="4" w:space="0" w:color="000000"/>
              <w:left w:val="single" w:sz="4" w:space="0" w:color="000000"/>
              <w:bottom w:val="single" w:sz="4" w:space="0" w:color="000000"/>
            </w:tcBorders>
          </w:tcPr>
          <w:p w:rsidR="00FB7F08" w:rsidRPr="00B94735" w:rsidRDefault="00FB7F08" w:rsidP="00FB7F08">
            <w:pPr>
              <w:snapToGrid w:val="0"/>
              <w:rPr>
                <w:b/>
                <w:sz w:val="18"/>
                <w:szCs w:val="18"/>
              </w:rPr>
            </w:pPr>
            <w:r w:rsidRPr="00B94735">
              <w:rPr>
                <w:b/>
                <w:sz w:val="18"/>
                <w:szCs w:val="18"/>
              </w:rPr>
              <w:t xml:space="preserve">Итоговое занятие </w:t>
            </w:r>
          </w:p>
        </w:tc>
        <w:tc>
          <w:tcPr>
            <w:tcW w:w="900"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Урок обобщающего повторения</w:t>
            </w:r>
          </w:p>
        </w:tc>
        <w:tc>
          <w:tcPr>
            <w:tcW w:w="1356"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Репродуктивный</w:t>
            </w:r>
          </w:p>
        </w:tc>
        <w:tc>
          <w:tcPr>
            <w:tcW w:w="8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Индивидуальная работа</w:t>
            </w:r>
          </w:p>
        </w:tc>
        <w:tc>
          <w:tcPr>
            <w:tcW w:w="1199" w:type="dxa"/>
            <w:tcBorders>
              <w:top w:val="single" w:sz="4" w:space="0" w:color="000000"/>
              <w:left w:val="single" w:sz="4" w:space="0" w:color="000000"/>
              <w:bottom w:val="single" w:sz="4" w:space="0" w:color="000000"/>
            </w:tcBorders>
          </w:tcPr>
          <w:p w:rsidR="00FB7F08" w:rsidRPr="00FB7F08" w:rsidRDefault="00FB7F08" w:rsidP="00FB7F08">
            <w:pPr>
              <w:snapToGrid w:val="0"/>
              <w:rPr>
                <w:b/>
                <w:sz w:val="18"/>
                <w:szCs w:val="18"/>
                <w:lang w:val="ru-RU"/>
              </w:rPr>
            </w:pPr>
            <w:r w:rsidRPr="00FB7F08">
              <w:rPr>
                <w:sz w:val="18"/>
                <w:szCs w:val="18"/>
                <w:lang w:val="ru-RU"/>
              </w:rPr>
              <w:t>Электрический ток в различных средах</w:t>
            </w:r>
            <w:r w:rsidRPr="00FB7F08">
              <w:rPr>
                <w:b/>
                <w:sz w:val="18"/>
                <w:szCs w:val="18"/>
                <w:lang w:val="ru-RU"/>
              </w:rPr>
              <w:t xml:space="preserve">.  </w:t>
            </w:r>
          </w:p>
        </w:tc>
        <w:tc>
          <w:tcPr>
            <w:tcW w:w="1364"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Уметь применять полученные знания на практике</w:t>
            </w:r>
          </w:p>
        </w:tc>
        <w:tc>
          <w:tcPr>
            <w:tcW w:w="977"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sidRPr="00B94735">
              <w:rPr>
                <w:sz w:val="18"/>
                <w:szCs w:val="18"/>
              </w:rPr>
              <w:t>Зачет №3</w:t>
            </w:r>
          </w:p>
        </w:tc>
        <w:tc>
          <w:tcPr>
            <w:tcW w:w="1391"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p>
        </w:tc>
        <w:tc>
          <w:tcPr>
            <w:tcW w:w="1650"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r w:rsidRPr="00FB7F08">
              <w:rPr>
                <w:sz w:val="18"/>
                <w:szCs w:val="18"/>
                <w:lang w:val="ru-RU"/>
              </w:rPr>
              <w:t>КИМ по теме «Электрический ток в различных средах».</w:t>
            </w:r>
          </w:p>
        </w:tc>
        <w:tc>
          <w:tcPr>
            <w:tcW w:w="1080" w:type="dxa"/>
            <w:tcBorders>
              <w:top w:val="single" w:sz="4" w:space="0" w:color="000000"/>
              <w:left w:val="single" w:sz="4" w:space="0" w:color="000000"/>
              <w:bottom w:val="single" w:sz="4" w:space="0" w:color="000000"/>
            </w:tcBorders>
          </w:tcPr>
          <w:p w:rsidR="00FB7F08" w:rsidRPr="00FB7F08" w:rsidRDefault="00FB7F08" w:rsidP="00FB7F08">
            <w:pPr>
              <w:snapToGrid w:val="0"/>
              <w:rPr>
                <w:sz w:val="18"/>
                <w:szCs w:val="18"/>
                <w:lang w:val="ru-RU"/>
              </w:rPr>
            </w:pPr>
          </w:p>
        </w:tc>
        <w:tc>
          <w:tcPr>
            <w:tcW w:w="1425" w:type="dxa"/>
            <w:tcBorders>
              <w:top w:val="single" w:sz="4" w:space="0" w:color="000000"/>
              <w:left w:val="single" w:sz="4" w:space="0" w:color="000000"/>
              <w:bottom w:val="single" w:sz="4" w:space="0" w:color="000000"/>
            </w:tcBorders>
          </w:tcPr>
          <w:p w:rsidR="00FB7F08" w:rsidRPr="00B94735" w:rsidRDefault="00FB7F08" w:rsidP="00FB7F08">
            <w:pPr>
              <w:snapToGrid w:val="0"/>
              <w:rPr>
                <w:sz w:val="18"/>
                <w:szCs w:val="18"/>
              </w:rPr>
            </w:pPr>
            <w:r>
              <w:rPr>
                <w:sz w:val="18"/>
                <w:szCs w:val="18"/>
              </w:rPr>
              <w:t>3.2</w:t>
            </w:r>
          </w:p>
        </w:tc>
        <w:tc>
          <w:tcPr>
            <w:tcW w:w="15018" w:type="dxa"/>
            <w:tcBorders>
              <w:left w:val="single" w:sz="4" w:space="0" w:color="000000"/>
            </w:tcBorders>
          </w:tcPr>
          <w:p w:rsidR="00FB7F08" w:rsidRPr="00B94735" w:rsidRDefault="00FB7F08" w:rsidP="00FB7F08">
            <w:pPr>
              <w:snapToGrid w:val="0"/>
              <w:rPr>
                <w:sz w:val="18"/>
                <w:szCs w:val="18"/>
              </w:rPr>
            </w:pPr>
          </w:p>
        </w:tc>
        <w:tc>
          <w:tcPr>
            <w:tcW w:w="267" w:type="dxa"/>
          </w:tcPr>
          <w:p w:rsidR="00FB7F08" w:rsidRPr="00B94735" w:rsidRDefault="00FB7F08" w:rsidP="00FB7F08">
            <w:pPr>
              <w:snapToGrid w:val="0"/>
              <w:rPr>
                <w:sz w:val="18"/>
                <w:szCs w:val="18"/>
              </w:rPr>
            </w:pPr>
          </w:p>
        </w:tc>
        <w:tc>
          <w:tcPr>
            <w:tcW w:w="267" w:type="dxa"/>
          </w:tcPr>
          <w:p w:rsidR="00FB7F08" w:rsidRPr="00B94735" w:rsidRDefault="00FB7F08" w:rsidP="00FB7F08">
            <w:pPr>
              <w:snapToGrid w:val="0"/>
              <w:rPr>
                <w:sz w:val="18"/>
                <w:szCs w:val="18"/>
              </w:rPr>
            </w:pPr>
          </w:p>
        </w:tc>
        <w:tc>
          <w:tcPr>
            <w:tcW w:w="267" w:type="dxa"/>
          </w:tcPr>
          <w:p w:rsidR="00FB7F08" w:rsidRPr="00B94735" w:rsidRDefault="00FB7F08" w:rsidP="00FB7F08">
            <w:pPr>
              <w:snapToGrid w:val="0"/>
              <w:rPr>
                <w:sz w:val="18"/>
                <w:szCs w:val="18"/>
              </w:rPr>
            </w:pPr>
          </w:p>
        </w:tc>
        <w:tc>
          <w:tcPr>
            <w:tcW w:w="267" w:type="dxa"/>
          </w:tcPr>
          <w:p w:rsidR="00FB7F08" w:rsidRPr="00B94735" w:rsidRDefault="00FB7F08" w:rsidP="00FB7F08">
            <w:pPr>
              <w:snapToGrid w:val="0"/>
              <w:rPr>
                <w:sz w:val="18"/>
                <w:szCs w:val="18"/>
              </w:rPr>
            </w:pPr>
          </w:p>
        </w:tc>
        <w:tc>
          <w:tcPr>
            <w:tcW w:w="267" w:type="dxa"/>
          </w:tcPr>
          <w:p w:rsidR="00FB7F08" w:rsidRPr="00B94735" w:rsidRDefault="00FB7F08" w:rsidP="00FB7F08">
            <w:pPr>
              <w:snapToGrid w:val="0"/>
              <w:jc w:val="center"/>
              <w:rPr>
                <w:sz w:val="18"/>
                <w:szCs w:val="18"/>
              </w:rPr>
            </w:pPr>
          </w:p>
        </w:tc>
        <w:tc>
          <w:tcPr>
            <w:tcW w:w="267" w:type="dxa"/>
          </w:tcPr>
          <w:p w:rsidR="00FB7F08" w:rsidRPr="00B94735" w:rsidRDefault="00FB7F08" w:rsidP="00FB7F08">
            <w:pPr>
              <w:snapToGrid w:val="0"/>
              <w:rPr>
                <w:color w:val="000000"/>
                <w:sz w:val="18"/>
                <w:szCs w:val="18"/>
              </w:rPr>
            </w:pPr>
          </w:p>
        </w:tc>
        <w:tc>
          <w:tcPr>
            <w:tcW w:w="267" w:type="dxa"/>
          </w:tcPr>
          <w:p w:rsidR="00FB7F08" w:rsidRPr="00B94735" w:rsidRDefault="00FB7F08" w:rsidP="00FB7F08">
            <w:pPr>
              <w:snapToGrid w:val="0"/>
              <w:rPr>
                <w:color w:val="000000"/>
                <w:sz w:val="18"/>
                <w:szCs w:val="18"/>
              </w:rPr>
            </w:pPr>
          </w:p>
        </w:tc>
      </w:tr>
    </w:tbl>
    <w:p w:rsidR="00FB7F08" w:rsidRPr="00421BC0" w:rsidRDefault="00FB7F08" w:rsidP="00421BC0">
      <w:pPr>
        <w:jc w:val="center"/>
        <w:rPr>
          <w:lang w:val="ru-RU"/>
        </w:rPr>
      </w:pPr>
    </w:p>
    <w:p w:rsidR="00FB7F08" w:rsidRPr="00FB7F08" w:rsidRDefault="00421BC0" w:rsidP="00FB7F08">
      <w:pPr>
        <w:rPr>
          <w:lang w:val="ru-RU"/>
        </w:rPr>
      </w:pPr>
      <w:r>
        <w:rPr>
          <w:lang w:val="ru-RU"/>
        </w:rPr>
        <w:t>Поурочное планирование по физике в 11 классе</w:t>
      </w:r>
    </w:p>
    <w:tbl>
      <w:tblPr>
        <w:tblStyle w:val="ac"/>
        <w:tblW w:w="14787" w:type="dxa"/>
        <w:tblLayout w:type="fixed"/>
        <w:tblLook w:val="01E0"/>
      </w:tblPr>
      <w:tblGrid>
        <w:gridCol w:w="467"/>
        <w:gridCol w:w="2161"/>
        <w:gridCol w:w="900"/>
        <w:gridCol w:w="1259"/>
        <w:gridCol w:w="900"/>
        <w:gridCol w:w="1260"/>
        <w:gridCol w:w="1260"/>
        <w:gridCol w:w="1080"/>
        <w:gridCol w:w="1261"/>
        <w:gridCol w:w="1800"/>
        <w:gridCol w:w="1080"/>
        <w:gridCol w:w="1359"/>
      </w:tblGrid>
      <w:tr w:rsidR="00FB7F08" w:rsidRPr="00692D2C" w:rsidTr="00FB7F08">
        <w:trPr>
          <w:trHeight w:val="405"/>
        </w:trPr>
        <w:tc>
          <w:tcPr>
            <w:tcW w:w="467" w:type="dxa"/>
            <w:vMerge w:val="restart"/>
            <w:tcBorders>
              <w:top w:val="single" w:sz="4" w:space="0" w:color="auto"/>
              <w:left w:val="single" w:sz="4" w:space="0" w:color="auto"/>
              <w:right w:val="single" w:sz="4" w:space="0" w:color="auto"/>
            </w:tcBorders>
          </w:tcPr>
          <w:p w:rsidR="00FB7F08" w:rsidRPr="009D1767" w:rsidRDefault="00FB7F08" w:rsidP="00FB7F08">
            <w:pPr>
              <w:rPr>
                <w:color w:val="000000"/>
                <w:sz w:val="16"/>
                <w:szCs w:val="16"/>
              </w:rPr>
            </w:pPr>
            <w:r w:rsidRPr="009D1767">
              <w:rPr>
                <w:color w:val="000000"/>
                <w:sz w:val="16"/>
                <w:szCs w:val="16"/>
              </w:rPr>
              <w:t>№</w:t>
            </w:r>
          </w:p>
        </w:tc>
        <w:tc>
          <w:tcPr>
            <w:tcW w:w="2161" w:type="dxa"/>
            <w:vMerge w:val="restart"/>
            <w:tcBorders>
              <w:top w:val="single" w:sz="4" w:space="0" w:color="auto"/>
              <w:left w:val="single" w:sz="4" w:space="0" w:color="auto"/>
              <w:right w:val="single" w:sz="4" w:space="0" w:color="auto"/>
            </w:tcBorders>
          </w:tcPr>
          <w:p w:rsidR="00FB7F08" w:rsidRPr="009D1767" w:rsidRDefault="00FB7F08" w:rsidP="00FB7F08">
            <w:pPr>
              <w:rPr>
                <w:color w:val="000000"/>
                <w:sz w:val="16"/>
                <w:szCs w:val="16"/>
              </w:rPr>
            </w:pPr>
            <w:r w:rsidRPr="009D1767">
              <w:rPr>
                <w:color w:val="000000"/>
                <w:sz w:val="16"/>
                <w:szCs w:val="16"/>
              </w:rPr>
              <w:t>Тема урока</w:t>
            </w:r>
          </w:p>
        </w:tc>
        <w:tc>
          <w:tcPr>
            <w:tcW w:w="900" w:type="dxa"/>
            <w:vMerge w:val="restart"/>
            <w:tcBorders>
              <w:top w:val="single" w:sz="4" w:space="0" w:color="auto"/>
              <w:left w:val="single" w:sz="4" w:space="0" w:color="auto"/>
              <w:right w:val="single" w:sz="4" w:space="0" w:color="auto"/>
            </w:tcBorders>
          </w:tcPr>
          <w:p w:rsidR="00FB7F08" w:rsidRPr="009D1767" w:rsidRDefault="00FB7F08" w:rsidP="00FB7F08">
            <w:pPr>
              <w:rPr>
                <w:color w:val="000000"/>
                <w:sz w:val="16"/>
                <w:szCs w:val="16"/>
              </w:rPr>
            </w:pPr>
            <w:r w:rsidRPr="009D1767">
              <w:rPr>
                <w:color w:val="000000"/>
                <w:sz w:val="16"/>
                <w:szCs w:val="16"/>
              </w:rPr>
              <w:t>Тип   урока</w:t>
            </w:r>
          </w:p>
        </w:tc>
        <w:tc>
          <w:tcPr>
            <w:tcW w:w="1259" w:type="dxa"/>
            <w:vMerge w:val="restart"/>
            <w:tcBorders>
              <w:top w:val="single" w:sz="4" w:space="0" w:color="auto"/>
              <w:left w:val="single" w:sz="4" w:space="0" w:color="auto"/>
              <w:right w:val="single" w:sz="4" w:space="0" w:color="auto"/>
            </w:tcBorders>
          </w:tcPr>
          <w:p w:rsidR="00FB7F08" w:rsidRPr="009D1767" w:rsidRDefault="00FB7F08" w:rsidP="00FB7F08">
            <w:pPr>
              <w:rPr>
                <w:color w:val="000000"/>
                <w:sz w:val="16"/>
                <w:szCs w:val="16"/>
              </w:rPr>
            </w:pPr>
            <w:r w:rsidRPr="009D1767">
              <w:rPr>
                <w:color w:val="000000"/>
                <w:sz w:val="16"/>
                <w:szCs w:val="16"/>
              </w:rPr>
              <w:t>Метод</w:t>
            </w:r>
          </w:p>
          <w:p w:rsidR="00FB7F08" w:rsidRPr="009D1767" w:rsidRDefault="00FB7F08" w:rsidP="00FB7F08">
            <w:pPr>
              <w:rPr>
                <w:color w:val="000000"/>
                <w:sz w:val="16"/>
                <w:szCs w:val="16"/>
              </w:rPr>
            </w:pPr>
            <w:r w:rsidRPr="009D1767">
              <w:rPr>
                <w:color w:val="000000"/>
                <w:sz w:val="16"/>
                <w:szCs w:val="16"/>
              </w:rPr>
              <w:t xml:space="preserve"> обучения, </w:t>
            </w:r>
          </w:p>
        </w:tc>
        <w:tc>
          <w:tcPr>
            <w:tcW w:w="900" w:type="dxa"/>
            <w:vMerge w:val="restart"/>
            <w:tcBorders>
              <w:top w:val="single" w:sz="4" w:space="0" w:color="auto"/>
              <w:left w:val="single" w:sz="4" w:space="0" w:color="auto"/>
              <w:right w:val="single" w:sz="4" w:space="0" w:color="auto"/>
            </w:tcBorders>
          </w:tcPr>
          <w:p w:rsidR="00FB7F08" w:rsidRPr="009D1767" w:rsidRDefault="00FB7F08" w:rsidP="00FB7F08">
            <w:pPr>
              <w:rPr>
                <w:color w:val="000000"/>
                <w:sz w:val="16"/>
                <w:szCs w:val="16"/>
              </w:rPr>
            </w:pPr>
            <w:r w:rsidRPr="009D1767">
              <w:rPr>
                <w:color w:val="000000"/>
                <w:sz w:val="16"/>
                <w:szCs w:val="16"/>
              </w:rPr>
              <w:t>Форма работы</w:t>
            </w:r>
          </w:p>
        </w:tc>
        <w:tc>
          <w:tcPr>
            <w:tcW w:w="1260" w:type="dxa"/>
            <w:vMerge w:val="restart"/>
            <w:tcBorders>
              <w:top w:val="single" w:sz="4" w:space="0" w:color="auto"/>
              <w:left w:val="single" w:sz="4" w:space="0" w:color="auto"/>
              <w:right w:val="single" w:sz="4" w:space="0" w:color="auto"/>
            </w:tcBorders>
          </w:tcPr>
          <w:p w:rsidR="00FB7F08" w:rsidRPr="009D1767" w:rsidRDefault="00FB7F08" w:rsidP="00FB7F08">
            <w:pPr>
              <w:rPr>
                <w:color w:val="000000"/>
                <w:sz w:val="16"/>
                <w:szCs w:val="16"/>
              </w:rPr>
            </w:pPr>
            <w:r w:rsidRPr="009D1767">
              <w:rPr>
                <w:color w:val="000000"/>
                <w:sz w:val="16"/>
                <w:szCs w:val="16"/>
              </w:rPr>
              <w:t>Элементы содержания</w:t>
            </w:r>
          </w:p>
        </w:tc>
        <w:tc>
          <w:tcPr>
            <w:tcW w:w="1260" w:type="dxa"/>
            <w:vMerge w:val="restart"/>
            <w:tcBorders>
              <w:top w:val="single" w:sz="4" w:space="0" w:color="auto"/>
              <w:left w:val="single" w:sz="4" w:space="0" w:color="auto"/>
              <w:right w:val="single" w:sz="4" w:space="0" w:color="auto"/>
            </w:tcBorders>
          </w:tcPr>
          <w:p w:rsidR="00FB7F08" w:rsidRPr="00FB7F08" w:rsidRDefault="00FB7F08" w:rsidP="00FB7F08">
            <w:pPr>
              <w:rPr>
                <w:color w:val="000000"/>
                <w:sz w:val="16"/>
                <w:szCs w:val="16"/>
                <w:lang w:val="ru-RU"/>
              </w:rPr>
            </w:pPr>
            <w:r w:rsidRPr="00FB7F08">
              <w:rPr>
                <w:color w:val="000000"/>
                <w:sz w:val="16"/>
                <w:szCs w:val="16"/>
                <w:lang w:val="ru-RU"/>
              </w:rPr>
              <w:t xml:space="preserve">Требования к уровню подготовки </w:t>
            </w:r>
            <w:proofErr w:type="gramStart"/>
            <w:r w:rsidRPr="00FB7F08">
              <w:rPr>
                <w:color w:val="000000"/>
                <w:sz w:val="16"/>
                <w:szCs w:val="16"/>
                <w:lang w:val="ru-RU"/>
              </w:rPr>
              <w:t>обучающихся</w:t>
            </w:r>
            <w:proofErr w:type="gramEnd"/>
          </w:p>
        </w:tc>
        <w:tc>
          <w:tcPr>
            <w:tcW w:w="1080" w:type="dxa"/>
            <w:vMerge w:val="restart"/>
            <w:tcBorders>
              <w:top w:val="single" w:sz="4" w:space="0" w:color="auto"/>
              <w:left w:val="single" w:sz="4" w:space="0" w:color="auto"/>
              <w:right w:val="single" w:sz="4" w:space="0" w:color="auto"/>
            </w:tcBorders>
          </w:tcPr>
          <w:p w:rsidR="00FB7F08" w:rsidRPr="009D1767" w:rsidRDefault="00FB7F08" w:rsidP="00FB7F08">
            <w:pPr>
              <w:rPr>
                <w:color w:val="000000"/>
                <w:sz w:val="16"/>
                <w:szCs w:val="16"/>
              </w:rPr>
            </w:pPr>
            <w:r w:rsidRPr="009D1767">
              <w:rPr>
                <w:color w:val="000000"/>
                <w:sz w:val="16"/>
                <w:szCs w:val="16"/>
              </w:rPr>
              <w:t>Вид контроля</w:t>
            </w:r>
          </w:p>
        </w:tc>
        <w:tc>
          <w:tcPr>
            <w:tcW w:w="1261" w:type="dxa"/>
            <w:vMerge w:val="restart"/>
            <w:tcBorders>
              <w:top w:val="single" w:sz="4" w:space="0" w:color="auto"/>
              <w:left w:val="single" w:sz="4" w:space="0" w:color="auto"/>
              <w:right w:val="single" w:sz="4" w:space="0" w:color="auto"/>
            </w:tcBorders>
          </w:tcPr>
          <w:p w:rsidR="00FB7F08" w:rsidRPr="009D1767" w:rsidRDefault="00FB7F08" w:rsidP="00FB7F08">
            <w:pPr>
              <w:rPr>
                <w:color w:val="000000"/>
                <w:sz w:val="16"/>
                <w:szCs w:val="16"/>
              </w:rPr>
            </w:pPr>
            <w:r w:rsidRPr="009D1767">
              <w:rPr>
                <w:color w:val="000000"/>
                <w:sz w:val="16"/>
                <w:szCs w:val="16"/>
              </w:rPr>
              <w:t>Средства обучения, демонстрации</w:t>
            </w:r>
          </w:p>
        </w:tc>
        <w:tc>
          <w:tcPr>
            <w:tcW w:w="1800" w:type="dxa"/>
            <w:vMerge w:val="restart"/>
            <w:tcBorders>
              <w:top w:val="single" w:sz="4" w:space="0" w:color="auto"/>
              <w:left w:val="single" w:sz="4" w:space="0" w:color="auto"/>
              <w:right w:val="single" w:sz="4" w:space="0" w:color="auto"/>
            </w:tcBorders>
          </w:tcPr>
          <w:p w:rsidR="00FB7F08" w:rsidRPr="009D1767" w:rsidRDefault="00FB7F08" w:rsidP="00FB7F08">
            <w:pPr>
              <w:rPr>
                <w:color w:val="000000"/>
                <w:sz w:val="16"/>
                <w:szCs w:val="16"/>
              </w:rPr>
            </w:pPr>
            <w:r w:rsidRPr="009D1767">
              <w:rPr>
                <w:color w:val="000000"/>
                <w:sz w:val="16"/>
                <w:szCs w:val="16"/>
              </w:rPr>
              <w:t>Элементы дополнительного содержания</w:t>
            </w:r>
          </w:p>
        </w:tc>
        <w:tc>
          <w:tcPr>
            <w:tcW w:w="1080" w:type="dxa"/>
            <w:vMerge w:val="restart"/>
            <w:tcBorders>
              <w:top w:val="single" w:sz="4" w:space="0" w:color="auto"/>
              <w:left w:val="single" w:sz="4" w:space="0" w:color="auto"/>
              <w:right w:val="single" w:sz="4" w:space="0" w:color="auto"/>
            </w:tcBorders>
          </w:tcPr>
          <w:p w:rsidR="00FB7F08" w:rsidRPr="009D1767" w:rsidRDefault="00FB7F08" w:rsidP="00FB7F08">
            <w:pPr>
              <w:rPr>
                <w:color w:val="000000"/>
                <w:sz w:val="16"/>
                <w:szCs w:val="16"/>
              </w:rPr>
            </w:pPr>
            <w:r w:rsidRPr="009D1767">
              <w:rPr>
                <w:color w:val="000000"/>
                <w:sz w:val="16"/>
                <w:szCs w:val="16"/>
              </w:rPr>
              <w:t>Домашнее</w:t>
            </w:r>
          </w:p>
          <w:p w:rsidR="00FB7F08" w:rsidRPr="009D1767" w:rsidRDefault="00FB7F08" w:rsidP="00FB7F08">
            <w:pPr>
              <w:rPr>
                <w:color w:val="000000"/>
                <w:sz w:val="16"/>
                <w:szCs w:val="16"/>
              </w:rPr>
            </w:pPr>
            <w:r w:rsidRPr="009D1767">
              <w:rPr>
                <w:color w:val="000000"/>
                <w:sz w:val="16"/>
                <w:szCs w:val="16"/>
              </w:rPr>
              <w:t xml:space="preserve">задание </w:t>
            </w:r>
          </w:p>
        </w:tc>
        <w:tc>
          <w:tcPr>
            <w:tcW w:w="1359" w:type="dxa"/>
            <w:tcBorders>
              <w:top w:val="single" w:sz="4" w:space="0" w:color="auto"/>
              <w:left w:val="single" w:sz="4" w:space="0" w:color="auto"/>
              <w:bottom w:val="single" w:sz="4" w:space="0" w:color="auto"/>
              <w:right w:val="single" w:sz="4" w:space="0" w:color="auto"/>
            </w:tcBorders>
          </w:tcPr>
          <w:p w:rsidR="00FB7F08" w:rsidRPr="009D1767" w:rsidRDefault="00FB7F08" w:rsidP="00FB7F08">
            <w:pPr>
              <w:rPr>
                <w:color w:val="000000"/>
                <w:sz w:val="16"/>
                <w:szCs w:val="16"/>
              </w:rPr>
            </w:pPr>
            <w:r>
              <w:rPr>
                <w:color w:val="000000"/>
                <w:sz w:val="16"/>
                <w:szCs w:val="16"/>
              </w:rPr>
              <w:t>Кодификатор ЕГЭ</w:t>
            </w:r>
          </w:p>
        </w:tc>
      </w:tr>
      <w:tr w:rsidR="00FB7F08" w:rsidRPr="00692D2C" w:rsidTr="00FB7F08">
        <w:trPr>
          <w:trHeight w:val="315"/>
        </w:trPr>
        <w:tc>
          <w:tcPr>
            <w:tcW w:w="467" w:type="dxa"/>
            <w:vMerge/>
            <w:tcBorders>
              <w:left w:val="single" w:sz="4" w:space="0" w:color="auto"/>
              <w:bottom w:val="single" w:sz="4" w:space="0" w:color="auto"/>
              <w:right w:val="single" w:sz="4" w:space="0" w:color="auto"/>
            </w:tcBorders>
          </w:tcPr>
          <w:p w:rsidR="00FB7F08" w:rsidRPr="009D1767" w:rsidRDefault="00FB7F08" w:rsidP="00FB7F08">
            <w:pPr>
              <w:rPr>
                <w:color w:val="000000"/>
                <w:sz w:val="16"/>
                <w:szCs w:val="16"/>
              </w:rPr>
            </w:pPr>
          </w:p>
        </w:tc>
        <w:tc>
          <w:tcPr>
            <w:tcW w:w="2161" w:type="dxa"/>
            <w:vMerge/>
            <w:tcBorders>
              <w:left w:val="single" w:sz="4" w:space="0" w:color="auto"/>
              <w:bottom w:val="single" w:sz="4" w:space="0" w:color="auto"/>
              <w:right w:val="single" w:sz="4" w:space="0" w:color="auto"/>
            </w:tcBorders>
          </w:tcPr>
          <w:p w:rsidR="00FB7F08" w:rsidRPr="009D1767" w:rsidRDefault="00FB7F08" w:rsidP="00FB7F08">
            <w:pPr>
              <w:rPr>
                <w:color w:val="000000"/>
                <w:sz w:val="16"/>
                <w:szCs w:val="16"/>
              </w:rPr>
            </w:pPr>
          </w:p>
        </w:tc>
        <w:tc>
          <w:tcPr>
            <w:tcW w:w="900" w:type="dxa"/>
            <w:vMerge/>
            <w:tcBorders>
              <w:left w:val="single" w:sz="4" w:space="0" w:color="auto"/>
              <w:bottom w:val="single" w:sz="4" w:space="0" w:color="auto"/>
              <w:right w:val="single" w:sz="4" w:space="0" w:color="auto"/>
            </w:tcBorders>
          </w:tcPr>
          <w:p w:rsidR="00FB7F08" w:rsidRPr="009D1767" w:rsidRDefault="00FB7F08" w:rsidP="00FB7F08">
            <w:pPr>
              <w:rPr>
                <w:color w:val="000000"/>
                <w:sz w:val="16"/>
                <w:szCs w:val="16"/>
              </w:rPr>
            </w:pPr>
          </w:p>
        </w:tc>
        <w:tc>
          <w:tcPr>
            <w:tcW w:w="1259" w:type="dxa"/>
            <w:vMerge/>
            <w:tcBorders>
              <w:left w:val="single" w:sz="4" w:space="0" w:color="auto"/>
              <w:bottom w:val="single" w:sz="4" w:space="0" w:color="auto"/>
              <w:right w:val="single" w:sz="4" w:space="0" w:color="auto"/>
            </w:tcBorders>
          </w:tcPr>
          <w:p w:rsidR="00FB7F08" w:rsidRPr="009D1767" w:rsidRDefault="00FB7F08" w:rsidP="00FB7F08">
            <w:pPr>
              <w:rPr>
                <w:color w:val="000000"/>
                <w:sz w:val="16"/>
                <w:szCs w:val="16"/>
              </w:rPr>
            </w:pPr>
          </w:p>
        </w:tc>
        <w:tc>
          <w:tcPr>
            <w:tcW w:w="900" w:type="dxa"/>
            <w:vMerge/>
            <w:tcBorders>
              <w:left w:val="single" w:sz="4" w:space="0" w:color="auto"/>
              <w:bottom w:val="single" w:sz="4" w:space="0" w:color="auto"/>
              <w:right w:val="single" w:sz="4" w:space="0" w:color="auto"/>
            </w:tcBorders>
          </w:tcPr>
          <w:p w:rsidR="00FB7F08" w:rsidRPr="009D1767" w:rsidRDefault="00FB7F08" w:rsidP="00FB7F08">
            <w:pPr>
              <w:rPr>
                <w:color w:val="000000"/>
                <w:sz w:val="16"/>
                <w:szCs w:val="16"/>
              </w:rPr>
            </w:pPr>
          </w:p>
        </w:tc>
        <w:tc>
          <w:tcPr>
            <w:tcW w:w="1260" w:type="dxa"/>
            <w:vMerge/>
            <w:tcBorders>
              <w:left w:val="single" w:sz="4" w:space="0" w:color="auto"/>
              <w:bottom w:val="single" w:sz="4" w:space="0" w:color="auto"/>
              <w:right w:val="single" w:sz="4" w:space="0" w:color="auto"/>
            </w:tcBorders>
          </w:tcPr>
          <w:p w:rsidR="00FB7F08" w:rsidRPr="009D1767" w:rsidRDefault="00FB7F08" w:rsidP="00FB7F08">
            <w:pPr>
              <w:rPr>
                <w:color w:val="000000"/>
                <w:sz w:val="16"/>
                <w:szCs w:val="16"/>
              </w:rPr>
            </w:pPr>
          </w:p>
        </w:tc>
        <w:tc>
          <w:tcPr>
            <w:tcW w:w="1260" w:type="dxa"/>
            <w:vMerge/>
            <w:tcBorders>
              <w:left w:val="single" w:sz="4" w:space="0" w:color="auto"/>
              <w:bottom w:val="single" w:sz="4" w:space="0" w:color="auto"/>
              <w:right w:val="single" w:sz="4" w:space="0" w:color="auto"/>
            </w:tcBorders>
          </w:tcPr>
          <w:p w:rsidR="00FB7F08" w:rsidRPr="009D1767" w:rsidRDefault="00FB7F08" w:rsidP="00FB7F08">
            <w:pPr>
              <w:rPr>
                <w:color w:val="000000"/>
                <w:sz w:val="16"/>
                <w:szCs w:val="16"/>
              </w:rPr>
            </w:pPr>
          </w:p>
        </w:tc>
        <w:tc>
          <w:tcPr>
            <w:tcW w:w="1080" w:type="dxa"/>
            <w:vMerge/>
            <w:tcBorders>
              <w:left w:val="single" w:sz="4" w:space="0" w:color="auto"/>
              <w:bottom w:val="single" w:sz="4" w:space="0" w:color="auto"/>
              <w:right w:val="single" w:sz="4" w:space="0" w:color="auto"/>
            </w:tcBorders>
          </w:tcPr>
          <w:p w:rsidR="00FB7F08" w:rsidRPr="009D1767" w:rsidRDefault="00FB7F08" w:rsidP="00FB7F08">
            <w:pPr>
              <w:rPr>
                <w:color w:val="000000"/>
                <w:sz w:val="16"/>
                <w:szCs w:val="16"/>
              </w:rPr>
            </w:pPr>
          </w:p>
        </w:tc>
        <w:tc>
          <w:tcPr>
            <w:tcW w:w="1261" w:type="dxa"/>
            <w:vMerge/>
            <w:tcBorders>
              <w:left w:val="single" w:sz="4" w:space="0" w:color="auto"/>
              <w:bottom w:val="single" w:sz="4" w:space="0" w:color="auto"/>
              <w:right w:val="single" w:sz="4" w:space="0" w:color="auto"/>
            </w:tcBorders>
          </w:tcPr>
          <w:p w:rsidR="00FB7F08" w:rsidRPr="009D1767" w:rsidRDefault="00FB7F08" w:rsidP="00FB7F08">
            <w:pPr>
              <w:rPr>
                <w:color w:val="000000"/>
                <w:sz w:val="16"/>
                <w:szCs w:val="16"/>
              </w:rPr>
            </w:pPr>
          </w:p>
        </w:tc>
        <w:tc>
          <w:tcPr>
            <w:tcW w:w="1800" w:type="dxa"/>
            <w:vMerge/>
            <w:tcBorders>
              <w:left w:val="single" w:sz="4" w:space="0" w:color="auto"/>
              <w:bottom w:val="single" w:sz="4" w:space="0" w:color="auto"/>
              <w:right w:val="single" w:sz="4" w:space="0" w:color="auto"/>
            </w:tcBorders>
          </w:tcPr>
          <w:p w:rsidR="00FB7F08" w:rsidRPr="009D1767" w:rsidRDefault="00FB7F08" w:rsidP="00FB7F08">
            <w:pPr>
              <w:rPr>
                <w:color w:val="000000"/>
                <w:sz w:val="16"/>
                <w:szCs w:val="16"/>
              </w:rPr>
            </w:pPr>
          </w:p>
        </w:tc>
        <w:tc>
          <w:tcPr>
            <w:tcW w:w="1080" w:type="dxa"/>
            <w:vMerge/>
            <w:tcBorders>
              <w:left w:val="single" w:sz="4" w:space="0" w:color="auto"/>
              <w:bottom w:val="single" w:sz="4" w:space="0" w:color="auto"/>
              <w:right w:val="single" w:sz="4" w:space="0" w:color="auto"/>
            </w:tcBorders>
          </w:tcPr>
          <w:p w:rsidR="00FB7F08" w:rsidRPr="009D1767" w:rsidRDefault="00FB7F08" w:rsidP="00FB7F08">
            <w:pPr>
              <w:rPr>
                <w:color w:val="000000"/>
                <w:sz w:val="16"/>
                <w:szCs w:val="16"/>
              </w:rPr>
            </w:pPr>
          </w:p>
        </w:tc>
        <w:tc>
          <w:tcPr>
            <w:tcW w:w="1359" w:type="dxa"/>
            <w:tcBorders>
              <w:top w:val="single" w:sz="4" w:space="0" w:color="auto"/>
              <w:left w:val="single" w:sz="4" w:space="0" w:color="auto"/>
              <w:bottom w:val="single" w:sz="4" w:space="0" w:color="auto"/>
              <w:right w:val="single" w:sz="4" w:space="0" w:color="auto"/>
            </w:tcBorders>
          </w:tcPr>
          <w:p w:rsidR="00FB7F08" w:rsidRPr="009D1767" w:rsidRDefault="00FB7F08" w:rsidP="00FB7F08">
            <w:pPr>
              <w:rPr>
                <w:sz w:val="16"/>
                <w:szCs w:val="16"/>
              </w:rPr>
            </w:pPr>
          </w:p>
        </w:tc>
      </w:tr>
      <w:tr w:rsidR="00FB7F08" w:rsidRPr="002C2407" w:rsidTr="00FB7F08">
        <w:tc>
          <w:tcPr>
            <w:tcW w:w="14787" w:type="dxa"/>
            <w:gridSpan w:val="12"/>
          </w:tcPr>
          <w:p w:rsidR="00FB7F08" w:rsidRPr="00FB7F08" w:rsidRDefault="00FB7F08" w:rsidP="00FB7F08">
            <w:pPr>
              <w:rPr>
                <w:b/>
                <w:color w:val="000000"/>
                <w:sz w:val="16"/>
                <w:szCs w:val="16"/>
                <w:lang w:val="ru-RU"/>
              </w:rPr>
            </w:pPr>
            <w:r w:rsidRPr="00FB7F08">
              <w:rPr>
                <w:b/>
                <w:color w:val="000000"/>
                <w:sz w:val="16"/>
                <w:szCs w:val="16"/>
                <w:lang w:val="ru-RU"/>
              </w:rPr>
              <w:t>Раздел: Электродинамика</w:t>
            </w:r>
          </w:p>
          <w:p w:rsidR="00FB7F08" w:rsidRPr="00FB7F08" w:rsidRDefault="00FB7F08" w:rsidP="00FB7F08">
            <w:pPr>
              <w:rPr>
                <w:sz w:val="16"/>
                <w:szCs w:val="16"/>
                <w:lang w:val="ru-RU"/>
              </w:rPr>
            </w:pPr>
            <w:r w:rsidRPr="00FB7F08">
              <w:rPr>
                <w:b/>
                <w:sz w:val="16"/>
                <w:szCs w:val="16"/>
                <w:lang w:val="ru-RU"/>
              </w:rPr>
              <w:t>Тема  «Магнитное поле»</w:t>
            </w:r>
          </w:p>
        </w:tc>
      </w:tr>
      <w:tr w:rsidR="00FB7F08" w:rsidRPr="00692D2C" w:rsidTr="00FB7F08">
        <w:tc>
          <w:tcPr>
            <w:tcW w:w="467" w:type="dxa"/>
          </w:tcPr>
          <w:p w:rsidR="00FB7F08" w:rsidRPr="009D1767" w:rsidRDefault="00FB7F08" w:rsidP="00FB7F08">
            <w:pPr>
              <w:rPr>
                <w:sz w:val="16"/>
                <w:szCs w:val="16"/>
              </w:rPr>
            </w:pPr>
            <w:r w:rsidRPr="009D1767">
              <w:rPr>
                <w:sz w:val="16"/>
                <w:szCs w:val="16"/>
              </w:rPr>
              <w:t>1</w:t>
            </w:r>
          </w:p>
        </w:tc>
        <w:tc>
          <w:tcPr>
            <w:tcW w:w="2161" w:type="dxa"/>
          </w:tcPr>
          <w:p w:rsidR="00FB7F08" w:rsidRPr="009D1767" w:rsidRDefault="00FB7F08" w:rsidP="00FB7F08">
            <w:pPr>
              <w:rPr>
                <w:sz w:val="16"/>
                <w:szCs w:val="16"/>
              </w:rPr>
            </w:pPr>
            <w:r w:rsidRPr="009D1767">
              <w:rPr>
                <w:sz w:val="16"/>
                <w:szCs w:val="16"/>
              </w:rPr>
              <w:t>Взаимодействие токов</w:t>
            </w:r>
          </w:p>
        </w:tc>
        <w:tc>
          <w:tcPr>
            <w:tcW w:w="900" w:type="dxa"/>
          </w:tcPr>
          <w:p w:rsidR="00FB7F08" w:rsidRPr="009D1767" w:rsidRDefault="00FB7F08" w:rsidP="00FB7F08">
            <w:pPr>
              <w:rPr>
                <w:sz w:val="16"/>
                <w:szCs w:val="16"/>
              </w:rPr>
            </w:pPr>
            <w:r w:rsidRPr="009D1767">
              <w:rPr>
                <w:sz w:val="16"/>
                <w:szCs w:val="16"/>
              </w:rPr>
              <w:t>Урок изучения нового материала</w:t>
            </w:r>
          </w:p>
        </w:tc>
        <w:tc>
          <w:tcPr>
            <w:tcW w:w="1259" w:type="dxa"/>
          </w:tcPr>
          <w:p w:rsidR="00FB7F08" w:rsidRPr="009D1767" w:rsidRDefault="00FB7F08" w:rsidP="00FB7F08">
            <w:pPr>
              <w:rPr>
                <w:color w:val="000000"/>
                <w:sz w:val="16"/>
                <w:szCs w:val="16"/>
              </w:rPr>
            </w:pPr>
            <w:r w:rsidRPr="009D1767">
              <w:rPr>
                <w:color w:val="000000"/>
                <w:sz w:val="16"/>
                <w:szCs w:val="16"/>
              </w:rPr>
              <w:t>беседа</w:t>
            </w:r>
          </w:p>
        </w:tc>
        <w:tc>
          <w:tcPr>
            <w:tcW w:w="900" w:type="dxa"/>
          </w:tcPr>
          <w:p w:rsidR="00FB7F08" w:rsidRPr="009D1767" w:rsidRDefault="00FB7F08" w:rsidP="00FB7F08">
            <w:pPr>
              <w:spacing w:after="100" w:afterAutospacing="1" w:line="312" w:lineRule="auto"/>
              <w:rPr>
                <w:color w:val="000000"/>
                <w:sz w:val="16"/>
                <w:szCs w:val="16"/>
              </w:rPr>
            </w:pPr>
            <w:r w:rsidRPr="009D1767">
              <w:rPr>
                <w:color w:val="000000"/>
                <w:sz w:val="16"/>
                <w:szCs w:val="16"/>
              </w:rPr>
              <w:t>Фронт.работа</w:t>
            </w:r>
          </w:p>
        </w:tc>
        <w:tc>
          <w:tcPr>
            <w:tcW w:w="1260" w:type="dxa"/>
          </w:tcPr>
          <w:p w:rsidR="00FB7F08" w:rsidRPr="009D1767" w:rsidRDefault="00FB7F08" w:rsidP="00FB7F08">
            <w:pPr>
              <w:rPr>
                <w:sz w:val="16"/>
                <w:szCs w:val="16"/>
              </w:rPr>
            </w:pPr>
            <w:r w:rsidRPr="009D1767">
              <w:rPr>
                <w:sz w:val="16"/>
                <w:szCs w:val="16"/>
              </w:rPr>
              <w:t>Взаимодействие токов</w:t>
            </w:r>
          </w:p>
        </w:tc>
        <w:tc>
          <w:tcPr>
            <w:tcW w:w="1260" w:type="dxa"/>
          </w:tcPr>
          <w:p w:rsidR="00FB7F08" w:rsidRPr="00FB7F08" w:rsidRDefault="00FB7F08" w:rsidP="00FB7F08">
            <w:pPr>
              <w:rPr>
                <w:sz w:val="16"/>
                <w:szCs w:val="16"/>
                <w:lang w:val="ru-RU"/>
              </w:rPr>
            </w:pPr>
            <w:r w:rsidRPr="00FB7F08">
              <w:rPr>
                <w:color w:val="000000"/>
                <w:sz w:val="16"/>
                <w:szCs w:val="16"/>
                <w:lang w:val="ru-RU"/>
              </w:rPr>
              <w:t xml:space="preserve">Знать опыт Эрстеда, об образовании </w:t>
            </w:r>
            <w:proofErr w:type="gramStart"/>
            <w:r w:rsidRPr="00FB7F08">
              <w:rPr>
                <w:color w:val="000000"/>
                <w:sz w:val="16"/>
                <w:szCs w:val="16"/>
                <w:lang w:val="ru-RU"/>
              </w:rPr>
              <w:t>м</w:t>
            </w:r>
            <w:proofErr w:type="gramEnd"/>
            <w:r w:rsidRPr="00FB7F08">
              <w:rPr>
                <w:color w:val="000000"/>
                <w:sz w:val="16"/>
                <w:szCs w:val="16"/>
                <w:lang w:val="ru-RU"/>
              </w:rPr>
              <w:t xml:space="preserve">.п. вокруг пров. с током, </w:t>
            </w:r>
            <w:r w:rsidRPr="00FB7F08">
              <w:rPr>
                <w:color w:val="000000"/>
                <w:sz w:val="16"/>
                <w:szCs w:val="16"/>
                <w:lang w:val="ru-RU"/>
              </w:rPr>
              <w:lastRenderedPageBreak/>
              <w:t>взаимодействие параллельных токов</w:t>
            </w:r>
          </w:p>
        </w:tc>
        <w:tc>
          <w:tcPr>
            <w:tcW w:w="1080" w:type="dxa"/>
          </w:tcPr>
          <w:p w:rsidR="00FB7F08" w:rsidRPr="009D1767" w:rsidRDefault="00FB7F08" w:rsidP="00FB7F08">
            <w:pPr>
              <w:rPr>
                <w:sz w:val="16"/>
                <w:szCs w:val="16"/>
              </w:rPr>
            </w:pPr>
            <w:r w:rsidRPr="009D1767">
              <w:rPr>
                <w:sz w:val="16"/>
                <w:szCs w:val="16"/>
              </w:rPr>
              <w:lastRenderedPageBreak/>
              <w:t>Тесты</w:t>
            </w:r>
          </w:p>
        </w:tc>
        <w:tc>
          <w:tcPr>
            <w:tcW w:w="1261" w:type="dxa"/>
          </w:tcPr>
          <w:p w:rsidR="00FB7F08" w:rsidRPr="009D1767" w:rsidRDefault="00FB7F08" w:rsidP="00FB7F08">
            <w:pPr>
              <w:rPr>
                <w:sz w:val="16"/>
                <w:szCs w:val="16"/>
              </w:rPr>
            </w:pPr>
            <w:r w:rsidRPr="009D1767">
              <w:rPr>
                <w:sz w:val="16"/>
                <w:szCs w:val="16"/>
              </w:rPr>
              <w:t>Демонстрация магнитного поля тока</w:t>
            </w:r>
          </w:p>
        </w:tc>
        <w:tc>
          <w:tcPr>
            <w:tcW w:w="1800" w:type="dxa"/>
          </w:tcPr>
          <w:p w:rsidR="00FB7F08" w:rsidRPr="009D1767" w:rsidRDefault="00FB7F08" w:rsidP="00FB7F08">
            <w:pPr>
              <w:rPr>
                <w:sz w:val="16"/>
                <w:szCs w:val="16"/>
              </w:rPr>
            </w:pPr>
            <w:r w:rsidRPr="009D1767">
              <w:rPr>
                <w:sz w:val="16"/>
                <w:szCs w:val="16"/>
              </w:rPr>
              <w:t>Экранно-иллюстрирующие пособия</w:t>
            </w:r>
          </w:p>
        </w:tc>
        <w:tc>
          <w:tcPr>
            <w:tcW w:w="1080" w:type="dxa"/>
          </w:tcPr>
          <w:p w:rsidR="00FB7F08" w:rsidRPr="009D1767" w:rsidRDefault="00FB7F08" w:rsidP="00FB7F08">
            <w:pPr>
              <w:rPr>
                <w:color w:val="000000"/>
                <w:sz w:val="16"/>
                <w:szCs w:val="16"/>
              </w:rPr>
            </w:pPr>
          </w:p>
          <w:p w:rsidR="00FB7F08" w:rsidRPr="009D1767" w:rsidRDefault="00FB7F08" w:rsidP="00FB7F08">
            <w:pPr>
              <w:rPr>
                <w:sz w:val="16"/>
                <w:szCs w:val="16"/>
              </w:rPr>
            </w:pPr>
            <w:r w:rsidRPr="009D1767">
              <w:rPr>
                <w:color w:val="000000"/>
                <w:sz w:val="16"/>
                <w:szCs w:val="16"/>
              </w:rPr>
              <w:t>§ 1, задачи из РАП,</w:t>
            </w:r>
            <w:r w:rsidRPr="009D1767">
              <w:rPr>
                <w:color w:val="000000"/>
                <w:sz w:val="16"/>
                <w:szCs w:val="16"/>
              </w:rPr>
              <w:br/>
              <w:t>р.821</w:t>
            </w:r>
          </w:p>
        </w:tc>
        <w:tc>
          <w:tcPr>
            <w:tcW w:w="1359" w:type="dxa"/>
          </w:tcPr>
          <w:p w:rsidR="00FB7F08" w:rsidRPr="009D1767" w:rsidRDefault="00FB7F08" w:rsidP="00FB7F08">
            <w:pPr>
              <w:rPr>
                <w:sz w:val="16"/>
                <w:szCs w:val="16"/>
              </w:rPr>
            </w:pPr>
            <w:r>
              <w:rPr>
                <w:sz w:val="16"/>
                <w:szCs w:val="16"/>
              </w:rPr>
              <w:t>3.3.1</w:t>
            </w:r>
          </w:p>
        </w:tc>
      </w:tr>
      <w:tr w:rsidR="00FB7F08" w:rsidRPr="00692D2C" w:rsidTr="00FB7F08">
        <w:tc>
          <w:tcPr>
            <w:tcW w:w="467" w:type="dxa"/>
          </w:tcPr>
          <w:p w:rsidR="00FB7F08" w:rsidRPr="009D1767" w:rsidRDefault="00FB7F08" w:rsidP="00FB7F08">
            <w:pPr>
              <w:rPr>
                <w:sz w:val="16"/>
                <w:szCs w:val="16"/>
              </w:rPr>
            </w:pPr>
            <w:r w:rsidRPr="009D1767">
              <w:rPr>
                <w:sz w:val="16"/>
                <w:szCs w:val="16"/>
              </w:rPr>
              <w:lastRenderedPageBreak/>
              <w:t>2</w:t>
            </w:r>
          </w:p>
        </w:tc>
        <w:tc>
          <w:tcPr>
            <w:tcW w:w="2161" w:type="dxa"/>
          </w:tcPr>
          <w:p w:rsidR="00FB7F08" w:rsidRPr="00FB7F08" w:rsidRDefault="00FB7F08" w:rsidP="00FB7F08">
            <w:pPr>
              <w:adjustRightInd w:val="0"/>
              <w:spacing w:before="30" w:after="30"/>
              <w:rPr>
                <w:color w:val="000000"/>
                <w:sz w:val="16"/>
                <w:szCs w:val="16"/>
                <w:lang w:val="ru-RU"/>
              </w:rPr>
            </w:pPr>
            <w:r w:rsidRPr="00FB7F08">
              <w:rPr>
                <w:color w:val="000000"/>
                <w:sz w:val="16"/>
                <w:szCs w:val="16"/>
                <w:lang w:val="ru-RU"/>
              </w:rPr>
              <w:t>Вектор магнитной индукции. Линии магнитной индукции.</w:t>
            </w:r>
          </w:p>
        </w:tc>
        <w:tc>
          <w:tcPr>
            <w:tcW w:w="900" w:type="dxa"/>
          </w:tcPr>
          <w:p w:rsidR="00FB7F08" w:rsidRPr="009D1767" w:rsidRDefault="00FB7F08" w:rsidP="00FB7F08">
            <w:pPr>
              <w:rPr>
                <w:color w:val="000000"/>
                <w:sz w:val="16"/>
                <w:szCs w:val="16"/>
              </w:rPr>
            </w:pPr>
            <w:r w:rsidRPr="009D1767">
              <w:rPr>
                <w:color w:val="000000"/>
                <w:sz w:val="16"/>
                <w:szCs w:val="16"/>
              </w:rPr>
              <w:t>Комбинированный урок</w:t>
            </w:r>
          </w:p>
        </w:tc>
        <w:tc>
          <w:tcPr>
            <w:tcW w:w="1259" w:type="dxa"/>
          </w:tcPr>
          <w:p w:rsidR="00FB7F08" w:rsidRPr="009D1767" w:rsidRDefault="00FB7F08" w:rsidP="00FB7F08">
            <w:pPr>
              <w:spacing w:after="100" w:afterAutospacing="1" w:line="312" w:lineRule="auto"/>
              <w:rPr>
                <w:color w:val="000000"/>
                <w:sz w:val="16"/>
                <w:szCs w:val="16"/>
              </w:rPr>
            </w:pPr>
          </w:p>
          <w:p w:rsidR="00FB7F08" w:rsidRPr="009D1767" w:rsidRDefault="00FB7F08" w:rsidP="00FB7F08">
            <w:pPr>
              <w:spacing w:after="100" w:afterAutospacing="1"/>
              <w:rPr>
                <w:color w:val="000000"/>
                <w:sz w:val="16"/>
                <w:szCs w:val="16"/>
              </w:rPr>
            </w:pPr>
            <w:r w:rsidRPr="009D1767">
              <w:rPr>
                <w:color w:val="000000"/>
                <w:sz w:val="16"/>
                <w:szCs w:val="16"/>
              </w:rPr>
              <w:t>Информационно-развивающий</w:t>
            </w:r>
          </w:p>
        </w:tc>
        <w:tc>
          <w:tcPr>
            <w:tcW w:w="900" w:type="dxa"/>
          </w:tcPr>
          <w:p w:rsidR="00FB7F08" w:rsidRPr="00FB7F08" w:rsidRDefault="00FB7F08" w:rsidP="00FB7F08">
            <w:pPr>
              <w:spacing w:after="100" w:afterAutospacing="1" w:line="312" w:lineRule="auto"/>
              <w:rPr>
                <w:color w:val="000000"/>
                <w:sz w:val="16"/>
                <w:szCs w:val="16"/>
                <w:lang w:val="ru-RU"/>
              </w:rPr>
            </w:pPr>
            <w:r w:rsidRPr="00FB7F08">
              <w:rPr>
                <w:color w:val="000000"/>
                <w:sz w:val="16"/>
                <w:szCs w:val="16"/>
                <w:lang w:val="ru-RU"/>
              </w:rPr>
              <w:t>Эврист. Беседа. Составление опорного конспекта</w:t>
            </w:r>
          </w:p>
        </w:tc>
        <w:tc>
          <w:tcPr>
            <w:tcW w:w="1260" w:type="dxa"/>
          </w:tcPr>
          <w:p w:rsidR="00FB7F08" w:rsidRPr="00FB7F08" w:rsidRDefault="00FB7F08" w:rsidP="00FB7F08">
            <w:pPr>
              <w:spacing w:after="100" w:afterAutospacing="1" w:line="312" w:lineRule="auto"/>
              <w:rPr>
                <w:color w:val="000000"/>
                <w:sz w:val="16"/>
                <w:szCs w:val="16"/>
                <w:lang w:val="ru-RU"/>
              </w:rPr>
            </w:pPr>
            <w:r w:rsidRPr="00FB7F08">
              <w:rPr>
                <w:color w:val="000000"/>
                <w:sz w:val="16"/>
                <w:szCs w:val="16"/>
                <w:lang w:val="ru-RU"/>
              </w:rPr>
              <w:t>Вектор магнитной индукции. Линии магнитной индукции.</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Знать понятия: м. п., вектор магнитной индукции, линии магнитной индукции</w:t>
            </w:r>
            <w:proofErr w:type="gramStart"/>
            <w:r w:rsidRPr="00FB7F08">
              <w:rPr>
                <w:color w:val="000000"/>
                <w:sz w:val="16"/>
                <w:szCs w:val="16"/>
                <w:lang w:val="ru-RU"/>
              </w:rPr>
              <w:t xml:space="preserve"> З</w:t>
            </w:r>
            <w:proofErr w:type="gramEnd"/>
            <w:r w:rsidRPr="00FB7F08">
              <w:rPr>
                <w:color w:val="000000"/>
                <w:sz w:val="16"/>
                <w:szCs w:val="16"/>
                <w:lang w:val="ru-RU"/>
              </w:rPr>
              <w:t>нать физический смысл магнитной индукции</w:t>
            </w:r>
          </w:p>
        </w:tc>
        <w:tc>
          <w:tcPr>
            <w:tcW w:w="1080" w:type="dxa"/>
          </w:tcPr>
          <w:p w:rsidR="00FB7F08" w:rsidRPr="00FB7F08" w:rsidRDefault="00FB7F08" w:rsidP="00FB7F08">
            <w:pPr>
              <w:spacing w:after="100" w:afterAutospacing="1" w:line="312" w:lineRule="auto"/>
              <w:rPr>
                <w:color w:val="000000"/>
                <w:sz w:val="16"/>
                <w:szCs w:val="16"/>
                <w:lang w:val="ru-RU"/>
              </w:rPr>
            </w:pPr>
            <w:r w:rsidRPr="009D1767">
              <w:rPr>
                <w:color w:val="000000"/>
                <w:sz w:val="16"/>
                <w:szCs w:val="16"/>
              </w:rPr>
              <w:t> </w:t>
            </w:r>
          </w:p>
          <w:p w:rsidR="00FB7F08" w:rsidRPr="00FB7F08" w:rsidRDefault="00FB7F08" w:rsidP="00FB7F08">
            <w:pPr>
              <w:spacing w:after="100" w:afterAutospacing="1"/>
              <w:rPr>
                <w:color w:val="000000"/>
                <w:sz w:val="16"/>
                <w:szCs w:val="16"/>
                <w:lang w:val="ru-RU"/>
              </w:rPr>
            </w:pPr>
            <w:r w:rsidRPr="00FB7F08">
              <w:rPr>
                <w:sz w:val="16"/>
                <w:szCs w:val="16"/>
                <w:lang w:val="ru-RU"/>
              </w:rPr>
              <w:t>Решение  типовых и экспериментальных задач</w:t>
            </w:r>
          </w:p>
          <w:p w:rsidR="00FB7F08" w:rsidRPr="00FB7F08" w:rsidRDefault="00FB7F08" w:rsidP="00FB7F08">
            <w:pPr>
              <w:spacing w:after="100" w:afterAutospacing="1"/>
              <w:rPr>
                <w:color w:val="000000"/>
                <w:sz w:val="16"/>
                <w:szCs w:val="16"/>
                <w:lang w:val="ru-RU"/>
              </w:rPr>
            </w:pPr>
            <w:r w:rsidRPr="00FB7F08">
              <w:rPr>
                <w:color w:val="000000"/>
                <w:sz w:val="16"/>
                <w:szCs w:val="16"/>
                <w:lang w:val="ru-RU"/>
              </w:rPr>
              <w:t>Тесты</w:t>
            </w:r>
          </w:p>
        </w:tc>
        <w:tc>
          <w:tcPr>
            <w:tcW w:w="1261"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br/>
            </w:r>
            <w:r w:rsidRPr="00FB7F08">
              <w:rPr>
                <w:sz w:val="16"/>
                <w:szCs w:val="16"/>
                <w:lang w:val="ru-RU"/>
              </w:rPr>
              <w:t>Демонстрация магнитного поля на проводник с током</w:t>
            </w:r>
          </w:p>
        </w:tc>
        <w:tc>
          <w:tcPr>
            <w:tcW w:w="1800" w:type="dxa"/>
          </w:tcPr>
          <w:p w:rsidR="00FB7F08" w:rsidRPr="00FB7F08" w:rsidRDefault="00FB7F08" w:rsidP="00FB7F08">
            <w:pPr>
              <w:rPr>
                <w:sz w:val="16"/>
                <w:szCs w:val="16"/>
                <w:lang w:val="ru-RU"/>
              </w:rPr>
            </w:pPr>
          </w:p>
          <w:p w:rsidR="00FB7F08" w:rsidRPr="00FB7F08" w:rsidRDefault="00FB7F08" w:rsidP="00FB7F08">
            <w:pPr>
              <w:rPr>
                <w:sz w:val="16"/>
                <w:szCs w:val="16"/>
                <w:lang w:val="ru-RU"/>
              </w:rPr>
            </w:pPr>
          </w:p>
          <w:p w:rsidR="00FB7F08" w:rsidRPr="00FB7F08" w:rsidRDefault="00FB7F08" w:rsidP="00FB7F08">
            <w:pPr>
              <w:rPr>
                <w:sz w:val="16"/>
                <w:szCs w:val="16"/>
                <w:lang w:val="ru-RU"/>
              </w:rPr>
            </w:pPr>
          </w:p>
          <w:p w:rsidR="00FB7F08" w:rsidRPr="009D1767" w:rsidRDefault="00FB7F08" w:rsidP="00FB7F08">
            <w:pPr>
              <w:rPr>
                <w:sz w:val="16"/>
                <w:szCs w:val="16"/>
              </w:rPr>
            </w:pPr>
            <w:r w:rsidRPr="009D1767">
              <w:rPr>
                <w:sz w:val="16"/>
                <w:szCs w:val="16"/>
              </w:rPr>
              <w:t>КИМ 2010</w:t>
            </w:r>
          </w:p>
        </w:tc>
        <w:tc>
          <w:tcPr>
            <w:tcW w:w="1080" w:type="dxa"/>
          </w:tcPr>
          <w:p w:rsidR="00FB7F08" w:rsidRPr="009D1767" w:rsidRDefault="00FB7F08" w:rsidP="00FB7F08">
            <w:pPr>
              <w:rPr>
                <w:color w:val="000000"/>
                <w:sz w:val="16"/>
                <w:szCs w:val="16"/>
              </w:rPr>
            </w:pPr>
          </w:p>
          <w:p w:rsidR="00FB7F08" w:rsidRPr="009D1767" w:rsidRDefault="00FB7F08" w:rsidP="00FB7F08">
            <w:pPr>
              <w:rPr>
                <w:sz w:val="16"/>
                <w:szCs w:val="16"/>
              </w:rPr>
            </w:pPr>
            <w:r w:rsidRPr="009D1767">
              <w:rPr>
                <w:color w:val="000000"/>
                <w:sz w:val="16"/>
                <w:szCs w:val="16"/>
              </w:rPr>
              <w:t>2. Р.№822</w:t>
            </w:r>
          </w:p>
        </w:tc>
        <w:tc>
          <w:tcPr>
            <w:tcW w:w="1359" w:type="dxa"/>
          </w:tcPr>
          <w:p w:rsidR="00FB7F08" w:rsidRPr="009D1767" w:rsidRDefault="00FB7F08" w:rsidP="00FB7F08">
            <w:pPr>
              <w:rPr>
                <w:sz w:val="16"/>
                <w:szCs w:val="16"/>
              </w:rPr>
            </w:pPr>
            <w:r>
              <w:rPr>
                <w:sz w:val="16"/>
                <w:szCs w:val="16"/>
              </w:rPr>
              <w:t>3.3.2</w:t>
            </w:r>
          </w:p>
        </w:tc>
      </w:tr>
      <w:tr w:rsidR="00FB7F08" w:rsidRPr="00692D2C" w:rsidTr="00FB7F08">
        <w:tc>
          <w:tcPr>
            <w:tcW w:w="467" w:type="dxa"/>
          </w:tcPr>
          <w:p w:rsidR="00FB7F08" w:rsidRPr="009D1767" w:rsidRDefault="00FB7F08" w:rsidP="00FB7F08">
            <w:pPr>
              <w:rPr>
                <w:sz w:val="16"/>
                <w:szCs w:val="16"/>
              </w:rPr>
            </w:pPr>
            <w:r w:rsidRPr="009D1767">
              <w:rPr>
                <w:sz w:val="16"/>
                <w:szCs w:val="16"/>
              </w:rPr>
              <w:t>3</w:t>
            </w:r>
          </w:p>
        </w:tc>
        <w:tc>
          <w:tcPr>
            <w:tcW w:w="2161" w:type="dxa"/>
          </w:tcPr>
          <w:p w:rsidR="00FB7F08" w:rsidRPr="00FB7F08" w:rsidRDefault="00FB7F08" w:rsidP="00FB7F08">
            <w:pPr>
              <w:adjustRightInd w:val="0"/>
              <w:spacing w:before="30" w:after="30"/>
              <w:rPr>
                <w:color w:val="000000"/>
                <w:sz w:val="16"/>
                <w:szCs w:val="16"/>
                <w:lang w:val="ru-RU"/>
              </w:rPr>
            </w:pPr>
            <w:r w:rsidRPr="00FB7F08">
              <w:rPr>
                <w:color w:val="000000"/>
                <w:sz w:val="16"/>
                <w:szCs w:val="16"/>
                <w:lang w:val="ru-RU"/>
              </w:rPr>
              <w:t>Модуль вектора магнитной индукции. Сила Ампера</w:t>
            </w:r>
            <w:r w:rsidRPr="00FB7F08">
              <w:rPr>
                <w:bCs/>
                <w:color w:val="000000"/>
                <w:sz w:val="16"/>
                <w:szCs w:val="16"/>
                <w:lang w:val="ru-RU"/>
              </w:rPr>
              <w:t xml:space="preserve"> Лабораторная работа №1. </w:t>
            </w:r>
          </w:p>
          <w:p w:rsidR="00FB7F08" w:rsidRPr="00FB7F08" w:rsidRDefault="00FB7F08" w:rsidP="00FB7F08">
            <w:pPr>
              <w:adjustRightInd w:val="0"/>
              <w:spacing w:before="30" w:after="30"/>
              <w:rPr>
                <w:color w:val="000000"/>
                <w:sz w:val="16"/>
                <w:szCs w:val="16"/>
                <w:lang w:val="ru-RU"/>
              </w:rPr>
            </w:pPr>
            <w:r w:rsidRPr="00FB7F08">
              <w:rPr>
                <w:bCs/>
                <w:color w:val="000000"/>
                <w:sz w:val="16"/>
                <w:szCs w:val="16"/>
                <w:lang w:val="ru-RU"/>
              </w:rPr>
              <w:t>«Наблюдение действия магнитного поля на ток»</w:t>
            </w:r>
          </w:p>
        </w:tc>
        <w:tc>
          <w:tcPr>
            <w:tcW w:w="900" w:type="dxa"/>
          </w:tcPr>
          <w:p w:rsidR="00FB7F08" w:rsidRPr="009D1767" w:rsidRDefault="00FB7F08" w:rsidP="00FB7F08">
            <w:pPr>
              <w:spacing w:after="100" w:afterAutospacing="1"/>
              <w:rPr>
                <w:color w:val="000000"/>
                <w:sz w:val="16"/>
                <w:szCs w:val="16"/>
              </w:rPr>
            </w:pPr>
            <w:r w:rsidRPr="009D1767">
              <w:rPr>
                <w:color w:val="000000"/>
                <w:sz w:val="16"/>
                <w:szCs w:val="16"/>
              </w:rPr>
              <w:t>Проблемно-поисковый</w:t>
            </w:r>
          </w:p>
        </w:tc>
        <w:tc>
          <w:tcPr>
            <w:tcW w:w="1259" w:type="dxa"/>
          </w:tcPr>
          <w:p w:rsidR="00FB7F08" w:rsidRPr="009D1767" w:rsidRDefault="00FB7F08" w:rsidP="00FB7F08">
            <w:pPr>
              <w:rPr>
                <w:color w:val="000000"/>
                <w:sz w:val="16"/>
                <w:szCs w:val="16"/>
              </w:rPr>
            </w:pPr>
          </w:p>
          <w:p w:rsidR="00FB7F08" w:rsidRPr="009D1767" w:rsidRDefault="00FB7F08" w:rsidP="00FB7F08">
            <w:pPr>
              <w:rPr>
                <w:color w:val="000000"/>
                <w:sz w:val="16"/>
                <w:szCs w:val="16"/>
              </w:rPr>
            </w:pPr>
            <w:r w:rsidRPr="009D1767">
              <w:rPr>
                <w:color w:val="000000"/>
                <w:sz w:val="16"/>
                <w:szCs w:val="16"/>
              </w:rPr>
              <w:t>Репродуктивный</w:t>
            </w:r>
          </w:p>
        </w:tc>
        <w:tc>
          <w:tcPr>
            <w:tcW w:w="900" w:type="dxa"/>
          </w:tcPr>
          <w:p w:rsidR="00FB7F08" w:rsidRPr="009D1767" w:rsidRDefault="00FB7F08" w:rsidP="00FB7F08">
            <w:pPr>
              <w:rPr>
                <w:color w:val="000000"/>
                <w:sz w:val="16"/>
                <w:szCs w:val="16"/>
              </w:rPr>
            </w:pPr>
          </w:p>
          <w:p w:rsidR="00FB7F08" w:rsidRPr="009D1767" w:rsidRDefault="00FB7F08" w:rsidP="00FB7F08">
            <w:pPr>
              <w:rPr>
                <w:color w:val="000000"/>
                <w:sz w:val="16"/>
                <w:szCs w:val="16"/>
              </w:rPr>
            </w:pPr>
            <w:r w:rsidRPr="009D1767">
              <w:rPr>
                <w:color w:val="000000"/>
                <w:sz w:val="16"/>
                <w:szCs w:val="16"/>
              </w:rPr>
              <w:t xml:space="preserve">Беседа, фронт.опрос, </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Модуль вектора магнитной индукции. Сила Ампера</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 xml:space="preserve">Знают понятия: </w:t>
            </w:r>
            <w:proofErr w:type="gramStart"/>
            <w:r w:rsidRPr="00FB7F08">
              <w:rPr>
                <w:color w:val="000000"/>
                <w:sz w:val="16"/>
                <w:szCs w:val="16"/>
                <w:lang w:val="ru-RU"/>
              </w:rPr>
              <w:t>м</w:t>
            </w:r>
            <w:proofErr w:type="gramEnd"/>
            <w:r w:rsidRPr="00FB7F08">
              <w:rPr>
                <w:color w:val="000000"/>
                <w:sz w:val="16"/>
                <w:szCs w:val="16"/>
                <w:lang w:val="ru-RU"/>
              </w:rPr>
              <w:t xml:space="preserve">. п., вектор магнитной индукции, линии магнитной индукции </w:t>
            </w:r>
          </w:p>
        </w:tc>
        <w:tc>
          <w:tcPr>
            <w:tcW w:w="1080" w:type="dxa"/>
          </w:tcPr>
          <w:p w:rsidR="00FB7F08" w:rsidRPr="009D1767" w:rsidRDefault="00FB7F08" w:rsidP="00FB7F08">
            <w:pPr>
              <w:spacing w:after="100" w:afterAutospacing="1"/>
              <w:rPr>
                <w:color w:val="000000"/>
                <w:sz w:val="16"/>
                <w:szCs w:val="16"/>
              </w:rPr>
            </w:pPr>
            <w:r w:rsidRPr="009D1767">
              <w:rPr>
                <w:sz w:val="16"/>
                <w:szCs w:val="16"/>
              </w:rPr>
              <w:t>Решение  типовых и экспериментальных задач</w:t>
            </w:r>
          </w:p>
          <w:p w:rsidR="00FB7F08" w:rsidRPr="009D1767" w:rsidRDefault="00FB7F08" w:rsidP="00FB7F08">
            <w:pPr>
              <w:spacing w:after="100" w:afterAutospacing="1"/>
              <w:rPr>
                <w:color w:val="000000"/>
                <w:sz w:val="16"/>
                <w:szCs w:val="16"/>
              </w:rPr>
            </w:pPr>
          </w:p>
        </w:tc>
        <w:tc>
          <w:tcPr>
            <w:tcW w:w="1261" w:type="dxa"/>
          </w:tcPr>
          <w:p w:rsidR="00FB7F08" w:rsidRPr="00FB7F08" w:rsidRDefault="00FB7F08" w:rsidP="00FB7F08">
            <w:pPr>
              <w:adjustRightInd w:val="0"/>
              <w:spacing w:before="30" w:after="30"/>
              <w:rPr>
                <w:color w:val="000000"/>
                <w:sz w:val="16"/>
                <w:szCs w:val="16"/>
                <w:lang w:val="ru-RU"/>
              </w:rPr>
            </w:pPr>
            <w:r w:rsidRPr="00FB7F08">
              <w:rPr>
                <w:bCs/>
                <w:color w:val="000000"/>
                <w:sz w:val="16"/>
                <w:szCs w:val="16"/>
                <w:lang w:val="ru-RU"/>
              </w:rPr>
              <w:t xml:space="preserve">Лабораторная работа  </w:t>
            </w:r>
          </w:p>
          <w:p w:rsidR="00FB7F08" w:rsidRPr="00FB7F08" w:rsidRDefault="00FB7F08" w:rsidP="00FB7F08">
            <w:pPr>
              <w:spacing w:after="100" w:afterAutospacing="1"/>
              <w:rPr>
                <w:color w:val="000000"/>
                <w:sz w:val="16"/>
                <w:szCs w:val="16"/>
                <w:lang w:val="ru-RU"/>
              </w:rPr>
            </w:pPr>
            <w:r w:rsidRPr="00FB7F08">
              <w:rPr>
                <w:bCs/>
                <w:color w:val="000000"/>
                <w:sz w:val="16"/>
                <w:szCs w:val="16"/>
                <w:lang w:val="ru-RU"/>
              </w:rPr>
              <w:t>«Наблюдение действия магнитного поля на ток</w:t>
            </w:r>
          </w:p>
        </w:tc>
        <w:tc>
          <w:tcPr>
            <w:tcW w:w="1800" w:type="dxa"/>
          </w:tcPr>
          <w:p w:rsidR="00FB7F08" w:rsidRPr="009D1767" w:rsidRDefault="00FB7F08" w:rsidP="00FB7F08">
            <w:pPr>
              <w:spacing w:after="100" w:afterAutospacing="1"/>
              <w:rPr>
                <w:color w:val="000000"/>
                <w:sz w:val="16"/>
                <w:szCs w:val="16"/>
              </w:rPr>
            </w:pPr>
            <w:r w:rsidRPr="009D1767">
              <w:rPr>
                <w:sz w:val="16"/>
                <w:szCs w:val="16"/>
              </w:rPr>
              <w:t>Экранно-иллюстрирующие пособия</w:t>
            </w:r>
          </w:p>
        </w:tc>
        <w:tc>
          <w:tcPr>
            <w:tcW w:w="1080" w:type="dxa"/>
          </w:tcPr>
          <w:p w:rsidR="00FB7F08" w:rsidRPr="009D1767" w:rsidRDefault="00FB7F08" w:rsidP="00FB7F08">
            <w:pPr>
              <w:adjustRightInd w:val="0"/>
              <w:spacing w:before="30" w:after="30"/>
              <w:rPr>
                <w:color w:val="000000"/>
                <w:sz w:val="16"/>
                <w:szCs w:val="16"/>
              </w:rPr>
            </w:pPr>
            <w:r w:rsidRPr="009D1767">
              <w:rPr>
                <w:color w:val="000000"/>
                <w:sz w:val="16"/>
                <w:szCs w:val="16"/>
              </w:rPr>
              <w:t xml:space="preserve">§3. </w:t>
            </w:r>
          </w:p>
          <w:p w:rsidR="00FB7F08" w:rsidRPr="009D1767" w:rsidRDefault="00FB7F08" w:rsidP="00FB7F08">
            <w:pPr>
              <w:rPr>
                <w:color w:val="000000"/>
                <w:sz w:val="16"/>
                <w:szCs w:val="16"/>
              </w:rPr>
            </w:pPr>
            <w:r w:rsidRPr="009D1767">
              <w:rPr>
                <w:color w:val="000000"/>
                <w:sz w:val="16"/>
                <w:szCs w:val="16"/>
              </w:rPr>
              <w:t>Упр.1(2)</w:t>
            </w:r>
          </w:p>
          <w:p w:rsidR="00FB7F08" w:rsidRPr="009D1767" w:rsidRDefault="00FB7F08" w:rsidP="00FB7F08">
            <w:pPr>
              <w:adjustRightInd w:val="0"/>
              <w:spacing w:before="30" w:after="30"/>
              <w:rPr>
                <w:color w:val="000000"/>
                <w:sz w:val="16"/>
                <w:szCs w:val="16"/>
              </w:rPr>
            </w:pPr>
            <w:r w:rsidRPr="009D1767">
              <w:rPr>
                <w:color w:val="000000"/>
                <w:sz w:val="16"/>
                <w:szCs w:val="16"/>
              </w:rPr>
              <w:t xml:space="preserve">§4*,5*  </w:t>
            </w:r>
          </w:p>
          <w:p w:rsidR="00FB7F08" w:rsidRPr="009D1767" w:rsidRDefault="00FB7F08" w:rsidP="00FB7F08">
            <w:pPr>
              <w:rPr>
                <w:sz w:val="16"/>
                <w:szCs w:val="16"/>
              </w:rPr>
            </w:pPr>
          </w:p>
        </w:tc>
        <w:tc>
          <w:tcPr>
            <w:tcW w:w="1359" w:type="dxa"/>
          </w:tcPr>
          <w:p w:rsidR="00FB7F08" w:rsidRPr="009D1767" w:rsidRDefault="00FB7F08" w:rsidP="00FB7F08">
            <w:pPr>
              <w:rPr>
                <w:sz w:val="16"/>
                <w:szCs w:val="16"/>
              </w:rPr>
            </w:pPr>
            <w:r>
              <w:rPr>
                <w:sz w:val="16"/>
                <w:szCs w:val="16"/>
              </w:rPr>
              <w:t>3.3.3</w:t>
            </w:r>
          </w:p>
        </w:tc>
      </w:tr>
      <w:tr w:rsidR="00FB7F08" w:rsidRPr="00692D2C" w:rsidTr="00FB7F08">
        <w:tc>
          <w:tcPr>
            <w:tcW w:w="467" w:type="dxa"/>
          </w:tcPr>
          <w:p w:rsidR="00FB7F08" w:rsidRPr="009D1767" w:rsidRDefault="00FB7F08" w:rsidP="00FB7F08">
            <w:pPr>
              <w:rPr>
                <w:sz w:val="16"/>
                <w:szCs w:val="16"/>
              </w:rPr>
            </w:pPr>
            <w:r w:rsidRPr="009D1767">
              <w:rPr>
                <w:sz w:val="16"/>
                <w:szCs w:val="16"/>
              </w:rPr>
              <w:t>4</w:t>
            </w:r>
          </w:p>
        </w:tc>
        <w:tc>
          <w:tcPr>
            <w:tcW w:w="2161" w:type="dxa"/>
          </w:tcPr>
          <w:p w:rsidR="00FB7F08" w:rsidRPr="009D1767" w:rsidRDefault="00FB7F08" w:rsidP="00FB7F08">
            <w:pPr>
              <w:adjustRightInd w:val="0"/>
              <w:spacing w:before="30" w:after="30"/>
              <w:rPr>
                <w:color w:val="000000"/>
                <w:sz w:val="16"/>
                <w:szCs w:val="16"/>
              </w:rPr>
            </w:pPr>
            <w:r w:rsidRPr="00FB7F08">
              <w:rPr>
                <w:color w:val="000000"/>
                <w:sz w:val="16"/>
                <w:szCs w:val="16"/>
                <w:lang w:val="ru-RU"/>
              </w:rPr>
              <w:t xml:space="preserve">Действие магнитного поля на движущийся заряд. </w:t>
            </w:r>
            <w:r w:rsidRPr="009D1767">
              <w:rPr>
                <w:color w:val="000000"/>
                <w:sz w:val="16"/>
                <w:szCs w:val="16"/>
              </w:rPr>
              <w:t>Сила Лоренца</w:t>
            </w:r>
          </w:p>
        </w:tc>
        <w:tc>
          <w:tcPr>
            <w:tcW w:w="900" w:type="dxa"/>
          </w:tcPr>
          <w:p w:rsidR="00FB7F08" w:rsidRPr="009D1767" w:rsidRDefault="00FB7F08" w:rsidP="00FB7F08">
            <w:pPr>
              <w:spacing w:after="100" w:afterAutospacing="1" w:line="312" w:lineRule="auto"/>
              <w:rPr>
                <w:color w:val="000000"/>
                <w:sz w:val="16"/>
                <w:szCs w:val="16"/>
              </w:rPr>
            </w:pPr>
            <w:r w:rsidRPr="009D1767">
              <w:rPr>
                <w:color w:val="000000"/>
                <w:sz w:val="16"/>
                <w:szCs w:val="16"/>
              </w:rPr>
              <w:t>Проблемно-поисковый</w:t>
            </w:r>
          </w:p>
        </w:tc>
        <w:tc>
          <w:tcPr>
            <w:tcW w:w="1259" w:type="dxa"/>
          </w:tcPr>
          <w:p w:rsidR="00FB7F08" w:rsidRPr="009D1767" w:rsidRDefault="00FB7F08" w:rsidP="00FB7F08">
            <w:pPr>
              <w:rPr>
                <w:color w:val="000000"/>
                <w:sz w:val="16"/>
                <w:szCs w:val="16"/>
              </w:rPr>
            </w:pPr>
            <w:r w:rsidRPr="009D1767">
              <w:rPr>
                <w:color w:val="000000"/>
                <w:sz w:val="16"/>
                <w:szCs w:val="16"/>
              </w:rPr>
              <w:t>Продуктивная</w:t>
            </w:r>
          </w:p>
        </w:tc>
        <w:tc>
          <w:tcPr>
            <w:tcW w:w="900" w:type="dxa"/>
          </w:tcPr>
          <w:p w:rsidR="00FB7F08" w:rsidRPr="00FB7F08" w:rsidRDefault="00FB7F08" w:rsidP="00FB7F08">
            <w:pPr>
              <w:rPr>
                <w:color w:val="000000"/>
                <w:sz w:val="16"/>
                <w:szCs w:val="16"/>
                <w:lang w:val="ru-RU"/>
              </w:rPr>
            </w:pPr>
            <w:r w:rsidRPr="00FB7F08">
              <w:rPr>
                <w:color w:val="000000"/>
                <w:sz w:val="16"/>
                <w:szCs w:val="16"/>
                <w:lang w:val="ru-RU"/>
              </w:rPr>
              <w:t>Эврист. беседа. Составление опорного конспекта</w:t>
            </w:r>
          </w:p>
        </w:tc>
        <w:tc>
          <w:tcPr>
            <w:tcW w:w="1260" w:type="dxa"/>
          </w:tcPr>
          <w:p w:rsidR="00FB7F08" w:rsidRPr="009D1767" w:rsidRDefault="00FB7F08" w:rsidP="00FB7F08">
            <w:pPr>
              <w:spacing w:after="100" w:afterAutospacing="1" w:line="312" w:lineRule="auto"/>
              <w:rPr>
                <w:color w:val="000000"/>
                <w:sz w:val="16"/>
                <w:szCs w:val="16"/>
              </w:rPr>
            </w:pPr>
            <w:r w:rsidRPr="00FB7F08">
              <w:rPr>
                <w:color w:val="000000"/>
                <w:sz w:val="16"/>
                <w:szCs w:val="16"/>
                <w:lang w:val="ru-RU"/>
              </w:rPr>
              <w:t xml:space="preserve">Действие магнитного поля на движущийся заряд. </w:t>
            </w:r>
            <w:r w:rsidRPr="009D1767">
              <w:rPr>
                <w:color w:val="000000"/>
                <w:sz w:val="16"/>
                <w:szCs w:val="16"/>
              </w:rPr>
              <w:t>Сила Лоренца</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Знать понятия: вихревой характер магнитного поля, расчет модуля вектора</w:t>
            </w:r>
            <w:proofErr w:type="gramStart"/>
            <w:r w:rsidRPr="00FB7F08">
              <w:rPr>
                <w:color w:val="000000"/>
                <w:sz w:val="16"/>
                <w:szCs w:val="16"/>
                <w:lang w:val="ru-RU"/>
              </w:rPr>
              <w:t xml:space="preserve"> В</w:t>
            </w:r>
            <w:proofErr w:type="gramEnd"/>
            <w:r w:rsidRPr="00FB7F08">
              <w:rPr>
                <w:color w:val="000000"/>
                <w:sz w:val="16"/>
                <w:szCs w:val="16"/>
                <w:lang w:val="ru-RU"/>
              </w:rPr>
              <w:t xml:space="preserve">, правило буравчика  </w:t>
            </w:r>
          </w:p>
        </w:tc>
        <w:tc>
          <w:tcPr>
            <w:tcW w:w="1080" w:type="dxa"/>
          </w:tcPr>
          <w:p w:rsidR="00FB7F08" w:rsidRPr="009D1767" w:rsidRDefault="00FB7F08" w:rsidP="00FB7F08">
            <w:pPr>
              <w:spacing w:after="100" w:afterAutospacing="1"/>
              <w:rPr>
                <w:color w:val="000000"/>
                <w:sz w:val="16"/>
                <w:szCs w:val="16"/>
              </w:rPr>
            </w:pPr>
            <w:r w:rsidRPr="009D1767">
              <w:rPr>
                <w:sz w:val="16"/>
                <w:szCs w:val="16"/>
              </w:rPr>
              <w:t>Решение  типовых и экспериментальных задач</w:t>
            </w:r>
          </w:p>
          <w:p w:rsidR="00FB7F08" w:rsidRPr="009D1767" w:rsidRDefault="00FB7F08" w:rsidP="00FB7F08">
            <w:pPr>
              <w:spacing w:after="100" w:afterAutospacing="1"/>
              <w:rPr>
                <w:color w:val="000000"/>
                <w:sz w:val="16"/>
                <w:szCs w:val="16"/>
              </w:rPr>
            </w:pPr>
          </w:p>
        </w:tc>
        <w:tc>
          <w:tcPr>
            <w:tcW w:w="1261"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Наглядные пособия: «Радиоционный пояс Земли», «Полярное сияние», «Циклотрон», «Установка ТОКАМАК»</w:t>
            </w:r>
          </w:p>
        </w:tc>
        <w:tc>
          <w:tcPr>
            <w:tcW w:w="1800" w:type="dxa"/>
          </w:tcPr>
          <w:p w:rsidR="00FB7F08" w:rsidRPr="009D1767" w:rsidRDefault="00FB7F08" w:rsidP="00FB7F08">
            <w:pPr>
              <w:spacing w:after="100" w:afterAutospacing="1" w:line="312" w:lineRule="auto"/>
              <w:rPr>
                <w:sz w:val="16"/>
                <w:szCs w:val="16"/>
              </w:rPr>
            </w:pPr>
            <w:r w:rsidRPr="009D1767">
              <w:rPr>
                <w:color w:val="000000"/>
                <w:sz w:val="16"/>
                <w:szCs w:val="16"/>
              </w:rPr>
              <w:t> </w:t>
            </w:r>
            <w:r w:rsidRPr="009D1767">
              <w:rPr>
                <w:sz w:val="16"/>
                <w:szCs w:val="16"/>
              </w:rPr>
              <w:t xml:space="preserve">Экранно-иллюстрирующие пособия </w:t>
            </w:r>
          </w:p>
          <w:p w:rsidR="00FB7F08" w:rsidRPr="009D1767" w:rsidRDefault="00FB7F08" w:rsidP="00FB7F08">
            <w:pPr>
              <w:spacing w:after="100" w:afterAutospacing="1" w:line="312" w:lineRule="auto"/>
              <w:rPr>
                <w:color w:val="000000"/>
                <w:sz w:val="16"/>
                <w:szCs w:val="16"/>
              </w:rPr>
            </w:pPr>
            <w:r w:rsidRPr="009D1767">
              <w:rPr>
                <w:sz w:val="16"/>
                <w:szCs w:val="16"/>
              </w:rPr>
              <w:t>КИМ 2010</w:t>
            </w:r>
          </w:p>
        </w:tc>
        <w:tc>
          <w:tcPr>
            <w:tcW w:w="1080" w:type="dxa"/>
          </w:tcPr>
          <w:p w:rsidR="00FB7F08" w:rsidRPr="009D1767" w:rsidRDefault="00FB7F08" w:rsidP="00FB7F08">
            <w:pPr>
              <w:rPr>
                <w:sz w:val="16"/>
                <w:szCs w:val="16"/>
              </w:rPr>
            </w:pPr>
            <w:r w:rsidRPr="009D1767">
              <w:rPr>
                <w:color w:val="000000"/>
                <w:sz w:val="16"/>
                <w:szCs w:val="16"/>
              </w:rPr>
              <w:t>§6. Упр.1(3) §7*</w:t>
            </w:r>
          </w:p>
        </w:tc>
        <w:tc>
          <w:tcPr>
            <w:tcW w:w="1359" w:type="dxa"/>
          </w:tcPr>
          <w:p w:rsidR="00FB7F08" w:rsidRPr="009D1767" w:rsidRDefault="00FB7F08" w:rsidP="00FB7F08">
            <w:pPr>
              <w:rPr>
                <w:sz w:val="16"/>
                <w:szCs w:val="16"/>
              </w:rPr>
            </w:pPr>
            <w:r>
              <w:rPr>
                <w:sz w:val="16"/>
                <w:szCs w:val="16"/>
              </w:rPr>
              <w:t>3.3.4</w:t>
            </w:r>
          </w:p>
        </w:tc>
      </w:tr>
      <w:tr w:rsidR="00FB7F08" w:rsidRPr="00692D2C" w:rsidTr="00FB7F08">
        <w:tc>
          <w:tcPr>
            <w:tcW w:w="467" w:type="dxa"/>
          </w:tcPr>
          <w:p w:rsidR="00FB7F08" w:rsidRPr="009D1767" w:rsidRDefault="00FB7F08" w:rsidP="00FB7F08">
            <w:pPr>
              <w:rPr>
                <w:sz w:val="16"/>
                <w:szCs w:val="16"/>
              </w:rPr>
            </w:pPr>
            <w:r w:rsidRPr="009D1767">
              <w:rPr>
                <w:sz w:val="16"/>
                <w:szCs w:val="16"/>
              </w:rPr>
              <w:t>5</w:t>
            </w:r>
          </w:p>
        </w:tc>
        <w:tc>
          <w:tcPr>
            <w:tcW w:w="2161" w:type="dxa"/>
          </w:tcPr>
          <w:p w:rsidR="00FB7F08" w:rsidRPr="00FB7F08" w:rsidRDefault="00FB7F08" w:rsidP="00FB7F08">
            <w:pPr>
              <w:adjustRightInd w:val="0"/>
              <w:spacing w:before="30" w:after="30"/>
              <w:rPr>
                <w:color w:val="000000"/>
                <w:sz w:val="16"/>
                <w:szCs w:val="16"/>
                <w:lang w:val="ru-RU"/>
              </w:rPr>
            </w:pPr>
            <w:r w:rsidRPr="00FB7F08">
              <w:rPr>
                <w:color w:val="000000"/>
                <w:sz w:val="16"/>
                <w:szCs w:val="16"/>
                <w:lang w:val="ru-RU"/>
              </w:rPr>
              <w:t>Обобщающий урок по теме «</w:t>
            </w:r>
            <w:r w:rsidRPr="00FB7F08">
              <w:rPr>
                <w:sz w:val="16"/>
                <w:szCs w:val="16"/>
                <w:lang w:val="ru-RU"/>
              </w:rPr>
              <w:t>Магнитное поле»</w:t>
            </w:r>
          </w:p>
        </w:tc>
        <w:tc>
          <w:tcPr>
            <w:tcW w:w="900" w:type="dxa"/>
          </w:tcPr>
          <w:p w:rsidR="00FB7F08" w:rsidRPr="009D1767" w:rsidRDefault="00FB7F08" w:rsidP="00FB7F08">
            <w:pPr>
              <w:adjustRightInd w:val="0"/>
              <w:spacing w:before="30" w:after="30"/>
              <w:rPr>
                <w:color w:val="000000"/>
                <w:sz w:val="16"/>
                <w:szCs w:val="16"/>
              </w:rPr>
            </w:pPr>
            <w:r w:rsidRPr="009D1767">
              <w:rPr>
                <w:color w:val="000000"/>
                <w:sz w:val="16"/>
                <w:szCs w:val="16"/>
              </w:rPr>
              <w:t>Урок закрепления изученного материала</w:t>
            </w:r>
          </w:p>
        </w:tc>
        <w:tc>
          <w:tcPr>
            <w:tcW w:w="1259" w:type="dxa"/>
          </w:tcPr>
          <w:p w:rsidR="00FB7F08" w:rsidRPr="009D1767" w:rsidRDefault="00FB7F08" w:rsidP="00FB7F08">
            <w:pPr>
              <w:rPr>
                <w:sz w:val="16"/>
                <w:szCs w:val="16"/>
              </w:rPr>
            </w:pPr>
            <w:r w:rsidRPr="009D1767">
              <w:rPr>
                <w:color w:val="000000"/>
                <w:sz w:val="16"/>
                <w:szCs w:val="16"/>
              </w:rPr>
              <w:t>Информационно-развивающий</w:t>
            </w:r>
          </w:p>
        </w:tc>
        <w:tc>
          <w:tcPr>
            <w:tcW w:w="900" w:type="dxa"/>
          </w:tcPr>
          <w:p w:rsidR="00FB7F08" w:rsidRPr="009D1767" w:rsidRDefault="00FB7F08" w:rsidP="00FB7F08">
            <w:pPr>
              <w:rPr>
                <w:sz w:val="16"/>
                <w:szCs w:val="16"/>
              </w:rPr>
            </w:pPr>
          </w:p>
        </w:tc>
        <w:tc>
          <w:tcPr>
            <w:tcW w:w="1260" w:type="dxa"/>
          </w:tcPr>
          <w:p w:rsidR="00FB7F08" w:rsidRPr="009D1767" w:rsidRDefault="00FB7F08" w:rsidP="00FB7F08">
            <w:pPr>
              <w:rPr>
                <w:sz w:val="16"/>
                <w:szCs w:val="16"/>
              </w:rPr>
            </w:pPr>
          </w:p>
        </w:tc>
        <w:tc>
          <w:tcPr>
            <w:tcW w:w="1260" w:type="dxa"/>
          </w:tcPr>
          <w:p w:rsidR="00FB7F08" w:rsidRPr="00FB7F08" w:rsidRDefault="00FB7F08" w:rsidP="00FB7F08">
            <w:pPr>
              <w:rPr>
                <w:sz w:val="16"/>
                <w:szCs w:val="16"/>
                <w:lang w:val="ru-RU"/>
              </w:rPr>
            </w:pPr>
            <w:r w:rsidRPr="00FB7F08">
              <w:rPr>
                <w:sz w:val="16"/>
                <w:szCs w:val="16"/>
                <w:lang w:val="ru-RU"/>
              </w:rPr>
              <w:t>Уметь решать задачи на движение заряженных частиц в однородном магнитном поле</w:t>
            </w:r>
            <w:proofErr w:type="gramStart"/>
            <w:r w:rsidRPr="00FB7F08">
              <w:rPr>
                <w:sz w:val="16"/>
                <w:szCs w:val="16"/>
                <w:lang w:val="ru-RU"/>
              </w:rPr>
              <w:t xml:space="preserve">., </w:t>
            </w:r>
            <w:proofErr w:type="gramEnd"/>
            <w:r w:rsidRPr="00FB7F08">
              <w:rPr>
                <w:sz w:val="16"/>
                <w:szCs w:val="16"/>
                <w:lang w:val="ru-RU"/>
              </w:rPr>
              <w:t>определять величину и направление сил Ампера и Лоренца.</w:t>
            </w:r>
          </w:p>
        </w:tc>
        <w:tc>
          <w:tcPr>
            <w:tcW w:w="1080" w:type="dxa"/>
          </w:tcPr>
          <w:p w:rsidR="00FB7F08" w:rsidRPr="00FB7F08" w:rsidRDefault="00FB7F08" w:rsidP="00FB7F08">
            <w:pPr>
              <w:spacing w:after="100" w:afterAutospacing="1"/>
              <w:rPr>
                <w:color w:val="000000"/>
                <w:sz w:val="16"/>
                <w:szCs w:val="16"/>
                <w:lang w:val="ru-RU"/>
              </w:rPr>
            </w:pPr>
            <w:r w:rsidRPr="00FB7F08">
              <w:rPr>
                <w:sz w:val="16"/>
                <w:szCs w:val="16"/>
                <w:lang w:val="ru-RU"/>
              </w:rPr>
              <w:t>Решение  типовых и экспериментальных задач</w:t>
            </w:r>
          </w:p>
          <w:p w:rsidR="00FB7F08" w:rsidRPr="00FB7F08" w:rsidRDefault="00FB7F08" w:rsidP="00FB7F08">
            <w:pPr>
              <w:rPr>
                <w:sz w:val="16"/>
                <w:szCs w:val="16"/>
                <w:lang w:val="ru-RU"/>
              </w:rPr>
            </w:pPr>
            <w:r w:rsidRPr="00FB7F08">
              <w:rPr>
                <w:sz w:val="16"/>
                <w:szCs w:val="16"/>
                <w:lang w:val="ru-RU"/>
              </w:rPr>
              <w:t>Тесты</w:t>
            </w:r>
          </w:p>
        </w:tc>
        <w:tc>
          <w:tcPr>
            <w:tcW w:w="1261" w:type="dxa"/>
          </w:tcPr>
          <w:p w:rsidR="00FB7F08" w:rsidRPr="00FB7F08" w:rsidRDefault="00FB7F08" w:rsidP="00FB7F08">
            <w:pPr>
              <w:rPr>
                <w:sz w:val="16"/>
                <w:szCs w:val="16"/>
                <w:lang w:val="ru-RU"/>
              </w:rPr>
            </w:pPr>
            <w:r w:rsidRPr="00FB7F08">
              <w:rPr>
                <w:sz w:val="16"/>
                <w:szCs w:val="16"/>
                <w:lang w:val="ru-RU"/>
              </w:rPr>
              <w:t xml:space="preserve">Сборники познавательных и развивающих заданий по теме </w:t>
            </w:r>
            <w:r w:rsidRPr="00FB7F08">
              <w:rPr>
                <w:color w:val="000000"/>
                <w:sz w:val="16"/>
                <w:szCs w:val="16"/>
                <w:lang w:val="ru-RU"/>
              </w:rPr>
              <w:t>«</w:t>
            </w:r>
            <w:r w:rsidRPr="00FB7F08">
              <w:rPr>
                <w:sz w:val="16"/>
                <w:szCs w:val="16"/>
                <w:lang w:val="ru-RU"/>
              </w:rPr>
              <w:t>Магнитное поле»</w:t>
            </w:r>
          </w:p>
        </w:tc>
        <w:tc>
          <w:tcPr>
            <w:tcW w:w="1800" w:type="dxa"/>
          </w:tcPr>
          <w:p w:rsidR="00FB7F08" w:rsidRPr="009D1767" w:rsidRDefault="00FB7F08" w:rsidP="00FB7F08">
            <w:pPr>
              <w:spacing w:after="100" w:afterAutospacing="1" w:line="312" w:lineRule="auto"/>
              <w:rPr>
                <w:sz w:val="16"/>
                <w:szCs w:val="16"/>
              </w:rPr>
            </w:pPr>
            <w:r w:rsidRPr="009D1767">
              <w:rPr>
                <w:sz w:val="16"/>
                <w:szCs w:val="16"/>
              </w:rPr>
              <w:t xml:space="preserve">Экранно-иллюстрирующие пособия </w:t>
            </w:r>
          </w:p>
          <w:p w:rsidR="00FB7F08" w:rsidRPr="009D1767" w:rsidRDefault="00FB7F08" w:rsidP="00FB7F08">
            <w:pPr>
              <w:rPr>
                <w:sz w:val="16"/>
                <w:szCs w:val="16"/>
              </w:rPr>
            </w:pPr>
            <w:r w:rsidRPr="009D1767">
              <w:rPr>
                <w:sz w:val="16"/>
                <w:szCs w:val="16"/>
              </w:rPr>
              <w:t>КИМ 2010</w:t>
            </w:r>
          </w:p>
        </w:tc>
        <w:tc>
          <w:tcPr>
            <w:tcW w:w="1080" w:type="dxa"/>
          </w:tcPr>
          <w:p w:rsidR="00FB7F08" w:rsidRPr="009D1767" w:rsidRDefault="00FB7F08" w:rsidP="00FB7F08">
            <w:pPr>
              <w:rPr>
                <w:sz w:val="16"/>
                <w:szCs w:val="16"/>
              </w:rPr>
            </w:pPr>
            <w:r w:rsidRPr="009D1767">
              <w:rPr>
                <w:color w:val="000000"/>
                <w:sz w:val="16"/>
                <w:szCs w:val="16"/>
              </w:rPr>
              <w:t>Упр.1(4)</w:t>
            </w:r>
          </w:p>
        </w:tc>
        <w:tc>
          <w:tcPr>
            <w:tcW w:w="1359" w:type="dxa"/>
          </w:tcPr>
          <w:p w:rsidR="00FB7F08" w:rsidRPr="009D1767" w:rsidRDefault="00FB7F08" w:rsidP="00FB7F08">
            <w:pPr>
              <w:rPr>
                <w:sz w:val="16"/>
                <w:szCs w:val="16"/>
              </w:rPr>
            </w:pPr>
            <w:r>
              <w:rPr>
                <w:sz w:val="16"/>
                <w:szCs w:val="16"/>
              </w:rPr>
              <w:t>3.3</w:t>
            </w:r>
          </w:p>
        </w:tc>
      </w:tr>
      <w:tr w:rsidR="00FB7F08" w:rsidRPr="00692D2C" w:rsidTr="00FB7F08">
        <w:tc>
          <w:tcPr>
            <w:tcW w:w="14787" w:type="dxa"/>
            <w:gridSpan w:val="12"/>
          </w:tcPr>
          <w:p w:rsidR="00FB7F08" w:rsidRPr="009D1767" w:rsidRDefault="00FB7F08" w:rsidP="00FB7F08">
            <w:pPr>
              <w:rPr>
                <w:sz w:val="16"/>
                <w:szCs w:val="16"/>
              </w:rPr>
            </w:pPr>
            <w:r w:rsidRPr="009D1767">
              <w:rPr>
                <w:b/>
                <w:bCs/>
                <w:color w:val="000000"/>
                <w:sz w:val="16"/>
                <w:szCs w:val="16"/>
              </w:rPr>
              <w:t>Тема 2. Электрома</w:t>
            </w:r>
            <w:r>
              <w:rPr>
                <w:b/>
                <w:bCs/>
                <w:color w:val="000000"/>
                <w:sz w:val="16"/>
                <w:szCs w:val="16"/>
              </w:rPr>
              <w:t xml:space="preserve">гнитная индукция    </w:t>
            </w:r>
          </w:p>
        </w:tc>
      </w:tr>
      <w:tr w:rsidR="00FB7F08" w:rsidRPr="00692D2C" w:rsidTr="00FB7F08">
        <w:tc>
          <w:tcPr>
            <w:tcW w:w="467" w:type="dxa"/>
          </w:tcPr>
          <w:p w:rsidR="00FB7F08" w:rsidRPr="009D1767" w:rsidRDefault="00FB7F08" w:rsidP="00FB7F08">
            <w:pPr>
              <w:rPr>
                <w:sz w:val="16"/>
                <w:szCs w:val="16"/>
              </w:rPr>
            </w:pPr>
            <w:r>
              <w:rPr>
                <w:sz w:val="16"/>
                <w:szCs w:val="16"/>
              </w:rPr>
              <w:t>6</w:t>
            </w:r>
          </w:p>
        </w:tc>
        <w:tc>
          <w:tcPr>
            <w:tcW w:w="2161" w:type="dxa"/>
          </w:tcPr>
          <w:p w:rsidR="00FB7F08" w:rsidRPr="00FB7F08" w:rsidRDefault="00FB7F08" w:rsidP="00FB7F08">
            <w:pPr>
              <w:adjustRightInd w:val="0"/>
              <w:spacing w:before="30" w:after="30"/>
              <w:rPr>
                <w:color w:val="000000"/>
                <w:sz w:val="16"/>
                <w:szCs w:val="16"/>
                <w:u w:val="single"/>
                <w:lang w:val="ru-RU"/>
              </w:rPr>
            </w:pPr>
            <w:r w:rsidRPr="00FB7F08">
              <w:rPr>
                <w:color w:val="000000"/>
                <w:sz w:val="16"/>
                <w:szCs w:val="16"/>
                <w:lang w:val="ru-RU"/>
              </w:rPr>
              <w:t xml:space="preserve">Открытие электромагнитной индукции. Магнитный </w:t>
            </w:r>
            <w:r w:rsidRPr="00FB7F08">
              <w:rPr>
                <w:color w:val="000000"/>
                <w:sz w:val="16"/>
                <w:szCs w:val="16"/>
                <w:lang w:val="ru-RU"/>
              </w:rPr>
              <w:lastRenderedPageBreak/>
              <w:t>поток</w:t>
            </w:r>
          </w:p>
        </w:tc>
        <w:tc>
          <w:tcPr>
            <w:tcW w:w="900" w:type="dxa"/>
          </w:tcPr>
          <w:p w:rsidR="00FB7F08" w:rsidRPr="009D1767" w:rsidRDefault="00FB7F08" w:rsidP="00FB7F08">
            <w:pPr>
              <w:adjustRightInd w:val="0"/>
              <w:spacing w:before="30" w:after="30"/>
              <w:rPr>
                <w:color w:val="000000"/>
                <w:sz w:val="16"/>
                <w:szCs w:val="16"/>
              </w:rPr>
            </w:pPr>
            <w:r w:rsidRPr="009D1767">
              <w:rPr>
                <w:color w:val="000000"/>
                <w:sz w:val="16"/>
                <w:szCs w:val="16"/>
              </w:rPr>
              <w:lastRenderedPageBreak/>
              <w:t>Комбинированный урок</w:t>
            </w:r>
          </w:p>
        </w:tc>
        <w:tc>
          <w:tcPr>
            <w:tcW w:w="1259" w:type="dxa"/>
          </w:tcPr>
          <w:p w:rsidR="00FB7F08" w:rsidRPr="009D1767" w:rsidRDefault="00FB7F08" w:rsidP="00FB7F08">
            <w:pPr>
              <w:rPr>
                <w:sz w:val="16"/>
                <w:szCs w:val="16"/>
              </w:rPr>
            </w:pPr>
            <w:r w:rsidRPr="009D1767">
              <w:rPr>
                <w:sz w:val="16"/>
                <w:szCs w:val="16"/>
              </w:rPr>
              <w:t>Проблемно-поисковый</w:t>
            </w:r>
          </w:p>
        </w:tc>
        <w:tc>
          <w:tcPr>
            <w:tcW w:w="900" w:type="dxa"/>
          </w:tcPr>
          <w:p w:rsidR="00FB7F08" w:rsidRPr="00FB7F08" w:rsidRDefault="00FB7F08" w:rsidP="00FB7F08">
            <w:pPr>
              <w:rPr>
                <w:sz w:val="16"/>
                <w:szCs w:val="16"/>
                <w:lang w:val="ru-RU"/>
              </w:rPr>
            </w:pPr>
            <w:r w:rsidRPr="00FB7F08">
              <w:rPr>
                <w:color w:val="000000"/>
                <w:sz w:val="16"/>
                <w:szCs w:val="16"/>
                <w:lang w:val="ru-RU"/>
              </w:rPr>
              <w:t xml:space="preserve">Эврист. беседа. Составление </w:t>
            </w:r>
            <w:r w:rsidRPr="00FB7F08">
              <w:rPr>
                <w:color w:val="000000"/>
                <w:sz w:val="16"/>
                <w:szCs w:val="16"/>
                <w:lang w:val="ru-RU"/>
              </w:rPr>
              <w:lastRenderedPageBreak/>
              <w:t>опорного конспекта</w:t>
            </w:r>
          </w:p>
        </w:tc>
        <w:tc>
          <w:tcPr>
            <w:tcW w:w="1260" w:type="dxa"/>
          </w:tcPr>
          <w:p w:rsidR="00FB7F08" w:rsidRPr="00FB7F08" w:rsidRDefault="00FB7F08" w:rsidP="00FB7F08">
            <w:pPr>
              <w:rPr>
                <w:sz w:val="16"/>
                <w:szCs w:val="16"/>
                <w:lang w:val="ru-RU"/>
              </w:rPr>
            </w:pPr>
            <w:r w:rsidRPr="00FB7F08">
              <w:rPr>
                <w:color w:val="000000"/>
                <w:sz w:val="16"/>
                <w:szCs w:val="16"/>
                <w:lang w:val="ru-RU"/>
              </w:rPr>
              <w:lastRenderedPageBreak/>
              <w:t xml:space="preserve">Открытие электромагнитной индукции. Магнитный </w:t>
            </w:r>
            <w:r w:rsidRPr="00FB7F08">
              <w:rPr>
                <w:color w:val="000000"/>
                <w:sz w:val="16"/>
                <w:szCs w:val="16"/>
                <w:lang w:val="ru-RU"/>
              </w:rPr>
              <w:lastRenderedPageBreak/>
              <w:t>поток</w:t>
            </w:r>
          </w:p>
        </w:tc>
        <w:tc>
          <w:tcPr>
            <w:tcW w:w="1260" w:type="dxa"/>
          </w:tcPr>
          <w:p w:rsidR="00FB7F08" w:rsidRPr="00FB7F08" w:rsidRDefault="00FB7F08" w:rsidP="00FB7F08">
            <w:pPr>
              <w:rPr>
                <w:sz w:val="16"/>
                <w:szCs w:val="16"/>
                <w:lang w:val="ru-RU"/>
              </w:rPr>
            </w:pPr>
            <w:r w:rsidRPr="00FB7F08">
              <w:rPr>
                <w:color w:val="000000"/>
                <w:sz w:val="16"/>
                <w:szCs w:val="16"/>
                <w:lang w:val="ru-RU"/>
              </w:rPr>
              <w:lastRenderedPageBreak/>
              <w:t>Знать  опыты Фарадея по обнаружению явления ЭМИ</w:t>
            </w:r>
          </w:p>
        </w:tc>
        <w:tc>
          <w:tcPr>
            <w:tcW w:w="1080" w:type="dxa"/>
          </w:tcPr>
          <w:p w:rsidR="00FB7F08" w:rsidRPr="009D1767" w:rsidRDefault="00FB7F08" w:rsidP="00FB7F08">
            <w:pPr>
              <w:spacing w:after="100" w:afterAutospacing="1"/>
              <w:rPr>
                <w:color w:val="000000"/>
                <w:sz w:val="16"/>
                <w:szCs w:val="16"/>
              </w:rPr>
            </w:pPr>
            <w:r w:rsidRPr="009D1767">
              <w:rPr>
                <w:sz w:val="16"/>
                <w:szCs w:val="16"/>
              </w:rPr>
              <w:t xml:space="preserve">Решение  типовых и экспериментальных </w:t>
            </w:r>
            <w:r w:rsidRPr="009D1767">
              <w:rPr>
                <w:sz w:val="16"/>
                <w:szCs w:val="16"/>
              </w:rPr>
              <w:lastRenderedPageBreak/>
              <w:t>задач</w:t>
            </w:r>
          </w:p>
          <w:p w:rsidR="00FB7F08" w:rsidRPr="009D1767" w:rsidRDefault="00FB7F08" w:rsidP="00FB7F08">
            <w:pPr>
              <w:rPr>
                <w:sz w:val="16"/>
                <w:szCs w:val="16"/>
              </w:rPr>
            </w:pPr>
          </w:p>
        </w:tc>
        <w:tc>
          <w:tcPr>
            <w:tcW w:w="1261" w:type="dxa"/>
          </w:tcPr>
          <w:p w:rsidR="00FB7F08" w:rsidRPr="00FB7F08" w:rsidRDefault="00FB7F08" w:rsidP="00FB7F08">
            <w:pPr>
              <w:rPr>
                <w:sz w:val="16"/>
                <w:szCs w:val="16"/>
                <w:lang w:val="ru-RU"/>
              </w:rPr>
            </w:pPr>
            <w:r w:rsidRPr="00FB7F08">
              <w:rPr>
                <w:color w:val="000000"/>
                <w:sz w:val="16"/>
                <w:szCs w:val="16"/>
                <w:lang w:val="ru-RU"/>
              </w:rPr>
              <w:lastRenderedPageBreak/>
              <w:t xml:space="preserve">Демонстрация опытов Фарадея по обнаружению </w:t>
            </w:r>
            <w:r w:rsidRPr="00FB7F08">
              <w:rPr>
                <w:color w:val="000000"/>
                <w:sz w:val="16"/>
                <w:szCs w:val="16"/>
                <w:lang w:val="ru-RU"/>
              </w:rPr>
              <w:lastRenderedPageBreak/>
              <w:t>явления ЭМИ</w:t>
            </w:r>
          </w:p>
        </w:tc>
        <w:tc>
          <w:tcPr>
            <w:tcW w:w="1800" w:type="dxa"/>
          </w:tcPr>
          <w:p w:rsidR="00FB7F08" w:rsidRPr="009D1767" w:rsidRDefault="00FB7F08" w:rsidP="00FB7F08">
            <w:pPr>
              <w:spacing w:after="100" w:afterAutospacing="1" w:line="312" w:lineRule="auto"/>
              <w:rPr>
                <w:sz w:val="16"/>
                <w:szCs w:val="16"/>
              </w:rPr>
            </w:pPr>
            <w:r w:rsidRPr="009D1767">
              <w:rPr>
                <w:sz w:val="16"/>
                <w:szCs w:val="16"/>
              </w:rPr>
              <w:lastRenderedPageBreak/>
              <w:t xml:space="preserve">Экранно-иллюстрирующие </w:t>
            </w:r>
            <w:r w:rsidRPr="009D1767">
              <w:rPr>
                <w:sz w:val="16"/>
                <w:szCs w:val="16"/>
              </w:rPr>
              <w:lastRenderedPageBreak/>
              <w:t xml:space="preserve">пособия </w:t>
            </w:r>
          </w:p>
          <w:p w:rsidR="00FB7F08" w:rsidRPr="009D1767" w:rsidRDefault="00FB7F08" w:rsidP="00FB7F08">
            <w:pPr>
              <w:rPr>
                <w:sz w:val="16"/>
                <w:szCs w:val="16"/>
              </w:rPr>
            </w:pPr>
            <w:r w:rsidRPr="009D1767">
              <w:rPr>
                <w:sz w:val="16"/>
                <w:szCs w:val="16"/>
              </w:rPr>
              <w:t>КИМ 2010</w:t>
            </w:r>
          </w:p>
        </w:tc>
        <w:tc>
          <w:tcPr>
            <w:tcW w:w="1080" w:type="dxa"/>
          </w:tcPr>
          <w:p w:rsidR="00FB7F08" w:rsidRPr="009D1767" w:rsidRDefault="00FB7F08" w:rsidP="00FB7F08">
            <w:pPr>
              <w:adjustRightInd w:val="0"/>
              <w:spacing w:before="30" w:after="30"/>
              <w:rPr>
                <w:color w:val="000000"/>
                <w:sz w:val="16"/>
                <w:szCs w:val="16"/>
              </w:rPr>
            </w:pPr>
            <w:r w:rsidRPr="009D1767">
              <w:rPr>
                <w:color w:val="000000"/>
                <w:sz w:val="16"/>
                <w:szCs w:val="16"/>
              </w:rPr>
              <w:lastRenderedPageBreak/>
              <w:t>§8,9</w:t>
            </w:r>
          </w:p>
          <w:p w:rsidR="00FB7F08" w:rsidRPr="009D1767" w:rsidRDefault="00FB7F08" w:rsidP="00FB7F08">
            <w:pPr>
              <w:rPr>
                <w:sz w:val="16"/>
                <w:szCs w:val="16"/>
              </w:rPr>
            </w:pPr>
            <w:r w:rsidRPr="009D1767">
              <w:rPr>
                <w:color w:val="000000"/>
                <w:sz w:val="16"/>
                <w:szCs w:val="16"/>
              </w:rPr>
              <w:t>Р.№ 903</w:t>
            </w:r>
          </w:p>
        </w:tc>
        <w:tc>
          <w:tcPr>
            <w:tcW w:w="1359" w:type="dxa"/>
          </w:tcPr>
          <w:p w:rsidR="00FB7F08" w:rsidRPr="009D1767" w:rsidRDefault="00FB7F08" w:rsidP="00FB7F08">
            <w:pPr>
              <w:rPr>
                <w:sz w:val="16"/>
                <w:szCs w:val="16"/>
              </w:rPr>
            </w:pPr>
            <w:r>
              <w:rPr>
                <w:sz w:val="16"/>
                <w:szCs w:val="16"/>
              </w:rPr>
              <w:t>3.4.1 – 3.4.4</w:t>
            </w:r>
          </w:p>
        </w:tc>
      </w:tr>
      <w:tr w:rsidR="00FB7F08" w:rsidRPr="00692D2C" w:rsidTr="00FB7F08">
        <w:tc>
          <w:tcPr>
            <w:tcW w:w="467" w:type="dxa"/>
          </w:tcPr>
          <w:p w:rsidR="00FB7F08" w:rsidRPr="009D1767" w:rsidRDefault="00FB7F08" w:rsidP="00FB7F08">
            <w:pPr>
              <w:rPr>
                <w:sz w:val="16"/>
                <w:szCs w:val="16"/>
              </w:rPr>
            </w:pPr>
            <w:r w:rsidRPr="009D1767">
              <w:rPr>
                <w:sz w:val="16"/>
                <w:szCs w:val="16"/>
              </w:rPr>
              <w:lastRenderedPageBreak/>
              <w:t>7</w:t>
            </w:r>
          </w:p>
        </w:tc>
        <w:tc>
          <w:tcPr>
            <w:tcW w:w="2161" w:type="dxa"/>
          </w:tcPr>
          <w:p w:rsidR="00FB7F08" w:rsidRPr="00FB7F08" w:rsidRDefault="00FB7F08" w:rsidP="00FB7F08">
            <w:pPr>
              <w:adjustRightInd w:val="0"/>
              <w:spacing w:before="30" w:after="30"/>
              <w:rPr>
                <w:color w:val="000000"/>
                <w:sz w:val="16"/>
                <w:szCs w:val="16"/>
                <w:u w:val="single"/>
                <w:lang w:val="ru-RU"/>
              </w:rPr>
            </w:pPr>
            <w:r w:rsidRPr="00FB7F08">
              <w:rPr>
                <w:color w:val="000000"/>
                <w:sz w:val="16"/>
                <w:szCs w:val="16"/>
                <w:lang w:val="ru-RU"/>
              </w:rPr>
              <w:t>Направление индукционного тока. Правило Ленца</w:t>
            </w:r>
          </w:p>
        </w:tc>
        <w:tc>
          <w:tcPr>
            <w:tcW w:w="900" w:type="dxa"/>
          </w:tcPr>
          <w:p w:rsidR="00FB7F08" w:rsidRPr="009D1767" w:rsidRDefault="00FB7F08" w:rsidP="00FB7F08">
            <w:pPr>
              <w:adjustRightInd w:val="0"/>
              <w:spacing w:before="30" w:after="30"/>
              <w:rPr>
                <w:color w:val="000000"/>
                <w:sz w:val="16"/>
                <w:szCs w:val="16"/>
              </w:rPr>
            </w:pPr>
            <w:r w:rsidRPr="009D1767">
              <w:rPr>
                <w:color w:val="000000"/>
                <w:sz w:val="16"/>
                <w:szCs w:val="16"/>
              </w:rPr>
              <w:t>Урок изучения нового материала</w:t>
            </w:r>
          </w:p>
        </w:tc>
        <w:tc>
          <w:tcPr>
            <w:tcW w:w="1259" w:type="dxa"/>
          </w:tcPr>
          <w:p w:rsidR="00FB7F08" w:rsidRPr="009D1767" w:rsidRDefault="00FB7F08" w:rsidP="00FB7F08">
            <w:pPr>
              <w:rPr>
                <w:sz w:val="16"/>
                <w:szCs w:val="16"/>
              </w:rPr>
            </w:pPr>
            <w:r w:rsidRPr="009D1767">
              <w:rPr>
                <w:color w:val="000000"/>
                <w:sz w:val="16"/>
                <w:szCs w:val="16"/>
              </w:rPr>
              <w:t>Объясн.-иллюстр</w:t>
            </w:r>
          </w:p>
        </w:tc>
        <w:tc>
          <w:tcPr>
            <w:tcW w:w="900" w:type="dxa"/>
          </w:tcPr>
          <w:p w:rsidR="00FB7F08" w:rsidRPr="009D1767" w:rsidRDefault="00FB7F08" w:rsidP="00FB7F08">
            <w:pPr>
              <w:rPr>
                <w:sz w:val="16"/>
                <w:szCs w:val="16"/>
              </w:rPr>
            </w:pPr>
            <w:r w:rsidRPr="009D1767">
              <w:rPr>
                <w:color w:val="000000"/>
                <w:sz w:val="16"/>
                <w:szCs w:val="16"/>
              </w:rPr>
              <w:t>Беседа, фронт.опрос</w:t>
            </w:r>
          </w:p>
        </w:tc>
        <w:tc>
          <w:tcPr>
            <w:tcW w:w="1260" w:type="dxa"/>
          </w:tcPr>
          <w:p w:rsidR="00FB7F08" w:rsidRPr="00FB7F08" w:rsidRDefault="00FB7F08" w:rsidP="00FB7F08">
            <w:pPr>
              <w:rPr>
                <w:sz w:val="16"/>
                <w:szCs w:val="16"/>
                <w:lang w:val="ru-RU"/>
              </w:rPr>
            </w:pPr>
            <w:r w:rsidRPr="00FB7F08">
              <w:rPr>
                <w:color w:val="000000"/>
                <w:sz w:val="16"/>
                <w:szCs w:val="16"/>
                <w:lang w:val="ru-RU"/>
              </w:rPr>
              <w:t>Использовать правила Ленца и буравчика для определения направление инд. тока</w:t>
            </w:r>
          </w:p>
        </w:tc>
        <w:tc>
          <w:tcPr>
            <w:tcW w:w="1260" w:type="dxa"/>
          </w:tcPr>
          <w:p w:rsidR="00FB7F08" w:rsidRPr="009D1767" w:rsidRDefault="00FB7F08" w:rsidP="00FB7F08">
            <w:pPr>
              <w:rPr>
                <w:sz w:val="16"/>
                <w:szCs w:val="16"/>
              </w:rPr>
            </w:pPr>
            <w:r w:rsidRPr="00FB7F08">
              <w:rPr>
                <w:color w:val="000000"/>
                <w:sz w:val="16"/>
                <w:szCs w:val="16"/>
                <w:lang w:val="ru-RU"/>
              </w:rPr>
              <w:t>Объяснять изменение направления индукционного тока</w:t>
            </w:r>
            <w:proofErr w:type="gramStart"/>
            <w:r w:rsidRPr="00FB7F08">
              <w:rPr>
                <w:color w:val="000000"/>
                <w:sz w:val="16"/>
                <w:szCs w:val="16"/>
                <w:lang w:val="ru-RU"/>
              </w:rPr>
              <w:t xml:space="preserve"> .</w:t>
            </w:r>
            <w:proofErr w:type="gramEnd"/>
            <w:r w:rsidRPr="00FB7F08">
              <w:rPr>
                <w:color w:val="000000"/>
                <w:sz w:val="16"/>
                <w:szCs w:val="16"/>
                <w:lang w:val="ru-RU"/>
              </w:rPr>
              <w:t xml:space="preserve"> </w:t>
            </w:r>
            <w:r w:rsidRPr="009D1767">
              <w:rPr>
                <w:color w:val="000000"/>
                <w:sz w:val="16"/>
                <w:szCs w:val="16"/>
              </w:rPr>
              <w:t>Знать правило Ленца</w:t>
            </w:r>
          </w:p>
        </w:tc>
        <w:tc>
          <w:tcPr>
            <w:tcW w:w="1080" w:type="dxa"/>
          </w:tcPr>
          <w:p w:rsidR="00FB7F08" w:rsidRPr="00FB7F08" w:rsidRDefault="00FB7F08" w:rsidP="00FB7F08">
            <w:pPr>
              <w:spacing w:after="100" w:afterAutospacing="1"/>
              <w:rPr>
                <w:color w:val="000000"/>
                <w:sz w:val="16"/>
                <w:szCs w:val="16"/>
                <w:lang w:val="ru-RU"/>
              </w:rPr>
            </w:pPr>
            <w:r w:rsidRPr="00FB7F08">
              <w:rPr>
                <w:sz w:val="16"/>
                <w:szCs w:val="16"/>
                <w:lang w:val="ru-RU"/>
              </w:rPr>
              <w:t>Решение  типовых и экспериментальных задач</w:t>
            </w:r>
            <w:r w:rsidRPr="00FB7F08">
              <w:rPr>
                <w:color w:val="000000"/>
                <w:sz w:val="16"/>
                <w:szCs w:val="16"/>
                <w:lang w:val="ru-RU"/>
              </w:rPr>
              <w:t xml:space="preserve">  тесты</w:t>
            </w:r>
          </w:p>
        </w:tc>
        <w:tc>
          <w:tcPr>
            <w:tcW w:w="1261" w:type="dxa"/>
          </w:tcPr>
          <w:p w:rsidR="00FB7F08" w:rsidRPr="009D1767" w:rsidRDefault="00FB7F08" w:rsidP="00FB7F08">
            <w:pPr>
              <w:rPr>
                <w:sz w:val="16"/>
                <w:szCs w:val="16"/>
              </w:rPr>
            </w:pPr>
            <w:r w:rsidRPr="009D1767">
              <w:rPr>
                <w:color w:val="000000"/>
                <w:sz w:val="16"/>
                <w:szCs w:val="16"/>
              </w:rPr>
              <w:t>Демонстрация опытов</w:t>
            </w:r>
          </w:p>
        </w:tc>
        <w:tc>
          <w:tcPr>
            <w:tcW w:w="1800" w:type="dxa"/>
          </w:tcPr>
          <w:p w:rsidR="00FB7F08" w:rsidRPr="009D1767" w:rsidRDefault="00FB7F08" w:rsidP="00FB7F08">
            <w:pPr>
              <w:spacing w:after="100" w:afterAutospacing="1" w:line="312" w:lineRule="auto"/>
              <w:rPr>
                <w:sz w:val="16"/>
                <w:szCs w:val="16"/>
              </w:rPr>
            </w:pPr>
            <w:r w:rsidRPr="009D1767">
              <w:rPr>
                <w:sz w:val="16"/>
                <w:szCs w:val="16"/>
              </w:rPr>
              <w:t xml:space="preserve">Экранно-иллюстрирующие пособия </w:t>
            </w:r>
          </w:p>
          <w:p w:rsidR="00FB7F08" w:rsidRPr="009D1767" w:rsidRDefault="00FB7F08" w:rsidP="00FB7F08">
            <w:pPr>
              <w:rPr>
                <w:sz w:val="16"/>
                <w:szCs w:val="16"/>
              </w:rPr>
            </w:pPr>
            <w:r w:rsidRPr="009D1767">
              <w:rPr>
                <w:sz w:val="16"/>
                <w:szCs w:val="16"/>
              </w:rPr>
              <w:t>КИМ 2010</w:t>
            </w:r>
          </w:p>
        </w:tc>
        <w:tc>
          <w:tcPr>
            <w:tcW w:w="1080" w:type="dxa"/>
          </w:tcPr>
          <w:p w:rsidR="00FB7F08" w:rsidRPr="009D1767" w:rsidRDefault="00FB7F08" w:rsidP="00FB7F08">
            <w:pPr>
              <w:rPr>
                <w:color w:val="000000"/>
                <w:sz w:val="16"/>
                <w:szCs w:val="16"/>
              </w:rPr>
            </w:pPr>
            <w:r w:rsidRPr="009D1767">
              <w:rPr>
                <w:color w:val="000000"/>
                <w:sz w:val="16"/>
                <w:szCs w:val="16"/>
              </w:rPr>
              <w:t>§10,</w:t>
            </w:r>
          </w:p>
          <w:p w:rsidR="00FB7F08" w:rsidRPr="009D1767" w:rsidRDefault="00FB7F08" w:rsidP="00FB7F08">
            <w:pPr>
              <w:rPr>
                <w:sz w:val="16"/>
                <w:szCs w:val="16"/>
              </w:rPr>
            </w:pPr>
            <w:r w:rsidRPr="009D1767">
              <w:rPr>
                <w:color w:val="000000"/>
                <w:sz w:val="16"/>
                <w:szCs w:val="16"/>
              </w:rPr>
              <w:t>упр2(2)</w:t>
            </w:r>
          </w:p>
        </w:tc>
        <w:tc>
          <w:tcPr>
            <w:tcW w:w="1359" w:type="dxa"/>
          </w:tcPr>
          <w:p w:rsidR="00FB7F08" w:rsidRPr="009D1767" w:rsidRDefault="00FB7F08" w:rsidP="00FB7F08">
            <w:pPr>
              <w:rPr>
                <w:sz w:val="16"/>
                <w:szCs w:val="16"/>
              </w:rPr>
            </w:pPr>
            <w:r>
              <w:rPr>
                <w:sz w:val="16"/>
                <w:szCs w:val="16"/>
              </w:rPr>
              <w:t>3.4.5</w:t>
            </w:r>
          </w:p>
        </w:tc>
      </w:tr>
      <w:tr w:rsidR="00FB7F08" w:rsidRPr="00692D2C" w:rsidTr="00FB7F08">
        <w:tc>
          <w:tcPr>
            <w:tcW w:w="467" w:type="dxa"/>
          </w:tcPr>
          <w:p w:rsidR="00FB7F08" w:rsidRPr="009D1767" w:rsidRDefault="00FB7F08" w:rsidP="00FB7F08">
            <w:pPr>
              <w:spacing w:before="30" w:after="30"/>
              <w:rPr>
                <w:color w:val="000000"/>
                <w:sz w:val="16"/>
                <w:szCs w:val="16"/>
              </w:rPr>
            </w:pPr>
            <w:r w:rsidRPr="009D1767">
              <w:rPr>
                <w:bCs/>
                <w:color w:val="000000"/>
                <w:sz w:val="16"/>
                <w:szCs w:val="16"/>
              </w:rPr>
              <w:t>8</w:t>
            </w:r>
          </w:p>
        </w:tc>
        <w:tc>
          <w:tcPr>
            <w:tcW w:w="2161" w:type="dxa"/>
          </w:tcPr>
          <w:p w:rsidR="00FB7F08" w:rsidRPr="009D1767" w:rsidRDefault="00FB7F08" w:rsidP="00FB7F08">
            <w:pPr>
              <w:adjustRightInd w:val="0"/>
              <w:spacing w:before="30" w:after="30"/>
              <w:rPr>
                <w:color w:val="000000"/>
                <w:sz w:val="16"/>
                <w:szCs w:val="16"/>
              </w:rPr>
            </w:pPr>
            <w:r w:rsidRPr="00FB7F08">
              <w:rPr>
                <w:color w:val="000000"/>
                <w:sz w:val="16"/>
                <w:szCs w:val="16"/>
                <w:lang w:val="ru-RU"/>
              </w:rPr>
              <w:t>Закон электромагнитной индукции</w:t>
            </w:r>
            <w:r w:rsidRPr="00FB7F08">
              <w:rPr>
                <w:bCs/>
                <w:color w:val="000000"/>
                <w:sz w:val="16"/>
                <w:szCs w:val="16"/>
                <w:lang w:val="ru-RU"/>
              </w:rPr>
              <w:t xml:space="preserve"> Лабораторная работа №3. </w:t>
            </w:r>
            <w:r w:rsidRPr="009D1767">
              <w:rPr>
                <w:bCs/>
                <w:color w:val="000000"/>
                <w:sz w:val="16"/>
                <w:szCs w:val="16"/>
              </w:rPr>
              <w:t>«Изучение явления электромагнитной индукции»</w:t>
            </w:r>
            <w:r w:rsidRPr="009D1767">
              <w:rPr>
                <w:color w:val="000000"/>
                <w:sz w:val="16"/>
                <w:szCs w:val="16"/>
              </w:rPr>
              <w:t> </w:t>
            </w:r>
          </w:p>
        </w:tc>
        <w:tc>
          <w:tcPr>
            <w:tcW w:w="900" w:type="dxa"/>
          </w:tcPr>
          <w:p w:rsidR="00FB7F08" w:rsidRPr="009D1767" w:rsidRDefault="00FB7F08" w:rsidP="00FB7F08">
            <w:pPr>
              <w:spacing w:after="100" w:afterAutospacing="1" w:line="312" w:lineRule="auto"/>
              <w:rPr>
                <w:color w:val="000000"/>
                <w:sz w:val="16"/>
                <w:szCs w:val="16"/>
              </w:rPr>
            </w:pPr>
            <w:r w:rsidRPr="009D1767">
              <w:rPr>
                <w:color w:val="000000"/>
                <w:sz w:val="16"/>
                <w:szCs w:val="16"/>
              </w:rPr>
              <w:t>Урок-практикум</w:t>
            </w:r>
          </w:p>
        </w:tc>
        <w:tc>
          <w:tcPr>
            <w:tcW w:w="1259" w:type="dxa"/>
          </w:tcPr>
          <w:p w:rsidR="00FB7F08" w:rsidRPr="009D1767" w:rsidRDefault="00FB7F08" w:rsidP="00FB7F08">
            <w:pPr>
              <w:rPr>
                <w:color w:val="000000"/>
                <w:sz w:val="16"/>
                <w:szCs w:val="16"/>
              </w:rPr>
            </w:pPr>
            <w:r w:rsidRPr="009D1767">
              <w:rPr>
                <w:color w:val="000000"/>
                <w:sz w:val="16"/>
                <w:szCs w:val="16"/>
              </w:rPr>
              <w:t>Проблнмно-поисковый</w:t>
            </w:r>
          </w:p>
        </w:tc>
        <w:tc>
          <w:tcPr>
            <w:tcW w:w="900" w:type="dxa"/>
          </w:tcPr>
          <w:p w:rsidR="00FB7F08" w:rsidRPr="009D1767" w:rsidRDefault="00FB7F08" w:rsidP="00FB7F08">
            <w:pPr>
              <w:rPr>
                <w:color w:val="000000"/>
                <w:sz w:val="16"/>
                <w:szCs w:val="16"/>
              </w:rPr>
            </w:pPr>
            <w:r w:rsidRPr="009D1767">
              <w:rPr>
                <w:color w:val="000000"/>
                <w:sz w:val="16"/>
                <w:szCs w:val="16"/>
              </w:rPr>
              <w:t xml:space="preserve">Парная работа, </w:t>
            </w:r>
          </w:p>
        </w:tc>
        <w:tc>
          <w:tcPr>
            <w:tcW w:w="1260" w:type="dxa"/>
          </w:tcPr>
          <w:p w:rsidR="00FB7F08" w:rsidRPr="009D1767" w:rsidRDefault="00FB7F08" w:rsidP="00FB7F08">
            <w:pPr>
              <w:spacing w:after="100" w:afterAutospacing="1"/>
              <w:rPr>
                <w:color w:val="000000"/>
                <w:sz w:val="16"/>
                <w:szCs w:val="16"/>
              </w:rPr>
            </w:pPr>
            <w:r w:rsidRPr="009D1767">
              <w:rPr>
                <w:color w:val="000000"/>
                <w:sz w:val="16"/>
                <w:szCs w:val="16"/>
              </w:rPr>
              <w:t>Закон электромагнитной индукции</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Знать причины возникновения индукционного тока  и объяснять изменение направления индукционного тока</w:t>
            </w:r>
            <w:proofErr w:type="gramStart"/>
            <w:r w:rsidRPr="00FB7F08">
              <w:rPr>
                <w:color w:val="000000"/>
                <w:sz w:val="16"/>
                <w:szCs w:val="16"/>
                <w:lang w:val="ru-RU"/>
              </w:rPr>
              <w:t xml:space="preserve"> У</w:t>
            </w:r>
            <w:proofErr w:type="gramEnd"/>
            <w:r w:rsidRPr="00FB7F08">
              <w:rPr>
                <w:color w:val="000000"/>
                <w:sz w:val="16"/>
                <w:szCs w:val="16"/>
                <w:lang w:val="ru-RU"/>
              </w:rPr>
              <w:t>меть выбирать направление обхода контура</w:t>
            </w:r>
          </w:p>
        </w:tc>
        <w:tc>
          <w:tcPr>
            <w:tcW w:w="1080" w:type="dxa"/>
          </w:tcPr>
          <w:p w:rsidR="00FB7F08" w:rsidRPr="00FB7F08" w:rsidRDefault="00FB7F08" w:rsidP="00FB7F08">
            <w:pPr>
              <w:spacing w:after="100" w:afterAutospacing="1"/>
              <w:rPr>
                <w:color w:val="000000"/>
                <w:sz w:val="16"/>
                <w:szCs w:val="16"/>
                <w:lang w:val="ru-RU"/>
              </w:rPr>
            </w:pPr>
            <w:r w:rsidRPr="00FB7F08">
              <w:rPr>
                <w:bCs/>
                <w:color w:val="000000"/>
                <w:sz w:val="16"/>
                <w:szCs w:val="16"/>
                <w:lang w:val="ru-RU"/>
              </w:rPr>
              <w:t>Лабораторная работа «Изучение явления электромагнитной индукци</w:t>
            </w:r>
            <w:r w:rsidRPr="00FB7F08">
              <w:rPr>
                <w:sz w:val="16"/>
                <w:szCs w:val="16"/>
                <w:lang w:val="ru-RU"/>
              </w:rPr>
              <w:t>и» Решение  типовых и экспериментальных задач</w:t>
            </w:r>
          </w:p>
        </w:tc>
        <w:tc>
          <w:tcPr>
            <w:tcW w:w="1261" w:type="dxa"/>
          </w:tcPr>
          <w:p w:rsidR="00FB7F08" w:rsidRPr="00FB7F08" w:rsidRDefault="00FB7F08" w:rsidP="00FB7F08">
            <w:pPr>
              <w:spacing w:after="100" w:afterAutospacing="1"/>
              <w:rPr>
                <w:color w:val="000000"/>
                <w:sz w:val="16"/>
                <w:szCs w:val="16"/>
                <w:lang w:val="ru-RU"/>
              </w:rPr>
            </w:pPr>
            <w:r w:rsidRPr="00FB7F08">
              <w:rPr>
                <w:bCs/>
                <w:color w:val="000000"/>
                <w:sz w:val="16"/>
                <w:szCs w:val="16"/>
                <w:lang w:val="ru-RU"/>
              </w:rPr>
              <w:t xml:space="preserve"> Изучение явления электромагнитной индукции</w:t>
            </w:r>
            <w:proofErr w:type="gramStart"/>
            <w:r w:rsidRPr="00FB7F08">
              <w:rPr>
                <w:color w:val="000000"/>
                <w:sz w:val="16"/>
                <w:szCs w:val="16"/>
                <w:lang w:val="ru-RU"/>
              </w:rPr>
              <w:t xml:space="preserve"> У</w:t>
            </w:r>
            <w:proofErr w:type="gramEnd"/>
            <w:r w:rsidRPr="00FB7F08">
              <w:rPr>
                <w:color w:val="000000"/>
                <w:sz w:val="16"/>
                <w:szCs w:val="16"/>
                <w:lang w:val="ru-RU"/>
              </w:rPr>
              <w:t>меть различными способами получать инд. ток</w:t>
            </w:r>
          </w:p>
        </w:tc>
        <w:tc>
          <w:tcPr>
            <w:tcW w:w="1800" w:type="dxa"/>
          </w:tcPr>
          <w:p w:rsidR="00FB7F08" w:rsidRPr="009D1767" w:rsidRDefault="00FB7F08" w:rsidP="00FB7F08">
            <w:pPr>
              <w:spacing w:after="100" w:afterAutospacing="1" w:line="312" w:lineRule="auto"/>
              <w:rPr>
                <w:sz w:val="16"/>
                <w:szCs w:val="16"/>
              </w:rPr>
            </w:pPr>
            <w:r w:rsidRPr="009D1767">
              <w:rPr>
                <w:sz w:val="16"/>
                <w:szCs w:val="16"/>
              </w:rPr>
              <w:t xml:space="preserve">Экранно-иллюстрирующие пособия </w:t>
            </w:r>
          </w:p>
          <w:p w:rsidR="00FB7F08" w:rsidRPr="009D1767" w:rsidRDefault="00FB7F08" w:rsidP="00FB7F08">
            <w:pPr>
              <w:adjustRightInd w:val="0"/>
              <w:spacing w:before="30" w:after="30"/>
              <w:rPr>
                <w:color w:val="000000"/>
                <w:sz w:val="16"/>
                <w:szCs w:val="16"/>
              </w:rPr>
            </w:pPr>
            <w:r w:rsidRPr="009D1767">
              <w:rPr>
                <w:sz w:val="16"/>
                <w:szCs w:val="16"/>
              </w:rPr>
              <w:t>КИМ 2010</w:t>
            </w:r>
          </w:p>
        </w:tc>
        <w:tc>
          <w:tcPr>
            <w:tcW w:w="1080" w:type="dxa"/>
          </w:tcPr>
          <w:p w:rsidR="00FB7F08" w:rsidRPr="009D1767" w:rsidRDefault="00FB7F08" w:rsidP="00FB7F08">
            <w:pPr>
              <w:rPr>
                <w:color w:val="000000"/>
                <w:sz w:val="16"/>
                <w:szCs w:val="16"/>
              </w:rPr>
            </w:pPr>
            <w:r w:rsidRPr="009D1767">
              <w:rPr>
                <w:color w:val="000000"/>
                <w:sz w:val="16"/>
                <w:szCs w:val="16"/>
              </w:rPr>
              <w:t>§11,</w:t>
            </w:r>
          </w:p>
          <w:p w:rsidR="00FB7F08" w:rsidRPr="009D1767" w:rsidRDefault="00FB7F08" w:rsidP="00FB7F08">
            <w:pPr>
              <w:rPr>
                <w:sz w:val="16"/>
                <w:szCs w:val="16"/>
              </w:rPr>
            </w:pPr>
            <w:r w:rsidRPr="009D1767">
              <w:rPr>
                <w:color w:val="000000"/>
                <w:sz w:val="16"/>
                <w:szCs w:val="16"/>
              </w:rPr>
              <w:t>упр2(3)</w:t>
            </w:r>
          </w:p>
        </w:tc>
        <w:tc>
          <w:tcPr>
            <w:tcW w:w="1359" w:type="dxa"/>
          </w:tcPr>
          <w:p w:rsidR="00FB7F08" w:rsidRPr="009D1767" w:rsidRDefault="00FB7F08" w:rsidP="00FB7F08">
            <w:pPr>
              <w:rPr>
                <w:sz w:val="16"/>
                <w:szCs w:val="16"/>
              </w:rPr>
            </w:pPr>
            <w:r>
              <w:rPr>
                <w:sz w:val="16"/>
                <w:szCs w:val="16"/>
              </w:rPr>
              <w:t>3.4.3</w:t>
            </w:r>
          </w:p>
        </w:tc>
      </w:tr>
      <w:tr w:rsidR="00FB7F08" w:rsidRPr="00692D2C" w:rsidTr="00FB7F08">
        <w:tc>
          <w:tcPr>
            <w:tcW w:w="467" w:type="dxa"/>
          </w:tcPr>
          <w:p w:rsidR="00FB7F08" w:rsidRPr="009D1767" w:rsidRDefault="00FB7F08" w:rsidP="00FB7F08">
            <w:pPr>
              <w:spacing w:before="30" w:after="30"/>
              <w:rPr>
                <w:color w:val="000000"/>
                <w:sz w:val="16"/>
                <w:szCs w:val="16"/>
              </w:rPr>
            </w:pPr>
            <w:r>
              <w:rPr>
                <w:bCs/>
                <w:color w:val="000000"/>
                <w:sz w:val="16"/>
                <w:szCs w:val="16"/>
              </w:rPr>
              <w:t>9</w:t>
            </w:r>
            <w:r w:rsidRPr="009D1767">
              <w:rPr>
                <w:bCs/>
                <w:color w:val="000000"/>
                <w:sz w:val="16"/>
                <w:szCs w:val="16"/>
              </w:rPr>
              <w:t> </w:t>
            </w:r>
          </w:p>
        </w:tc>
        <w:tc>
          <w:tcPr>
            <w:tcW w:w="2161" w:type="dxa"/>
          </w:tcPr>
          <w:p w:rsidR="00FB7F08" w:rsidRPr="00FB7F08" w:rsidRDefault="00FB7F08" w:rsidP="00FB7F08">
            <w:pPr>
              <w:adjustRightInd w:val="0"/>
              <w:spacing w:before="30" w:after="30"/>
              <w:rPr>
                <w:color w:val="000000"/>
                <w:sz w:val="16"/>
                <w:szCs w:val="16"/>
                <w:lang w:val="ru-RU"/>
              </w:rPr>
            </w:pPr>
            <w:r w:rsidRPr="00FB7F08">
              <w:rPr>
                <w:color w:val="000000"/>
                <w:sz w:val="16"/>
                <w:szCs w:val="16"/>
                <w:lang w:val="ru-RU"/>
              </w:rPr>
              <w:t>ЭДС индукции в движущихся проводниках</w:t>
            </w:r>
          </w:p>
        </w:tc>
        <w:tc>
          <w:tcPr>
            <w:tcW w:w="900" w:type="dxa"/>
          </w:tcPr>
          <w:p w:rsidR="00FB7F08" w:rsidRPr="009D1767" w:rsidRDefault="00FB7F08" w:rsidP="00FB7F08">
            <w:pPr>
              <w:spacing w:after="100" w:afterAutospacing="1"/>
              <w:rPr>
                <w:color w:val="000000"/>
                <w:sz w:val="16"/>
                <w:szCs w:val="16"/>
              </w:rPr>
            </w:pPr>
            <w:r w:rsidRPr="009D1767">
              <w:rPr>
                <w:color w:val="000000"/>
                <w:sz w:val="16"/>
                <w:szCs w:val="16"/>
              </w:rPr>
              <w:t>Урок изучения нового материала</w:t>
            </w:r>
          </w:p>
        </w:tc>
        <w:tc>
          <w:tcPr>
            <w:tcW w:w="1259" w:type="dxa"/>
          </w:tcPr>
          <w:p w:rsidR="00FB7F08" w:rsidRPr="009D1767" w:rsidRDefault="00FB7F08" w:rsidP="00FB7F08">
            <w:pPr>
              <w:rPr>
                <w:color w:val="000000"/>
                <w:sz w:val="16"/>
                <w:szCs w:val="16"/>
              </w:rPr>
            </w:pPr>
            <w:r>
              <w:rPr>
                <w:color w:val="000000"/>
                <w:sz w:val="16"/>
                <w:szCs w:val="16"/>
              </w:rPr>
              <w:t>Пробле</w:t>
            </w:r>
            <w:r w:rsidRPr="009D1767">
              <w:rPr>
                <w:color w:val="000000"/>
                <w:sz w:val="16"/>
                <w:szCs w:val="16"/>
              </w:rPr>
              <w:t>мно-поисковый</w:t>
            </w:r>
          </w:p>
        </w:tc>
        <w:tc>
          <w:tcPr>
            <w:tcW w:w="900" w:type="dxa"/>
          </w:tcPr>
          <w:p w:rsidR="00FB7F08" w:rsidRPr="00FB7F08" w:rsidRDefault="00FB7F08" w:rsidP="00FB7F08">
            <w:pPr>
              <w:rPr>
                <w:color w:val="000000"/>
                <w:sz w:val="16"/>
                <w:szCs w:val="16"/>
                <w:lang w:val="ru-RU"/>
              </w:rPr>
            </w:pPr>
            <w:r w:rsidRPr="00FB7F08">
              <w:rPr>
                <w:color w:val="000000"/>
                <w:sz w:val="16"/>
                <w:szCs w:val="16"/>
                <w:lang w:val="ru-RU"/>
              </w:rPr>
              <w:t>Эврист. беседа. Составление опорного конспекта</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ЭДС индукции в движущихся проводниках</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Уметь  объяснять  причины возникновения индукционного тока в проводниках и рассчитывать численное значение ЭДС индукции</w:t>
            </w:r>
          </w:p>
        </w:tc>
        <w:tc>
          <w:tcPr>
            <w:tcW w:w="1080" w:type="dxa"/>
          </w:tcPr>
          <w:p w:rsidR="00FB7F08" w:rsidRPr="009D1767" w:rsidRDefault="00FB7F08" w:rsidP="00FB7F08">
            <w:pPr>
              <w:spacing w:after="100" w:afterAutospacing="1"/>
              <w:rPr>
                <w:color w:val="000000"/>
                <w:sz w:val="16"/>
                <w:szCs w:val="16"/>
              </w:rPr>
            </w:pPr>
            <w:r w:rsidRPr="009D1767">
              <w:rPr>
                <w:sz w:val="16"/>
                <w:szCs w:val="16"/>
              </w:rPr>
              <w:t>Решение  типовых и экспериментальных задач</w:t>
            </w:r>
          </w:p>
          <w:p w:rsidR="00FB7F08" w:rsidRPr="009D1767" w:rsidRDefault="00FB7F08" w:rsidP="00FB7F08">
            <w:pPr>
              <w:spacing w:after="100" w:afterAutospacing="1"/>
              <w:rPr>
                <w:color w:val="000000"/>
                <w:sz w:val="16"/>
                <w:szCs w:val="16"/>
              </w:rPr>
            </w:pPr>
          </w:p>
        </w:tc>
        <w:tc>
          <w:tcPr>
            <w:tcW w:w="1261" w:type="dxa"/>
          </w:tcPr>
          <w:p w:rsidR="00FB7F08" w:rsidRPr="009D1767" w:rsidRDefault="00FB7F08" w:rsidP="00FB7F08">
            <w:pPr>
              <w:spacing w:after="100" w:afterAutospacing="1"/>
              <w:rPr>
                <w:color w:val="000000"/>
                <w:sz w:val="16"/>
                <w:szCs w:val="16"/>
              </w:rPr>
            </w:pPr>
            <w:r w:rsidRPr="009D1767">
              <w:rPr>
                <w:color w:val="000000"/>
                <w:sz w:val="16"/>
                <w:szCs w:val="16"/>
              </w:rPr>
              <w:t> Демонстрационные  опыты</w:t>
            </w:r>
          </w:p>
        </w:tc>
        <w:tc>
          <w:tcPr>
            <w:tcW w:w="1800" w:type="dxa"/>
          </w:tcPr>
          <w:p w:rsidR="00FB7F08" w:rsidRPr="00FB7F08" w:rsidRDefault="00FB7F08" w:rsidP="00FB7F08">
            <w:pPr>
              <w:spacing w:after="100" w:afterAutospacing="1"/>
              <w:rPr>
                <w:sz w:val="16"/>
                <w:szCs w:val="16"/>
                <w:lang w:val="ru-RU"/>
              </w:rPr>
            </w:pPr>
            <w:r w:rsidRPr="00FB7F08">
              <w:rPr>
                <w:sz w:val="16"/>
                <w:szCs w:val="16"/>
                <w:lang w:val="ru-RU"/>
              </w:rPr>
              <w:t>Экранно-иллюстрирующие пособия. Сборники познавательных и развивающих заданий по теме</w:t>
            </w:r>
          </w:p>
          <w:p w:rsidR="00FB7F08" w:rsidRPr="00FB7F08" w:rsidRDefault="00FB7F08" w:rsidP="00FB7F08">
            <w:pPr>
              <w:adjustRightInd w:val="0"/>
              <w:spacing w:before="30" w:after="30"/>
              <w:rPr>
                <w:color w:val="000000"/>
                <w:sz w:val="16"/>
                <w:szCs w:val="16"/>
                <w:lang w:val="ru-RU"/>
              </w:rPr>
            </w:pPr>
          </w:p>
        </w:tc>
        <w:tc>
          <w:tcPr>
            <w:tcW w:w="1080" w:type="dxa"/>
          </w:tcPr>
          <w:p w:rsidR="00FB7F08" w:rsidRPr="009D1767" w:rsidRDefault="00FB7F08" w:rsidP="00FB7F08">
            <w:pPr>
              <w:rPr>
                <w:sz w:val="16"/>
                <w:szCs w:val="16"/>
              </w:rPr>
            </w:pPr>
            <w:r w:rsidRPr="009D1767">
              <w:rPr>
                <w:color w:val="000000"/>
                <w:sz w:val="16"/>
                <w:szCs w:val="16"/>
              </w:rPr>
              <w:t>§12*,13, упр2(4)</w:t>
            </w:r>
          </w:p>
        </w:tc>
        <w:tc>
          <w:tcPr>
            <w:tcW w:w="1359" w:type="dxa"/>
          </w:tcPr>
          <w:p w:rsidR="00FB7F08" w:rsidRPr="009D1767" w:rsidRDefault="00FB7F08" w:rsidP="00FB7F08">
            <w:pPr>
              <w:rPr>
                <w:sz w:val="16"/>
                <w:szCs w:val="16"/>
              </w:rPr>
            </w:pPr>
            <w:r>
              <w:rPr>
                <w:sz w:val="16"/>
                <w:szCs w:val="16"/>
              </w:rPr>
              <w:t>3.4.4</w:t>
            </w:r>
          </w:p>
        </w:tc>
      </w:tr>
      <w:tr w:rsidR="00FB7F08" w:rsidRPr="00692D2C" w:rsidTr="00FB7F08">
        <w:tc>
          <w:tcPr>
            <w:tcW w:w="467" w:type="dxa"/>
          </w:tcPr>
          <w:p w:rsidR="00FB7F08" w:rsidRPr="009D1767" w:rsidRDefault="00FB7F08" w:rsidP="00FB7F08">
            <w:pPr>
              <w:spacing w:before="30" w:after="30"/>
              <w:rPr>
                <w:color w:val="000000"/>
                <w:sz w:val="16"/>
                <w:szCs w:val="16"/>
              </w:rPr>
            </w:pPr>
            <w:r w:rsidRPr="009D1767">
              <w:rPr>
                <w:bCs/>
                <w:color w:val="000000"/>
                <w:sz w:val="16"/>
                <w:szCs w:val="16"/>
              </w:rPr>
              <w:t> 10</w:t>
            </w:r>
          </w:p>
        </w:tc>
        <w:tc>
          <w:tcPr>
            <w:tcW w:w="2161" w:type="dxa"/>
          </w:tcPr>
          <w:p w:rsidR="00FB7F08" w:rsidRPr="009D1767" w:rsidRDefault="00FB7F08" w:rsidP="00FB7F08">
            <w:pPr>
              <w:adjustRightInd w:val="0"/>
              <w:spacing w:before="30" w:after="30"/>
              <w:rPr>
                <w:color w:val="000000"/>
                <w:sz w:val="16"/>
                <w:szCs w:val="16"/>
              </w:rPr>
            </w:pPr>
            <w:r w:rsidRPr="009D1767">
              <w:rPr>
                <w:bCs/>
                <w:color w:val="000000"/>
                <w:sz w:val="16"/>
                <w:szCs w:val="16"/>
              </w:rPr>
              <w:t>Самоиндукция. Индуктивность</w:t>
            </w:r>
          </w:p>
        </w:tc>
        <w:tc>
          <w:tcPr>
            <w:tcW w:w="900" w:type="dxa"/>
          </w:tcPr>
          <w:p w:rsidR="00FB7F08" w:rsidRPr="009D1767" w:rsidRDefault="00FB7F08" w:rsidP="00FB7F08">
            <w:pPr>
              <w:spacing w:after="100" w:afterAutospacing="1"/>
              <w:rPr>
                <w:color w:val="000000"/>
                <w:sz w:val="16"/>
                <w:szCs w:val="16"/>
              </w:rPr>
            </w:pPr>
            <w:r w:rsidRPr="009D1767">
              <w:rPr>
                <w:color w:val="000000"/>
                <w:sz w:val="16"/>
                <w:szCs w:val="16"/>
              </w:rPr>
              <w:t>Комбинированный урок</w:t>
            </w:r>
          </w:p>
        </w:tc>
        <w:tc>
          <w:tcPr>
            <w:tcW w:w="1259" w:type="dxa"/>
          </w:tcPr>
          <w:p w:rsidR="00FB7F08" w:rsidRPr="009D1767" w:rsidRDefault="00FB7F08" w:rsidP="00FB7F08">
            <w:pPr>
              <w:rPr>
                <w:color w:val="000000"/>
                <w:sz w:val="16"/>
                <w:szCs w:val="16"/>
              </w:rPr>
            </w:pPr>
            <w:r w:rsidRPr="009D1767">
              <w:rPr>
                <w:color w:val="000000"/>
                <w:sz w:val="16"/>
                <w:szCs w:val="16"/>
              </w:rPr>
              <w:t xml:space="preserve">Объясн.-иллюстр. </w:t>
            </w:r>
          </w:p>
        </w:tc>
        <w:tc>
          <w:tcPr>
            <w:tcW w:w="900" w:type="dxa"/>
          </w:tcPr>
          <w:p w:rsidR="00FB7F08" w:rsidRPr="009D1767" w:rsidRDefault="00FB7F08" w:rsidP="00FB7F08">
            <w:pPr>
              <w:rPr>
                <w:color w:val="000000"/>
                <w:sz w:val="16"/>
                <w:szCs w:val="16"/>
              </w:rPr>
            </w:pPr>
            <w:r w:rsidRPr="009D1767">
              <w:rPr>
                <w:color w:val="000000"/>
                <w:sz w:val="16"/>
                <w:szCs w:val="16"/>
              </w:rPr>
              <w:t>Беседа,</w:t>
            </w:r>
          </w:p>
        </w:tc>
        <w:tc>
          <w:tcPr>
            <w:tcW w:w="1260" w:type="dxa"/>
          </w:tcPr>
          <w:p w:rsidR="00FB7F08" w:rsidRPr="009D1767" w:rsidRDefault="00FB7F08" w:rsidP="00FB7F08">
            <w:pPr>
              <w:spacing w:after="100" w:afterAutospacing="1"/>
              <w:rPr>
                <w:color w:val="000000"/>
                <w:sz w:val="16"/>
                <w:szCs w:val="16"/>
              </w:rPr>
            </w:pPr>
            <w:r w:rsidRPr="009D1767">
              <w:rPr>
                <w:bCs/>
                <w:color w:val="000000"/>
                <w:sz w:val="16"/>
                <w:szCs w:val="16"/>
              </w:rPr>
              <w:t>Самоиндукция.Индуктивность</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Знать явление самоиндукции и причины его возникновения, о ее роли в технике, понятие индуктивности</w:t>
            </w:r>
            <w:proofErr w:type="gramStart"/>
            <w:r w:rsidRPr="00FB7F08">
              <w:rPr>
                <w:color w:val="000000"/>
                <w:sz w:val="16"/>
                <w:szCs w:val="16"/>
                <w:lang w:val="ru-RU"/>
              </w:rPr>
              <w:t xml:space="preserve"> Р</w:t>
            </w:r>
            <w:proofErr w:type="gramEnd"/>
            <w:r w:rsidRPr="00FB7F08">
              <w:rPr>
                <w:color w:val="000000"/>
                <w:sz w:val="16"/>
                <w:szCs w:val="16"/>
                <w:lang w:val="ru-RU"/>
              </w:rPr>
              <w:t>ассчитывать индуктивность контура и катушки</w:t>
            </w:r>
          </w:p>
        </w:tc>
        <w:tc>
          <w:tcPr>
            <w:tcW w:w="1080" w:type="dxa"/>
          </w:tcPr>
          <w:p w:rsidR="00FB7F08" w:rsidRPr="00FB7F08" w:rsidRDefault="00FB7F08" w:rsidP="00FB7F08">
            <w:pPr>
              <w:spacing w:after="100" w:afterAutospacing="1"/>
              <w:rPr>
                <w:color w:val="000000"/>
                <w:sz w:val="16"/>
                <w:szCs w:val="16"/>
                <w:lang w:val="ru-RU"/>
              </w:rPr>
            </w:pPr>
            <w:r w:rsidRPr="00FB7F08">
              <w:rPr>
                <w:sz w:val="16"/>
                <w:szCs w:val="16"/>
                <w:lang w:val="ru-RU"/>
              </w:rPr>
              <w:t>Решение  типовых и экспериментальных задач, тесты</w:t>
            </w:r>
          </w:p>
          <w:p w:rsidR="00FB7F08" w:rsidRPr="00FB7F08" w:rsidRDefault="00FB7F08" w:rsidP="00FB7F08">
            <w:pPr>
              <w:spacing w:after="100" w:afterAutospacing="1"/>
              <w:rPr>
                <w:color w:val="000000"/>
                <w:sz w:val="16"/>
                <w:szCs w:val="16"/>
                <w:lang w:val="ru-RU"/>
              </w:rPr>
            </w:pPr>
          </w:p>
        </w:tc>
        <w:tc>
          <w:tcPr>
            <w:tcW w:w="1261" w:type="dxa"/>
          </w:tcPr>
          <w:p w:rsidR="00FB7F08" w:rsidRPr="009D1767" w:rsidRDefault="00FB7F08" w:rsidP="00FB7F08">
            <w:pPr>
              <w:spacing w:after="100" w:afterAutospacing="1"/>
              <w:rPr>
                <w:color w:val="000000"/>
                <w:sz w:val="16"/>
                <w:szCs w:val="16"/>
              </w:rPr>
            </w:pPr>
            <w:r w:rsidRPr="009D1767">
              <w:rPr>
                <w:color w:val="000000"/>
                <w:sz w:val="16"/>
                <w:szCs w:val="16"/>
              </w:rPr>
              <w:t> Демонстрационные  опыты</w:t>
            </w:r>
          </w:p>
        </w:tc>
        <w:tc>
          <w:tcPr>
            <w:tcW w:w="1800" w:type="dxa"/>
          </w:tcPr>
          <w:p w:rsidR="00FB7F08" w:rsidRPr="00FB7F08" w:rsidRDefault="00FB7F08" w:rsidP="00FB7F08">
            <w:pPr>
              <w:spacing w:after="100" w:afterAutospacing="1"/>
              <w:rPr>
                <w:sz w:val="16"/>
                <w:szCs w:val="16"/>
                <w:lang w:val="ru-RU"/>
              </w:rPr>
            </w:pPr>
            <w:r w:rsidRPr="00FB7F08">
              <w:rPr>
                <w:sz w:val="16"/>
                <w:szCs w:val="16"/>
                <w:lang w:val="ru-RU"/>
              </w:rPr>
              <w:t>Сборники познавательных и развивающих заданий по теме</w:t>
            </w:r>
          </w:p>
          <w:p w:rsidR="00FB7F08" w:rsidRPr="00FB7F08" w:rsidRDefault="00FB7F08" w:rsidP="00FB7F08">
            <w:pPr>
              <w:adjustRightInd w:val="0"/>
              <w:spacing w:before="30" w:after="30"/>
              <w:rPr>
                <w:color w:val="000000"/>
                <w:sz w:val="16"/>
                <w:szCs w:val="16"/>
                <w:lang w:val="ru-RU"/>
              </w:rPr>
            </w:pPr>
          </w:p>
        </w:tc>
        <w:tc>
          <w:tcPr>
            <w:tcW w:w="1080" w:type="dxa"/>
          </w:tcPr>
          <w:p w:rsidR="00FB7F08" w:rsidRPr="009D1767" w:rsidRDefault="00FB7F08" w:rsidP="00FB7F08">
            <w:pPr>
              <w:adjustRightInd w:val="0"/>
              <w:spacing w:before="30" w:after="30"/>
              <w:rPr>
                <w:color w:val="000000"/>
                <w:sz w:val="16"/>
                <w:szCs w:val="16"/>
              </w:rPr>
            </w:pPr>
            <w:r w:rsidRPr="009D1767">
              <w:rPr>
                <w:color w:val="000000"/>
                <w:sz w:val="16"/>
                <w:szCs w:val="16"/>
              </w:rPr>
              <w:t>§14*,15,</w:t>
            </w:r>
          </w:p>
          <w:p w:rsidR="00FB7F08" w:rsidRPr="009D1767" w:rsidRDefault="00FB7F08" w:rsidP="00FB7F08">
            <w:pPr>
              <w:rPr>
                <w:sz w:val="16"/>
                <w:szCs w:val="16"/>
              </w:rPr>
            </w:pPr>
            <w:r w:rsidRPr="009D1767">
              <w:rPr>
                <w:color w:val="000000"/>
                <w:sz w:val="16"/>
                <w:szCs w:val="16"/>
              </w:rPr>
              <w:t>упр.2, (5,6)</w:t>
            </w:r>
          </w:p>
        </w:tc>
        <w:tc>
          <w:tcPr>
            <w:tcW w:w="1359" w:type="dxa"/>
          </w:tcPr>
          <w:p w:rsidR="00FB7F08" w:rsidRPr="009D1767" w:rsidRDefault="00FB7F08" w:rsidP="00FB7F08">
            <w:pPr>
              <w:rPr>
                <w:sz w:val="16"/>
                <w:szCs w:val="16"/>
              </w:rPr>
            </w:pPr>
            <w:r>
              <w:rPr>
                <w:sz w:val="16"/>
                <w:szCs w:val="16"/>
              </w:rPr>
              <w:t>3.4.6</w:t>
            </w:r>
          </w:p>
        </w:tc>
      </w:tr>
      <w:tr w:rsidR="00FB7F08" w:rsidRPr="00692D2C" w:rsidTr="00FB7F08">
        <w:tc>
          <w:tcPr>
            <w:tcW w:w="467" w:type="dxa"/>
          </w:tcPr>
          <w:p w:rsidR="00FB7F08" w:rsidRPr="009D1767" w:rsidRDefault="00FB7F08" w:rsidP="00FB7F08">
            <w:pPr>
              <w:spacing w:before="30" w:after="30"/>
              <w:rPr>
                <w:color w:val="000000"/>
                <w:sz w:val="16"/>
                <w:szCs w:val="16"/>
              </w:rPr>
            </w:pPr>
            <w:r w:rsidRPr="009D1767">
              <w:rPr>
                <w:bCs/>
                <w:color w:val="000000"/>
                <w:sz w:val="16"/>
                <w:szCs w:val="16"/>
              </w:rPr>
              <w:t>11</w:t>
            </w:r>
          </w:p>
        </w:tc>
        <w:tc>
          <w:tcPr>
            <w:tcW w:w="2161" w:type="dxa"/>
          </w:tcPr>
          <w:p w:rsidR="00FB7F08" w:rsidRPr="00FB7F08" w:rsidRDefault="00FB7F08" w:rsidP="00FB7F08">
            <w:pPr>
              <w:adjustRightInd w:val="0"/>
              <w:spacing w:before="30" w:after="30"/>
              <w:rPr>
                <w:color w:val="000000"/>
                <w:sz w:val="16"/>
                <w:szCs w:val="16"/>
                <w:lang w:val="ru-RU"/>
              </w:rPr>
            </w:pPr>
            <w:r w:rsidRPr="00FB7F08">
              <w:rPr>
                <w:bCs/>
                <w:color w:val="000000"/>
                <w:sz w:val="16"/>
                <w:szCs w:val="16"/>
                <w:lang w:val="ru-RU"/>
              </w:rPr>
              <w:t xml:space="preserve">Энергия магнитного поля тока. Электромагнитное </w:t>
            </w:r>
            <w:r w:rsidRPr="00FB7F08">
              <w:rPr>
                <w:bCs/>
                <w:color w:val="000000"/>
                <w:sz w:val="16"/>
                <w:szCs w:val="16"/>
                <w:lang w:val="ru-RU"/>
              </w:rPr>
              <w:lastRenderedPageBreak/>
              <w:t>поле</w:t>
            </w:r>
          </w:p>
        </w:tc>
        <w:tc>
          <w:tcPr>
            <w:tcW w:w="900" w:type="dxa"/>
          </w:tcPr>
          <w:p w:rsidR="00FB7F08" w:rsidRPr="009D1767" w:rsidRDefault="00FB7F08" w:rsidP="00FB7F08">
            <w:pPr>
              <w:spacing w:after="100" w:afterAutospacing="1" w:line="312" w:lineRule="auto"/>
              <w:rPr>
                <w:color w:val="000000"/>
                <w:sz w:val="16"/>
                <w:szCs w:val="16"/>
              </w:rPr>
            </w:pPr>
            <w:r w:rsidRPr="009D1767">
              <w:rPr>
                <w:color w:val="000000"/>
                <w:sz w:val="16"/>
                <w:szCs w:val="16"/>
              </w:rPr>
              <w:lastRenderedPageBreak/>
              <w:t>Комбини</w:t>
            </w:r>
            <w:r w:rsidRPr="009D1767">
              <w:rPr>
                <w:color w:val="000000"/>
                <w:sz w:val="16"/>
                <w:szCs w:val="16"/>
              </w:rPr>
              <w:lastRenderedPageBreak/>
              <w:t>рованный урок</w:t>
            </w:r>
          </w:p>
        </w:tc>
        <w:tc>
          <w:tcPr>
            <w:tcW w:w="1259" w:type="dxa"/>
          </w:tcPr>
          <w:p w:rsidR="00FB7F08" w:rsidRPr="009D1767" w:rsidRDefault="00FB7F08" w:rsidP="00FB7F08">
            <w:pPr>
              <w:rPr>
                <w:color w:val="000000"/>
                <w:sz w:val="16"/>
                <w:szCs w:val="16"/>
              </w:rPr>
            </w:pPr>
            <w:r w:rsidRPr="009D1767">
              <w:rPr>
                <w:color w:val="000000"/>
                <w:sz w:val="16"/>
                <w:szCs w:val="16"/>
              </w:rPr>
              <w:lastRenderedPageBreak/>
              <w:t xml:space="preserve">Объясн.-иллюстр и </w:t>
            </w:r>
            <w:r w:rsidRPr="009D1767">
              <w:rPr>
                <w:color w:val="000000"/>
                <w:sz w:val="16"/>
                <w:szCs w:val="16"/>
              </w:rPr>
              <w:lastRenderedPageBreak/>
              <w:t>проблемный</w:t>
            </w:r>
          </w:p>
        </w:tc>
        <w:tc>
          <w:tcPr>
            <w:tcW w:w="900" w:type="dxa"/>
          </w:tcPr>
          <w:p w:rsidR="00FB7F08" w:rsidRPr="009D1767" w:rsidRDefault="00FB7F08" w:rsidP="00FB7F08">
            <w:pPr>
              <w:rPr>
                <w:color w:val="000000"/>
                <w:sz w:val="16"/>
                <w:szCs w:val="16"/>
              </w:rPr>
            </w:pPr>
            <w:r w:rsidRPr="009D1767">
              <w:rPr>
                <w:color w:val="000000"/>
                <w:sz w:val="16"/>
                <w:szCs w:val="16"/>
              </w:rPr>
              <w:lastRenderedPageBreak/>
              <w:t xml:space="preserve">Фронтальная </w:t>
            </w:r>
            <w:r w:rsidRPr="009D1767">
              <w:rPr>
                <w:color w:val="000000"/>
                <w:sz w:val="16"/>
                <w:szCs w:val="16"/>
              </w:rPr>
              <w:lastRenderedPageBreak/>
              <w:t>работа. КМД</w:t>
            </w:r>
          </w:p>
        </w:tc>
        <w:tc>
          <w:tcPr>
            <w:tcW w:w="1260" w:type="dxa"/>
          </w:tcPr>
          <w:p w:rsidR="00FB7F08" w:rsidRPr="00FB7F08" w:rsidRDefault="00FB7F08" w:rsidP="00FB7F08">
            <w:pPr>
              <w:spacing w:after="100" w:afterAutospacing="1"/>
              <w:rPr>
                <w:color w:val="000000"/>
                <w:sz w:val="16"/>
                <w:szCs w:val="16"/>
                <w:lang w:val="ru-RU"/>
              </w:rPr>
            </w:pPr>
            <w:r w:rsidRPr="00FB7F08">
              <w:rPr>
                <w:bCs/>
                <w:color w:val="000000"/>
                <w:sz w:val="16"/>
                <w:szCs w:val="16"/>
                <w:lang w:val="ru-RU"/>
              </w:rPr>
              <w:lastRenderedPageBreak/>
              <w:t xml:space="preserve">Энергия магнитного </w:t>
            </w:r>
            <w:r w:rsidRPr="00FB7F08">
              <w:rPr>
                <w:bCs/>
                <w:color w:val="000000"/>
                <w:sz w:val="16"/>
                <w:szCs w:val="16"/>
                <w:lang w:val="ru-RU"/>
              </w:rPr>
              <w:lastRenderedPageBreak/>
              <w:t>поля тока. Электромагнитное поле</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lastRenderedPageBreak/>
              <w:t xml:space="preserve">Знать  об особенностях </w:t>
            </w:r>
            <w:r w:rsidRPr="00FB7F08">
              <w:rPr>
                <w:color w:val="000000"/>
                <w:sz w:val="16"/>
                <w:szCs w:val="16"/>
                <w:lang w:val="ru-RU"/>
              </w:rPr>
              <w:lastRenderedPageBreak/>
              <w:t>возникновения в цепи энергии м.п., рассчитывать ее. причинах возникновения и свойствах э.-м. поля</w:t>
            </w:r>
            <w:proofErr w:type="gramStart"/>
            <w:r w:rsidRPr="00FB7F08">
              <w:rPr>
                <w:color w:val="000000"/>
                <w:sz w:val="16"/>
                <w:szCs w:val="16"/>
                <w:lang w:val="ru-RU"/>
              </w:rPr>
              <w:t xml:space="preserve"> И</w:t>
            </w:r>
            <w:proofErr w:type="gramEnd"/>
            <w:r w:rsidRPr="00FB7F08">
              <w:rPr>
                <w:color w:val="000000"/>
                <w:sz w:val="16"/>
                <w:szCs w:val="16"/>
                <w:lang w:val="ru-RU"/>
              </w:rPr>
              <w:t>спользовать ф-лу энергии м.п. Применять принцип относительности Галилея для объяснения возникновения э.-м. поля</w:t>
            </w:r>
          </w:p>
        </w:tc>
        <w:tc>
          <w:tcPr>
            <w:tcW w:w="1080" w:type="dxa"/>
          </w:tcPr>
          <w:p w:rsidR="00FB7F08" w:rsidRPr="009D1767" w:rsidRDefault="00FB7F08" w:rsidP="00FB7F08">
            <w:pPr>
              <w:spacing w:after="100" w:afterAutospacing="1" w:line="312" w:lineRule="auto"/>
              <w:rPr>
                <w:color w:val="000000"/>
                <w:sz w:val="16"/>
                <w:szCs w:val="16"/>
              </w:rPr>
            </w:pPr>
            <w:r w:rsidRPr="009D1767">
              <w:rPr>
                <w:color w:val="000000"/>
                <w:sz w:val="16"/>
                <w:szCs w:val="16"/>
              </w:rPr>
              <w:lastRenderedPageBreak/>
              <w:t xml:space="preserve">Разбор </w:t>
            </w:r>
            <w:r w:rsidRPr="009D1767">
              <w:rPr>
                <w:color w:val="000000"/>
                <w:sz w:val="16"/>
                <w:szCs w:val="16"/>
              </w:rPr>
              <w:lastRenderedPageBreak/>
              <w:t>ключевых задач</w:t>
            </w:r>
          </w:p>
        </w:tc>
        <w:tc>
          <w:tcPr>
            <w:tcW w:w="1261" w:type="dxa"/>
          </w:tcPr>
          <w:p w:rsidR="00FB7F08" w:rsidRPr="009D1767" w:rsidRDefault="00FB7F08" w:rsidP="00FB7F08">
            <w:pPr>
              <w:adjustRightInd w:val="0"/>
              <w:spacing w:before="30" w:after="30"/>
              <w:rPr>
                <w:color w:val="000000"/>
                <w:sz w:val="16"/>
                <w:szCs w:val="16"/>
                <w:u w:val="single"/>
              </w:rPr>
            </w:pPr>
            <w:r w:rsidRPr="009D1767">
              <w:rPr>
                <w:color w:val="000000"/>
                <w:sz w:val="16"/>
                <w:szCs w:val="16"/>
              </w:rPr>
              <w:lastRenderedPageBreak/>
              <w:t>Демонстрационные  опыты</w:t>
            </w:r>
          </w:p>
        </w:tc>
        <w:tc>
          <w:tcPr>
            <w:tcW w:w="1800" w:type="dxa"/>
          </w:tcPr>
          <w:p w:rsidR="00FB7F08" w:rsidRPr="00FB7F08" w:rsidRDefault="00FB7F08" w:rsidP="00FB7F08">
            <w:pPr>
              <w:spacing w:after="100" w:afterAutospacing="1"/>
              <w:rPr>
                <w:sz w:val="16"/>
                <w:szCs w:val="16"/>
                <w:lang w:val="ru-RU"/>
              </w:rPr>
            </w:pPr>
            <w:r w:rsidRPr="00FB7F08">
              <w:rPr>
                <w:sz w:val="16"/>
                <w:szCs w:val="16"/>
                <w:lang w:val="ru-RU"/>
              </w:rPr>
              <w:t xml:space="preserve">Сборники познавательных и </w:t>
            </w:r>
            <w:r w:rsidRPr="00FB7F08">
              <w:rPr>
                <w:sz w:val="16"/>
                <w:szCs w:val="16"/>
                <w:lang w:val="ru-RU"/>
              </w:rPr>
              <w:lastRenderedPageBreak/>
              <w:t>развивающих заданий по теме</w:t>
            </w:r>
          </w:p>
          <w:p w:rsidR="00FB7F08" w:rsidRPr="009D1767" w:rsidRDefault="00FB7F08" w:rsidP="00FB7F08">
            <w:pPr>
              <w:adjustRightInd w:val="0"/>
              <w:spacing w:before="30" w:after="30"/>
              <w:rPr>
                <w:color w:val="000000"/>
                <w:sz w:val="16"/>
                <w:szCs w:val="16"/>
              </w:rPr>
            </w:pPr>
            <w:r w:rsidRPr="009D1767">
              <w:rPr>
                <w:color w:val="000000"/>
                <w:sz w:val="16"/>
                <w:szCs w:val="16"/>
              </w:rPr>
              <w:t>КИМ 2010</w:t>
            </w:r>
          </w:p>
        </w:tc>
        <w:tc>
          <w:tcPr>
            <w:tcW w:w="1080" w:type="dxa"/>
          </w:tcPr>
          <w:p w:rsidR="00FB7F08" w:rsidRPr="009D1767" w:rsidRDefault="00FB7F08" w:rsidP="00FB7F08">
            <w:pPr>
              <w:adjustRightInd w:val="0"/>
              <w:spacing w:before="30" w:after="30"/>
              <w:rPr>
                <w:color w:val="000000"/>
                <w:sz w:val="16"/>
                <w:szCs w:val="16"/>
              </w:rPr>
            </w:pPr>
            <w:r w:rsidRPr="009D1767">
              <w:rPr>
                <w:color w:val="000000"/>
                <w:sz w:val="16"/>
                <w:szCs w:val="16"/>
              </w:rPr>
              <w:lastRenderedPageBreak/>
              <w:t>§16,17,</w:t>
            </w:r>
          </w:p>
          <w:p w:rsidR="00FB7F08" w:rsidRPr="009D1767" w:rsidRDefault="00FB7F08" w:rsidP="00FB7F08">
            <w:pPr>
              <w:rPr>
                <w:sz w:val="16"/>
                <w:szCs w:val="16"/>
              </w:rPr>
            </w:pPr>
            <w:r w:rsidRPr="009D1767">
              <w:rPr>
                <w:color w:val="000000"/>
                <w:sz w:val="16"/>
                <w:szCs w:val="16"/>
              </w:rPr>
              <w:t xml:space="preserve">упр.2, (7) </w:t>
            </w:r>
            <w:r w:rsidRPr="009D1767">
              <w:rPr>
                <w:color w:val="000000"/>
                <w:sz w:val="16"/>
                <w:szCs w:val="16"/>
              </w:rPr>
              <w:lastRenderedPageBreak/>
              <w:t>Р.№928</w:t>
            </w:r>
          </w:p>
        </w:tc>
        <w:tc>
          <w:tcPr>
            <w:tcW w:w="1359" w:type="dxa"/>
          </w:tcPr>
          <w:p w:rsidR="00FB7F08" w:rsidRPr="009D1767" w:rsidRDefault="00FB7F08" w:rsidP="00FB7F08">
            <w:pPr>
              <w:rPr>
                <w:sz w:val="16"/>
                <w:szCs w:val="16"/>
              </w:rPr>
            </w:pPr>
            <w:r>
              <w:rPr>
                <w:sz w:val="16"/>
                <w:szCs w:val="16"/>
              </w:rPr>
              <w:lastRenderedPageBreak/>
              <w:t>3.4.7</w:t>
            </w:r>
          </w:p>
        </w:tc>
      </w:tr>
      <w:tr w:rsidR="00FB7F08" w:rsidRPr="00692D2C" w:rsidTr="00FB7F08">
        <w:tc>
          <w:tcPr>
            <w:tcW w:w="467" w:type="dxa"/>
          </w:tcPr>
          <w:p w:rsidR="00FB7F08" w:rsidRPr="009D1767" w:rsidRDefault="00FB7F08" w:rsidP="00FB7F08">
            <w:pPr>
              <w:spacing w:before="30" w:after="30"/>
              <w:rPr>
                <w:color w:val="000000"/>
                <w:sz w:val="16"/>
                <w:szCs w:val="16"/>
              </w:rPr>
            </w:pPr>
            <w:r w:rsidRPr="009D1767">
              <w:rPr>
                <w:bCs/>
                <w:color w:val="000000"/>
                <w:sz w:val="16"/>
                <w:szCs w:val="16"/>
              </w:rPr>
              <w:lastRenderedPageBreak/>
              <w:t> 12</w:t>
            </w:r>
          </w:p>
        </w:tc>
        <w:tc>
          <w:tcPr>
            <w:tcW w:w="2161" w:type="dxa"/>
          </w:tcPr>
          <w:p w:rsidR="00FB7F08" w:rsidRPr="00FB7F08" w:rsidRDefault="00FB7F08" w:rsidP="00FB7F08">
            <w:pPr>
              <w:adjustRightInd w:val="0"/>
              <w:spacing w:before="30" w:after="30"/>
              <w:rPr>
                <w:color w:val="000000"/>
                <w:sz w:val="16"/>
                <w:szCs w:val="16"/>
                <w:lang w:val="ru-RU"/>
              </w:rPr>
            </w:pPr>
            <w:r w:rsidRPr="00FB7F08">
              <w:rPr>
                <w:bCs/>
                <w:color w:val="000000"/>
                <w:sz w:val="16"/>
                <w:szCs w:val="16"/>
                <w:lang w:val="ru-RU"/>
              </w:rPr>
              <w:t>Контрольная работа №1 по теме: «Магнитное поле и Электромагнитная индукция»</w:t>
            </w:r>
          </w:p>
        </w:tc>
        <w:tc>
          <w:tcPr>
            <w:tcW w:w="900" w:type="dxa"/>
          </w:tcPr>
          <w:p w:rsidR="00FB7F08" w:rsidRPr="009D1767" w:rsidRDefault="00FB7F08" w:rsidP="00FB7F08">
            <w:pPr>
              <w:spacing w:after="100" w:afterAutospacing="1" w:line="312" w:lineRule="auto"/>
              <w:rPr>
                <w:color w:val="000000"/>
                <w:sz w:val="16"/>
                <w:szCs w:val="16"/>
              </w:rPr>
            </w:pPr>
            <w:r w:rsidRPr="009D1767">
              <w:rPr>
                <w:color w:val="000000"/>
                <w:sz w:val="16"/>
                <w:szCs w:val="16"/>
              </w:rPr>
              <w:t>Урок  обобщения контроля знаний</w:t>
            </w:r>
          </w:p>
        </w:tc>
        <w:tc>
          <w:tcPr>
            <w:tcW w:w="1259" w:type="dxa"/>
          </w:tcPr>
          <w:p w:rsidR="00FB7F08" w:rsidRPr="009D1767" w:rsidRDefault="00FB7F08" w:rsidP="00FB7F08">
            <w:pPr>
              <w:rPr>
                <w:color w:val="000000"/>
                <w:sz w:val="16"/>
                <w:szCs w:val="16"/>
              </w:rPr>
            </w:pPr>
            <w:r w:rsidRPr="009D1767">
              <w:rPr>
                <w:color w:val="000000"/>
                <w:sz w:val="16"/>
                <w:szCs w:val="16"/>
              </w:rPr>
              <w:t>Репродуктивный</w:t>
            </w:r>
          </w:p>
        </w:tc>
        <w:tc>
          <w:tcPr>
            <w:tcW w:w="900" w:type="dxa"/>
          </w:tcPr>
          <w:p w:rsidR="00FB7F08" w:rsidRPr="009D1767" w:rsidRDefault="00FB7F08" w:rsidP="00FB7F08">
            <w:pPr>
              <w:rPr>
                <w:color w:val="000000"/>
                <w:sz w:val="16"/>
                <w:szCs w:val="16"/>
              </w:rPr>
            </w:pPr>
            <w:r w:rsidRPr="009D1767">
              <w:rPr>
                <w:color w:val="000000"/>
                <w:sz w:val="16"/>
                <w:szCs w:val="16"/>
              </w:rPr>
              <w:t>Индивидуальная работа</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 xml:space="preserve">Темы </w:t>
            </w:r>
            <w:r w:rsidRPr="00FB7F08">
              <w:rPr>
                <w:bCs/>
                <w:color w:val="000000"/>
                <w:sz w:val="16"/>
                <w:szCs w:val="16"/>
                <w:lang w:val="ru-RU"/>
              </w:rPr>
              <w:t xml:space="preserve"> «Магнитное поле и Электромагнитная индукция»</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Уметь решать задачи</w:t>
            </w:r>
            <w:r w:rsidRPr="00FB7F08">
              <w:rPr>
                <w:bCs/>
                <w:color w:val="000000"/>
                <w:sz w:val="16"/>
                <w:szCs w:val="16"/>
                <w:lang w:val="ru-RU"/>
              </w:rPr>
              <w:t xml:space="preserve"> по теме: «Магнитное поле и Электромагнитная индукция»</w:t>
            </w:r>
          </w:p>
        </w:tc>
        <w:tc>
          <w:tcPr>
            <w:tcW w:w="1080" w:type="dxa"/>
          </w:tcPr>
          <w:p w:rsidR="00FB7F08" w:rsidRPr="009D1767" w:rsidRDefault="00FB7F08" w:rsidP="00FB7F08">
            <w:pPr>
              <w:spacing w:after="100" w:afterAutospacing="1" w:line="312" w:lineRule="auto"/>
              <w:rPr>
                <w:color w:val="000000"/>
                <w:sz w:val="16"/>
                <w:szCs w:val="16"/>
              </w:rPr>
            </w:pPr>
            <w:r w:rsidRPr="009D1767">
              <w:rPr>
                <w:sz w:val="16"/>
                <w:szCs w:val="16"/>
              </w:rPr>
              <w:t>Тесты</w:t>
            </w:r>
          </w:p>
        </w:tc>
        <w:tc>
          <w:tcPr>
            <w:tcW w:w="1261" w:type="dxa"/>
          </w:tcPr>
          <w:p w:rsidR="00FB7F08" w:rsidRPr="009D1767" w:rsidRDefault="00FB7F08" w:rsidP="00FB7F08">
            <w:pPr>
              <w:spacing w:after="100" w:afterAutospacing="1" w:line="312" w:lineRule="auto"/>
              <w:rPr>
                <w:color w:val="000000"/>
                <w:sz w:val="16"/>
                <w:szCs w:val="16"/>
              </w:rPr>
            </w:pPr>
          </w:p>
        </w:tc>
        <w:tc>
          <w:tcPr>
            <w:tcW w:w="1800" w:type="dxa"/>
          </w:tcPr>
          <w:p w:rsidR="00FB7F08" w:rsidRPr="009D1767" w:rsidRDefault="00FB7F08" w:rsidP="00FB7F08">
            <w:pPr>
              <w:spacing w:after="100" w:afterAutospacing="1"/>
              <w:rPr>
                <w:color w:val="000000"/>
                <w:sz w:val="16"/>
                <w:szCs w:val="16"/>
              </w:rPr>
            </w:pPr>
            <w:r w:rsidRPr="009D1767">
              <w:rPr>
                <w:color w:val="000000"/>
                <w:sz w:val="16"/>
                <w:szCs w:val="16"/>
              </w:rPr>
              <w:t>КИМ 2010</w:t>
            </w:r>
          </w:p>
        </w:tc>
        <w:tc>
          <w:tcPr>
            <w:tcW w:w="1080" w:type="dxa"/>
          </w:tcPr>
          <w:p w:rsidR="00FB7F08" w:rsidRPr="009D1767" w:rsidRDefault="00FB7F08" w:rsidP="00FB7F08">
            <w:pPr>
              <w:rPr>
                <w:color w:val="000000"/>
                <w:sz w:val="16"/>
                <w:szCs w:val="16"/>
              </w:rPr>
            </w:pPr>
            <w:r w:rsidRPr="009D1767">
              <w:rPr>
                <w:sz w:val="16"/>
                <w:szCs w:val="16"/>
              </w:rPr>
              <w:t>Повторить</w:t>
            </w:r>
            <w:r w:rsidRPr="009D1767">
              <w:rPr>
                <w:color w:val="000000"/>
                <w:sz w:val="16"/>
                <w:szCs w:val="16"/>
              </w:rPr>
              <w:t>§1-17</w:t>
            </w:r>
          </w:p>
          <w:p w:rsidR="00FB7F08" w:rsidRPr="009D1767" w:rsidRDefault="00FB7F08" w:rsidP="00FB7F08">
            <w:pPr>
              <w:rPr>
                <w:sz w:val="16"/>
                <w:szCs w:val="16"/>
              </w:rPr>
            </w:pPr>
            <w:r w:rsidRPr="009D1767">
              <w:rPr>
                <w:color w:val="000000"/>
                <w:sz w:val="16"/>
                <w:szCs w:val="16"/>
              </w:rPr>
              <w:t>КИМ-2010*</w:t>
            </w:r>
          </w:p>
        </w:tc>
        <w:tc>
          <w:tcPr>
            <w:tcW w:w="1359" w:type="dxa"/>
          </w:tcPr>
          <w:p w:rsidR="00FB7F08" w:rsidRPr="009D1767" w:rsidRDefault="00FB7F08" w:rsidP="00FB7F08">
            <w:pPr>
              <w:rPr>
                <w:sz w:val="16"/>
                <w:szCs w:val="16"/>
              </w:rPr>
            </w:pPr>
            <w:r>
              <w:rPr>
                <w:sz w:val="16"/>
                <w:szCs w:val="16"/>
              </w:rPr>
              <w:t>3.4</w:t>
            </w:r>
          </w:p>
        </w:tc>
      </w:tr>
      <w:tr w:rsidR="00FB7F08" w:rsidRPr="00692D2C" w:rsidTr="00FB7F08">
        <w:tc>
          <w:tcPr>
            <w:tcW w:w="14787" w:type="dxa"/>
            <w:gridSpan w:val="12"/>
          </w:tcPr>
          <w:p w:rsidR="00FB7F08" w:rsidRPr="00FB7F08" w:rsidRDefault="00FB7F08" w:rsidP="00FB7F08">
            <w:pPr>
              <w:rPr>
                <w:b/>
                <w:bCs/>
                <w:color w:val="000000"/>
                <w:sz w:val="16"/>
                <w:szCs w:val="16"/>
                <w:lang w:val="ru-RU"/>
              </w:rPr>
            </w:pPr>
            <w:r w:rsidRPr="00FB7F08">
              <w:rPr>
                <w:b/>
                <w:bCs/>
                <w:color w:val="000000"/>
                <w:sz w:val="16"/>
                <w:szCs w:val="16"/>
                <w:lang w:val="ru-RU"/>
              </w:rPr>
              <w:t>Раздел 2. Колебания и волны.</w:t>
            </w:r>
          </w:p>
          <w:p w:rsidR="00FB7F08" w:rsidRPr="009D1767" w:rsidRDefault="00FB7F08" w:rsidP="00FB7F08">
            <w:pPr>
              <w:rPr>
                <w:sz w:val="16"/>
                <w:szCs w:val="16"/>
              </w:rPr>
            </w:pPr>
            <w:r w:rsidRPr="00FB7F08">
              <w:rPr>
                <w:b/>
                <w:bCs/>
                <w:color w:val="000000"/>
                <w:sz w:val="16"/>
                <w:szCs w:val="16"/>
                <w:lang w:val="ru-RU"/>
              </w:rPr>
              <w:t xml:space="preserve">Тема 3. </w:t>
            </w:r>
            <w:r w:rsidRPr="00314BE5">
              <w:rPr>
                <w:b/>
                <w:bCs/>
                <w:color w:val="000000"/>
                <w:sz w:val="16"/>
                <w:szCs w:val="16"/>
              </w:rPr>
              <w:t>Механические колебания</w:t>
            </w:r>
            <w:r>
              <w:rPr>
                <w:b/>
                <w:bCs/>
                <w:color w:val="000000"/>
                <w:sz w:val="16"/>
                <w:szCs w:val="16"/>
              </w:rPr>
              <w:t xml:space="preserve"> 4 часа</w:t>
            </w:r>
          </w:p>
        </w:tc>
      </w:tr>
      <w:tr w:rsidR="00FB7F08" w:rsidRPr="00692D2C" w:rsidTr="00FB7F08">
        <w:tc>
          <w:tcPr>
            <w:tcW w:w="467" w:type="dxa"/>
          </w:tcPr>
          <w:p w:rsidR="00FB7F08" w:rsidRPr="009D1767" w:rsidRDefault="00FB7F08" w:rsidP="00FB7F08">
            <w:pPr>
              <w:spacing w:before="30" w:after="30"/>
              <w:rPr>
                <w:color w:val="000000"/>
                <w:sz w:val="16"/>
                <w:szCs w:val="16"/>
              </w:rPr>
            </w:pPr>
            <w:r w:rsidRPr="009D1767">
              <w:rPr>
                <w:bCs/>
                <w:color w:val="000000"/>
                <w:sz w:val="16"/>
                <w:szCs w:val="16"/>
              </w:rPr>
              <w:t>1</w:t>
            </w:r>
            <w:r>
              <w:rPr>
                <w:bCs/>
                <w:color w:val="000000"/>
                <w:sz w:val="16"/>
                <w:szCs w:val="16"/>
              </w:rPr>
              <w:t>3</w:t>
            </w:r>
          </w:p>
        </w:tc>
        <w:tc>
          <w:tcPr>
            <w:tcW w:w="2161" w:type="dxa"/>
          </w:tcPr>
          <w:p w:rsidR="00FB7F08" w:rsidRPr="009D1767" w:rsidRDefault="00FB7F08" w:rsidP="00FB7F08">
            <w:pPr>
              <w:adjustRightInd w:val="0"/>
              <w:spacing w:before="30" w:after="30"/>
              <w:rPr>
                <w:color w:val="000000"/>
                <w:sz w:val="16"/>
                <w:szCs w:val="16"/>
              </w:rPr>
            </w:pPr>
            <w:r w:rsidRPr="00FB7F08">
              <w:rPr>
                <w:color w:val="000000"/>
                <w:sz w:val="16"/>
                <w:szCs w:val="16"/>
                <w:lang w:val="ru-RU"/>
              </w:rPr>
              <w:t xml:space="preserve">Свободные и вынужденные колебания. Условия возникновения свободных колебаний. </w:t>
            </w:r>
            <w:r w:rsidRPr="009D1767">
              <w:rPr>
                <w:color w:val="000000"/>
                <w:sz w:val="16"/>
                <w:szCs w:val="16"/>
              </w:rPr>
              <w:t>Математический маятник. Динамика колебательного движения</w:t>
            </w:r>
          </w:p>
        </w:tc>
        <w:tc>
          <w:tcPr>
            <w:tcW w:w="900" w:type="dxa"/>
          </w:tcPr>
          <w:p w:rsidR="00FB7F08" w:rsidRPr="009D1767" w:rsidRDefault="00FB7F08" w:rsidP="00FB7F08">
            <w:pPr>
              <w:spacing w:after="100" w:afterAutospacing="1" w:line="312" w:lineRule="auto"/>
              <w:rPr>
                <w:color w:val="000000"/>
                <w:sz w:val="16"/>
                <w:szCs w:val="16"/>
              </w:rPr>
            </w:pPr>
            <w:r w:rsidRPr="009D1767">
              <w:rPr>
                <w:color w:val="000000"/>
                <w:sz w:val="16"/>
                <w:szCs w:val="16"/>
              </w:rPr>
              <w:t>Комбинированный урок</w:t>
            </w:r>
          </w:p>
        </w:tc>
        <w:tc>
          <w:tcPr>
            <w:tcW w:w="1259" w:type="dxa"/>
          </w:tcPr>
          <w:p w:rsidR="00FB7F08" w:rsidRPr="009D1767" w:rsidRDefault="00FB7F08" w:rsidP="00FB7F08">
            <w:pPr>
              <w:rPr>
                <w:color w:val="000000"/>
                <w:sz w:val="16"/>
                <w:szCs w:val="16"/>
              </w:rPr>
            </w:pPr>
            <w:r w:rsidRPr="009D1767">
              <w:rPr>
                <w:color w:val="000000"/>
                <w:sz w:val="16"/>
                <w:szCs w:val="16"/>
              </w:rPr>
              <w:t>Объясн.-иллюстр и проблемный</w:t>
            </w:r>
          </w:p>
        </w:tc>
        <w:tc>
          <w:tcPr>
            <w:tcW w:w="900" w:type="dxa"/>
          </w:tcPr>
          <w:p w:rsidR="00FB7F08" w:rsidRPr="009D1767" w:rsidRDefault="00FB7F08" w:rsidP="00FB7F08">
            <w:pPr>
              <w:rPr>
                <w:color w:val="000000"/>
                <w:sz w:val="16"/>
                <w:szCs w:val="16"/>
              </w:rPr>
            </w:pPr>
            <w:r w:rsidRPr="009D1767">
              <w:rPr>
                <w:color w:val="000000"/>
                <w:sz w:val="16"/>
                <w:szCs w:val="16"/>
              </w:rPr>
              <w:t xml:space="preserve">Фронтальная работа. </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Свободные и вынужденные колебания. Уравнения колебаний математического и пружинного маятников</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Знать общее уравнение колебательных систем. Уметь выделять, наблюдать и описывать мех</w:t>
            </w:r>
            <w:proofErr w:type="gramStart"/>
            <w:r w:rsidRPr="00FB7F08">
              <w:rPr>
                <w:color w:val="000000"/>
                <w:sz w:val="16"/>
                <w:szCs w:val="16"/>
                <w:lang w:val="ru-RU"/>
              </w:rPr>
              <w:t>.к</w:t>
            </w:r>
            <w:proofErr w:type="gramEnd"/>
            <w:r w:rsidRPr="00FB7F08">
              <w:rPr>
                <w:color w:val="000000"/>
                <w:sz w:val="16"/>
                <w:szCs w:val="16"/>
                <w:lang w:val="ru-RU"/>
              </w:rPr>
              <w:t>олебания физических систем</w:t>
            </w:r>
          </w:p>
        </w:tc>
        <w:tc>
          <w:tcPr>
            <w:tcW w:w="1080" w:type="dxa"/>
          </w:tcPr>
          <w:p w:rsidR="00FB7F08" w:rsidRPr="00FB7F08" w:rsidRDefault="00FB7F08" w:rsidP="00FB7F08">
            <w:pPr>
              <w:spacing w:after="100" w:afterAutospacing="1"/>
              <w:rPr>
                <w:color w:val="000000"/>
                <w:sz w:val="16"/>
                <w:szCs w:val="16"/>
                <w:lang w:val="ru-RU"/>
              </w:rPr>
            </w:pPr>
            <w:r w:rsidRPr="00FB7F08">
              <w:rPr>
                <w:sz w:val="16"/>
                <w:szCs w:val="16"/>
                <w:lang w:val="ru-RU"/>
              </w:rPr>
              <w:t>Решение  типовых и экспериментальных задач</w:t>
            </w:r>
          </w:p>
        </w:tc>
        <w:tc>
          <w:tcPr>
            <w:tcW w:w="1261"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 xml:space="preserve">Условия возникновения свободных колебаний. </w:t>
            </w:r>
            <w:proofErr w:type="gramStart"/>
            <w:r w:rsidRPr="00FB7F08">
              <w:rPr>
                <w:color w:val="000000"/>
                <w:sz w:val="16"/>
                <w:szCs w:val="16"/>
                <w:lang w:val="ru-RU"/>
              </w:rPr>
              <w:t>Математический</w:t>
            </w:r>
            <w:proofErr w:type="gramEnd"/>
            <w:r w:rsidRPr="00FB7F08">
              <w:rPr>
                <w:color w:val="000000"/>
                <w:sz w:val="16"/>
                <w:szCs w:val="16"/>
                <w:lang w:val="ru-RU"/>
              </w:rPr>
              <w:t xml:space="preserve">  и физические маятники</w:t>
            </w:r>
          </w:p>
        </w:tc>
        <w:tc>
          <w:tcPr>
            <w:tcW w:w="1800" w:type="dxa"/>
          </w:tcPr>
          <w:p w:rsidR="00FB7F08" w:rsidRPr="00FB7F08" w:rsidRDefault="00FB7F08" w:rsidP="00FB7F08">
            <w:pPr>
              <w:spacing w:after="100" w:afterAutospacing="1"/>
              <w:rPr>
                <w:sz w:val="16"/>
                <w:szCs w:val="16"/>
                <w:lang w:val="ru-RU"/>
              </w:rPr>
            </w:pPr>
            <w:r w:rsidRPr="00FB7F08">
              <w:rPr>
                <w:sz w:val="16"/>
                <w:szCs w:val="16"/>
                <w:lang w:val="ru-RU"/>
              </w:rPr>
              <w:t>Сборники познавательных и развивающих заданий  по теме «</w:t>
            </w:r>
            <w:r w:rsidRPr="00FB7F08">
              <w:rPr>
                <w:bCs/>
                <w:color w:val="000000"/>
                <w:sz w:val="16"/>
                <w:szCs w:val="16"/>
                <w:lang w:val="ru-RU"/>
              </w:rPr>
              <w:t>Механические колебания</w:t>
            </w:r>
            <w:r w:rsidRPr="00FB7F08">
              <w:rPr>
                <w:sz w:val="16"/>
                <w:szCs w:val="16"/>
                <w:lang w:val="ru-RU"/>
              </w:rPr>
              <w:t>»</w:t>
            </w:r>
          </w:p>
          <w:p w:rsidR="00FB7F08" w:rsidRPr="00FB7F08" w:rsidRDefault="00FB7F08" w:rsidP="00FB7F08">
            <w:pPr>
              <w:adjustRightInd w:val="0"/>
              <w:spacing w:before="30" w:after="30"/>
              <w:rPr>
                <w:color w:val="000000"/>
                <w:sz w:val="16"/>
                <w:szCs w:val="16"/>
                <w:lang w:val="ru-RU"/>
              </w:rPr>
            </w:pPr>
          </w:p>
        </w:tc>
        <w:tc>
          <w:tcPr>
            <w:tcW w:w="1080" w:type="dxa"/>
          </w:tcPr>
          <w:p w:rsidR="00FB7F08" w:rsidRPr="009D1767" w:rsidRDefault="00FB7F08" w:rsidP="00FB7F08">
            <w:pPr>
              <w:adjustRightInd w:val="0"/>
              <w:spacing w:before="30" w:after="30"/>
              <w:rPr>
                <w:color w:val="000000"/>
                <w:sz w:val="16"/>
                <w:szCs w:val="16"/>
              </w:rPr>
            </w:pPr>
            <w:r w:rsidRPr="009D1767">
              <w:rPr>
                <w:color w:val="000000"/>
                <w:sz w:val="16"/>
                <w:szCs w:val="16"/>
              </w:rPr>
              <w:t>§18,19,20,21</w:t>
            </w:r>
          </w:p>
          <w:p w:rsidR="00FB7F08" w:rsidRPr="009D1767" w:rsidRDefault="00FB7F08" w:rsidP="00FB7F08">
            <w:pPr>
              <w:rPr>
                <w:sz w:val="16"/>
                <w:szCs w:val="16"/>
              </w:rPr>
            </w:pPr>
            <w:r w:rsidRPr="009D1767">
              <w:rPr>
                <w:color w:val="000000"/>
                <w:sz w:val="16"/>
                <w:szCs w:val="16"/>
              </w:rPr>
              <w:t>вопросы к §§ Р. 423, 428</w:t>
            </w:r>
          </w:p>
        </w:tc>
        <w:tc>
          <w:tcPr>
            <w:tcW w:w="1359" w:type="dxa"/>
          </w:tcPr>
          <w:p w:rsidR="00FB7F08" w:rsidRPr="009D1767" w:rsidRDefault="00FB7F08" w:rsidP="00FB7F08">
            <w:pPr>
              <w:rPr>
                <w:sz w:val="16"/>
                <w:szCs w:val="16"/>
              </w:rPr>
            </w:pPr>
            <w:r>
              <w:rPr>
                <w:sz w:val="16"/>
                <w:szCs w:val="16"/>
              </w:rPr>
              <w:t>1.5.1</w:t>
            </w:r>
          </w:p>
        </w:tc>
      </w:tr>
      <w:tr w:rsidR="00FB7F08" w:rsidRPr="00692D2C" w:rsidTr="00FB7F08">
        <w:tc>
          <w:tcPr>
            <w:tcW w:w="467" w:type="dxa"/>
          </w:tcPr>
          <w:p w:rsidR="00FB7F08" w:rsidRPr="009D1767" w:rsidRDefault="00FB7F08" w:rsidP="00FB7F08">
            <w:pPr>
              <w:spacing w:before="30" w:after="30"/>
              <w:rPr>
                <w:color w:val="000000"/>
                <w:sz w:val="16"/>
                <w:szCs w:val="16"/>
              </w:rPr>
            </w:pPr>
            <w:r>
              <w:rPr>
                <w:bCs/>
                <w:color w:val="000000"/>
                <w:sz w:val="16"/>
                <w:szCs w:val="16"/>
              </w:rPr>
              <w:t> 14</w:t>
            </w:r>
          </w:p>
        </w:tc>
        <w:tc>
          <w:tcPr>
            <w:tcW w:w="2161" w:type="dxa"/>
          </w:tcPr>
          <w:p w:rsidR="00FB7F08" w:rsidRPr="009D1767" w:rsidRDefault="00FB7F08" w:rsidP="00FB7F08">
            <w:pPr>
              <w:adjustRightInd w:val="0"/>
              <w:spacing w:before="30" w:after="30"/>
              <w:rPr>
                <w:color w:val="000000"/>
                <w:sz w:val="16"/>
                <w:szCs w:val="16"/>
              </w:rPr>
            </w:pPr>
            <w:r w:rsidRPr="009D1767">
              <w:rPr>
                <w:color w:val="000000"/>
                <w:sz w:val="16"/>
                <w:szCs w:val="16"/>
              </w:rPr>
              <w:t>Гармонические колебания. Фаза колебаний</w:t>
            </w:r>
          </w:p>
        </w:tc>
        <w:tc>
          <w:tcPr>
            <w:tcW w:w="900" w:type="dxa"/>
          </w:tcPr>
          <w:p w:rsidR="00FB7F08" w:rsidRPr="009D1767" w:rsidRDefault="00FB7F08" w:rsidP="00FB7F08">
            <w:pPr>
              <w:spacing w:after="100" w:afterAutospacing="1"/>
              <w:rPr>
                <w:color w:val="000000"/>
                <w:sz w:val="16"/>
                <w:szCs w:val="16"/>
              </w:rPr>
            </w:pPr>
            <w:r w:rsidRPr="009D1767">
              <w:rPr>
                <w:color w:val="000000"/>
                <w:sz w:val="16"/>
                <w:szCs w:val="16"/>
              </w:rPr>
              <w:t>Комбинированный урок</w:t>
            </w:r>
          </w:p>
        </w:tc>
        <w:tc>
          <w:tcPr>
            <w:tcW w:w="1259" w:type="dxa"/>
          </w:tcPr>
          <w:p w:rsidR="00FB7F08" w:rsidRPr="009D1767" w:rsidRDefault="00FB7F08" w:rsidP="00FB7F08">
            <w:pPr>
              <w:rPr>
                <w:color w:val="000000"/>
                <w:sz w:val="16"/>
                <w:szCs w:val="16"/>
              </w:rPr>
            </w:pPr>
            <w:r w:rsidRPr="009D1767">
              <w:rPr>
                <w:color w:val="000000"/>
                <w:sz w:val="16"/>
                <w:szCs w:val="16"/>
              </w:rPr>
              <w:t>Объясн.-иллюстр и проблемный</w:t>
            </w:r>
          </w:p>
        </w:tc>
        <w:tc>
          <w:tcPr>
            <w:tcW w:w="900" w:type="dxa"/>
          </w:tcPr>
          <w:p w:rsidR="00FB7F08" w:rsidRPr="009D1767" w:rsidRDefault="00FB7F08" w:rsidP="00FB7F08">
            <w:pPr>
              <w:rPr>
                <w:color w:val="000000"/>
                <w:sz w:val="16"/>
                <w:szCs w:val="16"/>
              </w:rPr>
            </w:pPr>
            <w:r w:rsidRPr="009D1767">
              <w:rPr>
                <w:color w:val="000000"/>
                <w:sz w:val="16"/>
                <w:szCs w:val="16"/>
              </w:rPr>
              <w:t xml:space="preserve">Фронтальная работа. </w:t>
            </w:r>
          </w:p>
        </w:tc>
        <w:tc>
          <w:tcPr>
            <w:tcW w:w="1260" w:type="dxa"/>
          </w:tcPr>
          <w:p w:rsidR="00FB7F08" w:rsidRPr="009D1767" w:rsidRDefault="00FB7F08" w:rsidP="00FB7F08">
            <w:pPr>
              <w:spacing w:after="100" w:afterAutospacing="1"/>
              <w:rPr>
                <w:color w:val="000000"/>
                <w:sz w:val="16"/>
                <w:szCs w:val="16"/>
              </w:rPr>
            </w:pPr>
            <w:r w:rsidRPr="00FB7F08">
              <w:rPr>
                <w:color w:val="000000"/>
                <w:sz w:val="16"/>
                <w:szCs w:val="16"/>
                <w:lang w:val="ru-RU"/>
              </w:rPr>
              <w:t>Уравнение гармонических колебаний. Зависимость периода</w:t>
            </w:r>
            <w:proofErr w:type="gramStart"/>
            <w:r w:rsidRPr="00FB7F08">
              <w:rPr>
                <w:color w:val="000000"/>
                <w:sz w:val="16"/>
                <w:szCs w:val="16"/>
                <w:lang w:val="ru-RU"/>
              </w:rPr>
              <w:t>.ч</w:t>
            </w:r>
            <w:proofErr w:type="gramEnd"/>
            <w:r w:rsidRPr="00FB7F08">
              <w:rPr>
                <w:color w:val="000000"/>
                <w:sz w:val="16"/>
                <w:szCs w:val="16"/>
                <w:lang w:val="ru-RU"/>
              </w:rPr>
              <w:t xml:space="preserve">астоты колебаний от свойств системы. </w:t>
            </w:r>
            <w:r w:rsidRPr="009D1767">
              <w:rPr>
                <w:color w:val="000000"/>
                <w:sz w:val="16"/>
                <w:szCs w:val="16"/>
              </w:rPr>
              <w:t>Фаза колебаний</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Знать виды колебаний и колебательных систем. Анализировать график гармонических колебаний для описания колеб. движения</w:t>
            </w:r>
          </w:p>
        </w:tc>
        <w:tc>
          <w:tcPr>
            <w:tcW w:w="1080" w:type="dxa"/>
          </w:tcPr>
          <w:p w:rsidR="00FB7F08" w:rsidRPr="00FB7F08" w:rsidRDefault="00FB7F08" w:rsidP="00FB7F08">
            <w:pPr>
              <w:spacing w:after="100" w:afterAutospacing="1"/>
              <w:rPr>
                <w:sz w:val="16"/>
                <w:szCs w:val="16"/>
                <w:lang w:val="ru-RU"/>
              </w:rPr>
            </w:pPr>
            <w:r w:rsidRPr="00FB7F08">
              <w:rPr>
                <w:sz w:val="16"/>
                <w:szCs w:val="16"/>
                <w:lang w:val="ru-RU"/>
              </w:rPr>
              <w:t xml:space="preserve">Решение  типовых и экспериментальных задач </w:t>
            </w:r>
          </w:p>
          <w:p w:rsidR="00FB7F08" w:rsidRPr="00FB7F08" w:rsidRDefault="00FB7F08" w:rsidP="00FB7F08">
            <w:pPr>
              <w:spacing w:after="100" w:afterAutospacing="1"/>
              <w:rPr>
                <w:color w:val="000000"/>
                <w:sz w:val="16"/>
                <w:szCs w:val="16"/>
                <w:lang w:val="ru-RU"/>
              </w:rPr>
            </w:pPr>
            <w:r w:rsidRPr="00FB7F08">
              <w:rPr>
                <w:sz w:val="16"/>
                <w:szCs w:val="16"/>
                <w:lang w:val="ru-RU"/>
              </w:rPr>
              <w:t>Тесты</w:t>
            </w:r>
          </w:p>
        </w:tc>
        <w:tc>
          <w:tcPr>
            <w:tcW w:w="1261" w:type="dxa"/>
          </w:tcPr>
          <w:p w:rsidR="00FB7F08" w:rsidRPr="00FB7F08" w:rsidRDefault="00FB7F08" w:rsidP="00FB7F08">
            <w:pPr>
              <w:spacing w:after="100" w:afterAutospacing="1"/>
              <w:rPr>
                <w:color w:val="000000"/>
                <w:sz w:val="16"/>
                <w:szCs w:val="16"/>
                <w:lang w:val="ru-RU"/>
              </w:rPr>
            </w:pPr>
          </w:p>
          <w:p w:rsidR="00FB7F08" w:rsidRPr="009D1767" w:rsidRDefault="00FB7F08" w:rsidP="00FB7F08">
            <w:pPr>
              <w:spacing w:after="100" w:afterAutospacing="1"/>
              <w:rPr>
                <w:color w:val="000000"/>
                <w:sz w:val="16"/>
                <w:szCs w:val="16"/>
              </w:rPr>
            </w:pPr>
            <w:r w:rsidRPr="009D1767">
              <w:rPr>
                <w:color w:val="000000"/>
                <w:sz w:val="16"/>
                <w:szCs w:val="16"/>
              </w:rPr>
              <w:t>Демонстрационные опыты</w:t>
            </w:r>
          </w:p>
        </w:tc>
        <w:tc>
          <w:tcPr>
            <w:tcW w:w="1800" w:type="dxa"/>
          </w:tcPr>
          <w:p w:rsidR="00FB7F08" w:rsidRPr="00FB7F08" w:rsidRDefault="00FB7F08" w:rsidP="00FB7F08">
            <w:pPr>
              <w:adjustRightInd w:val="0"/>
              <w:spacing w:before="30" w:after="30"/>
              <w:rPr>
                <w:bCs/>
                <w:color w:val="000000"/>
                <w:sz w:val="16"/>
                <w:szCs w:val="16"/>
                <w:lang w:val="ru-RU"/>
              </w:rPr>
            </w:pPr>
            <w:r w:rsidRPr="00FB7F08">
              <w:rPr>
                <w:sz w:val="16"/>
                <w:szCs w:val="16"/>
                <w:lang w:val="ru-RU"/>
              </w:rPr>
              <w:t>Сборники познавательных и развивающих заданий  по теме «</w:t>
            </w:r>
            <w:r w:rsidRPr="00FB7F08">
              <w:rPr>
                <w:bCs/>
                <w:color w:val="000000"/>
                <w:sz w:val="16"/>
                <w:szCs w:val="16"/>
                <w:lang w:val="ru-RU"/>
              </w:rPr>
              <w:t>Механические колебания</w:t>
            </w:r>
          </w:p>
          <w:p w:rsidR="00FB7F08" w:rsidRPr="009D1767" w:rsidRDefault="00FB7F08" w:rsidP="00FB7F08">
            <w:pPr>
              <w:adjustRightInd w:val="0"/>
              <w:spacing w:before="30" w:after="30"/>
              <w:rPr>
                <w:color w:val="000000"/>
                <w:sz w:val="16"/>
                <w:szCs w:val="16"/>
              </w:rPr>
            </w:pPr>
            <w:r w:rsidRPr="009D1767">
              <w:rPr>
                <w:bCs/>
                <w:color w:val="000000"/>
                <w:sz w:val="16"/>
                <w:szCs w:val="16"/>
              </w:rPr>
              <w:t xml:space="preserve">КИМ </w:t>
            </w:r>
          </w:p>
        </w:tc>
        <w:tc>
          <w:tcPr>
            <w:tcW w:w="1080" w:type="dxa"/>
          </w:tcPr>
          <w:p w:rsidR="00FB7F08" w:rsidRPr="009D1767" w:rsidRDefault="00FB7F08" w:rsidP="00FB7F08">
            <w:pPr>
              <w:adjustRightInd w:val="0"/>
              <w:spacing w:before="30" w:after="30"/>
              <w:rPr>
                <w:color w:val="000000"/>
                <w:sz w:val="16"/>
                <w:szCs w:val="16"/>
              </w:rPr>
            </w:pPr>
            <w:r w:rsidRPr="009D1767">
              <w:rPr>
                <w:color w:val="000000"/>
                <w:sz w:val="16"/>
                <w:szCs w:val="16"/>
              </w:rPr>
              <w:t>§22,23,</w:t>
            </w:r>
          </w:p>
          <w:p w:rsidR="00FB7F08" w:rsidRPr="009D1767" w:rsidRDefault="00FB7F08" w:rsidP="00FB7F08">
            <w:pPr>
              <w:rPr>
                <w:sz w:val="16"/>
                <w:szCs w:val="16"/>
              </w:rPr>
            </w:pPr>
            <w:r w:rsidRPr="009D1767">
              <w:rPr>
                <w:color w:val="000000"/>
                <w:sz w:val="16"/>
                <w:szCs w:val="16"/>
              </w:rPr>
              <w:t>Р.№ упр3(2,3)</w:t>
            </w:r>
          </w:p>
        </w:tc>
        <w:tc>
          <w:tcPr>
            <w:tcW w:w="1359" w:type="dxa"/>
          </w:tcPr>
          <w:p w:rsidR="00FB7F08" w:rsidRPr="009D1767" w:rsidRDefault="00FB7F08" w:rsidP="00FB7F08">
            <w:pPr>
              <w:rPr>
                <w:sz w:val="16"/>
                <w:szCs w:val="16"/>
              </w:rPr>
            </w:pPr>
            <w:r>
              <w:rPr>
                <w:sz w:val="16"/>
                <w:szCs w:val="16"/>
              </w:rPr>
              <w:t>1.5.1</w:t>
            </w:r>
          </w:p>
        </w:tc>
      </w:tr>
      <w:tr w:rsidR="00FB7F08" w:rsidRPr="00692D2C" w:rsidTr="00FB7F08">
        <w:tc>
          <w:tcPr>
            <w:tcW w:w="467" w:type="dxa"/>
          </w:tcPr>
          <w:p w:rsidR="00FB7F08" w:rsidRPr="009D1767" w:rsidRDefault="00FB7F08" w:rsidP="00FB7F08">
            <w:pPr>
              <w:spacing w:before="30" w:after="30"/>
              <w:rPr>
                <w:color w:val="000000"/>
                <w:sz w:val="16"/>
                <w:szCs w:val="16"/>
              </w:rPr>
            </w:pPr>
            <w:r>
              <w:rPr>
                <w:bCs/>
                <w:color w:val="000000"/>
                <w:sz w:val="16"/>
                <w:szCs w:val="16"/>
              </w:rPr>
              <w:t>15</w:t>
            </w:r>
            <w:r w:rsidRPr="009D1767">
              <w:rPr>
                <w:bCs/>
                <w:color w:val="000000"/>
                <w:sz w:val="16"/>
                <w:szCs w:val="16"/>
              </w:rPr>
              <w:t> </w:t>
            </w:r>
          </w:p>
        </w:tc>
        <w:tc>
          <w:tcPr>
            <w:tcW w:w="2161" w:type="dxa"/>
          </w:tcPr>
          <w:p w:rsidR="00FB7F08" w:rsidRPr="009D1767" w:rsidRDefault="00FB7F08" w:rsidP="00FB7F08">
            <w:pPr>
              <w:spacing w:before="120" w:after="120"/>
              <w:rPr>
                <w:color w:val="000000"/>
                <w:sz w:val="16"/>
                <w:szCs w:val="16"/>
              </w:rPr>
            </w:pPr>
            <w:r w:rsidRPr="00FB7F08">
              <w:rPr>
                <w:color w:val="000000"/>
                <w:sz w:val="16"/>
                <w:szCs w:val="16"/>
                <w:lang w:val="ru-RU"/>
              </w:rPr>
              <w:t xml:space="preserve">Превращение энергии при гармонических колебаниях </w:t>
            </w:r>
            <w:r w:rsidRPr="00FB7F08">
              <w:rPr>
                <w:color w:val="000000"/>
                <w:sz w:val="16"/>
                <w:szCs w:val="16"/>
                <w:lang w:val="ru-RU"/>
              </w:rPr>
              <w:lastRenderedPageBreak/>
              <w:t xml:space="preserve">Вынужденные колебания. </w:t>
            </w:r>
            <w:r w:rsidRPr="009D1767">
              <w:rPr>
                <w:color w:val="000000"/>
                <w:sz w:val="16"/>
                <w:szCs w:val="16"/>
              </w:rPr>
              <w:t>Резонанс.</w:t>
            </w:r>
          </w:p>
        </w:tc>
        <w:tc>
          <w:tcPr>
            <w:tcW w:w="900" w:type="dxa"/>
          </w:tcPr>
          <w:p w:rsidR="00FB7F08" w:rsidRPr="009D1767" w:rsidRDefault="00FB7F08" w:rsidP="00FB7F08">
            <w:pPr>
              <w:spacing w:after="100" w:afterAutospacing="1"/>
              <w:rPr>
                <w:color w:val="000000"/>
                <w:sz w:val="16"/>
                <w:szCs w:val="16"/>
              </w:rPr>
            </w:pPr>
            <w:r w:rsidRPr="009D1767">
              <w:rPr>
                <w:color w:val="000000"/>
                <w:sz w:val="16"/>
                <w:szCs w:val="16"/>
              </w:rPr>
              <w:lastRenderedPageBreak/>
              <w:t>Комбинированный урок</w:t>
            </w:r>
          </w:p>
        </w:tc>
        <w:tc>
          <w:tcPr>
            <w:tcW w:w="1259" w:type="dxa"/>
          </w:tcPr>
          <w:p w:rsidR="00FB7F08" w:rsidRPr="009D1767" w:rsidRDefault="00FB7F08" w:rsidP="00FB7F08">
            <w:pPr>
              <w:rPr>
                <w:color w:val="000000"/>
                <w:sz w:val="16"/>
                <w:szCs w:val="16"/>
              </w:rPr>
            </w:pPr>
            <w:r w:rsidRPr="009D1767">
              <w:rPr>
                <w:color w:val="000000"/>
                <w:sz w:val="16"/>
                <w:szCs w:val="16"/>
              </w:rPr>
              <w:t>Объясн.-иллюстр и проблемный</w:t>
            </w:r>
          </w:p>
        </w:tc>
        <w:tc>
          <w:tcPr>
            <w:tcW w:w="900" w:type="dxa"/>
          </w:tcPr>
          <w:p w:rsidR="00FB7F08" w:rsidRPr="009D1767" w:rsidRDefault="00FB7F08" w:rsidP="00FB7F08">
            <w:pPr>
              <w:rPr>
                <w:color w:val="000000"/>
                <w:sz w:val="16"/>
                <w:szCs w:val="16"/>
              </w:rPr>
            </w:pPr>
            <w:r w:rsidRPr="009D1767">
              <w:rPr>
                <w:color w:val="000000"/>
                <w:sz w:val="16"/>
                <w:szCs w:val="16"/>
              </w:rPr>
              <w:t xml:space="preserve">Фронтальная работа. </w:t>
            </w:r>
            <w:r w:rsidRPr="009D1767">
              <w:rPr>
                <w:color w:val="000000"/>
                <w:sz w:val="16"/>
                <w:szCs w:val="16"/>
              </w:rPr>
              <w:lastRenderedPageBreak/>
              <w:t>КМД</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lastRenderedPageBreak/>
              <w:t xml:space="preserve">Превращение энергии при гармонических </w:t>
            </w:r>
            <w:r w:rsidRPr="00FB7F08">
              <w:rPr>
                <w:color w:val="000000"/>
                <w:sz w:val="16"/>
                <w:szCs w:val="16"/>
                <w:lang w:val="ru-RU"/>
              </w:rPr>
              <w:lastRenderedPageBreak/>
              <w:t>колебаниях. Полная механическая энергия. Уравнение движения для вынужденных колебаний</w:t>
            </w:r>
            <w:proofErr w:type="gramStart"/>
            <w:r w:rsidRPr="00FB7F08">
              <w:rPr>
                <w:color w:val="000000"/>
                <w:sz w:val="16"/>
                <w:szCs w:val="16"/>
                <w:lang w:val="ru-RU"/>
              </w:rPr>
              <w:t xml:space="preserve"> З</w:t>
            </w:r>
            <w:proofErr w:type="gramEnd"/>
            <w:r w:rsidRPr="00FB7F08">
              <w:rPr>
                <w:color w:val="000000"/>
                <w:sz w:val="16"/>
                <w:szCs w:val="16"/>
                <w:lang w:val="ru-RU"/>
              </w:rPr>
              <w:t>нать о явлении резонанса, причинах и условии его возникновения</w:t>
            </w:r>
          </w:p>
        </w:tc>
        <w:tc>
          <w:tcPr>
            <w:tcW w:w="1260" w:type="dxa"/>
          </w:tcPr>
          <w:p w:rsidR="00FB7F08" w:rsidRPr="00FB7F08" w:rsidRDefault="00FB7F08" w:rsidP="00FB7F08">
            <w:pPr>
              <w:spacing w:after="100" w:afterAutospacing="1"/>
              <w:rPr>
                <w:color w:val="000000"/>
                <w:sz w:val="16"/>
                <w:szCs w:val="16"/>
                <w:lang w:val="ru-RU"/>
              </w:rPr>
            </w:pPr>
            <w:proofErr w:type="gramStart"/>
            <w:r w:rsidRPr="00FB7F08">
              <w:rPr>
                <w:color w:val="000000"/>
                <w:sz w:val="16"/>
                <w:szCs w:val="16"/>
                <w:lang w:val="ru-RU"/>
              </w:rPr>
              <w:lastRenderedPageBreak/>
              <w:t>Знать</w:t>
            </w:r>
            <w:proofErr w:type="gramEnd"/>
            <w:r w:rsidRPr="009D1767">
              <w:rPr>
                <w:color w:val="000000"/>
                <w:sz w:val="16"/>
                <w:szCs w:val="16"/>
              </w:rPr>
              <w:t> </w:t>
            </w:r>
            <w:r w:rsidRPr="00FB7F08">
              <w:rPr>
                <w:color w:val="000000"/>
                <w:sz w:val="16"/>
                <w:szCs w:val="16"/>
                <w:lang w:val="ru-RU"/>
              </w:rPr>
              <w:t xml:space="preserve"> как происходит превращение </w:t>
            </w:r>
            <w:r w:rsidRPr="00FB7F08">
              <w:rPr>
                <w:color w:val="000000"/>
                <w:sz w:val="16"/>
                <w:szCs w:val="16"/>
                <w:lang w:val="ru-RU"/>
              </w:rPr>
              <w:lastRenderedPageBreak/>
              <w:t>энергии при колебаниях, умеют применять ЗСЭ</w:t>
            </w:r>
          </w:p>
        </w:tc>
        <w:tc>
          <w:tcPr>
            <w:tcW w:w="1080" w:type="dxa"/>
          </w:tcPr>
          <w:p w:rsidR="00FB7F08" w:rsidRPr="00FB7F08" w:rsidRDefault="00FB7F08" w:rsidP="00FB7F08">
            <w:pPr>
              <w:spacing w:after="100" w:afterAutospacing="1"/>
              <w:rPr>
                <w:sz w:val="16"/>
                <w:szCs w:val="16"/>
                <w:lang w:val="ru-RU"/>
              </w:rPr>
            </w:pPr>
            <w:r w:rsidRPr="00FB7F08">
              <w:rPr>
                <w:sz w:val="16"/>
                <w:szCs w:val="16"/>
                <w:lang w:val="ru-RU"/>
              </w:rPr>
              <w:lastRenderedPageBreak/>
              <w:t>Решение  типовых и эксперимен</w:t>
            </w:r>
            <w:r w:rsidRPr="00FB7F08">
              <w:rPr>
                <w:sz w:val="16"/>
                <w:szCs w:val="16"/>
                <w:lang w:val="ru-RU"/>
              </w:rPr>
              <w:lastRenderedPageBreak/>
              <w:t xml:space="preserve">тальных задач </w:t>
            </w:r>
          </w:p>
          <w:p w:rsidR="00FB7F08" w:rsidRPr="00FB7F08" w:rsidRDefault="00FB7F08" w:rsidP="00FB7F08">
            <w:pPr>
              <w:spacing w:after="100" w:afterAutospacing="1" w:line="312" w:lineRule="auto"/>
              <w:rPr>
                <w:color w:val="000000"/>
                <w:sz w:val="16"/>
                <w:szCs w:val="16"/>
                <w:lang w:val="ru-RU"/>
              </w:rPr>
            </w:pPr>
            <w:r w:rsidRPr="00FB7F08">
              <w:rPr>
                <w:sz w:val="16"/>
                <w:szCs w:val="16"/>
                <w:lang w:val="ru-RU"/>
              </w:rPr>
              <w:t>Тесты</w:t>
            </w:r>
          </w:p>
        </w:tc>
        <w:tc>
          <w:tcPr>
            <w:tcW w:w="1261" w:type="dxa"/>
          </w:tcPr>
          <w:p w:rsidR="00FB7F08" w:rsidRPr="009D1767" w:rsidRDefault="00FB7F08" w:rsidP="00FB7F08">
            <w:pPr>
              <w:spacing w:after="100" w:afterAutospacing="1" w:line="312" w:lineRule="auto"/>
              <w:rPr>
                <w:color w:val="000000"/>
                <w:sz w:val="16"/>
                <w:szCs w:val="16"/>
              </w:rPr>
            </w:pPr>
            <w:r w:rsidRPr="009D1767">
              <w:rPr>
                <w:color w:val="000000"/>
                <w:sz w:val="16"/>
                <w:szCs w:val="16"/>
              </w:rPr>
              <w:lastRenderedPageBreak/>
              <w:t> Демонстрационные опыты</w:t>
            </w:r>
          </w:p>
        </w:tc>
        <w:tc>
          <w:tcPr>
            <w:tcW w:w="1800" w:type="dxa"/>
          </w:tcPr>
          <w:p w:rsidR="00FB7F08" w:rsidRPr="00FB7F08" w:rsidRDefault="00FB7F08" w:rsidP="00FB7F08">
            <w:pPr>
              <w:adjustRightInd w:val="0"/>
              <w:spacing w:before="30" w:after="30"/>
              <w:rPr>
                <w:bCs/>
                <w:color w:val="000000"/>
                <w:sz w:val="16"/>
                <w:szCs w:val="16"/>
                <w:lang w:val="ru-RU"/>
              </w:rPr>
            </w:pPr>
            <w:r w:rsidRPr="00FB7F08">
              <w:rPr>
                <w:sz w:val="16"/>
                <w:szCs w:val="16"/>
                <w:lang w:val="ru-RU"/>
              </w:rPr>
              <w:t xml:space="preserve">Сборники познавательных и развивающих заданий  </w:t>
            </w:r>
            <w:r w:rsidRPr="00FB7F08">
              <w:rPr>
                <w:sz w:val="16"/>
                <w:szCs w:val="16"/>
                <w:lang w:val="ru-RU"/>
              </w:rPr>
              <w:lastRenderedPageBreak/>
              <w:t>по теме «</w:t>
            </w:r>
            <w:r w:rsidRPr="00FB7F08">
              <w:rPr>
                <w:bCs/>
                <w:color w:val="000000"/>
                <w:sz w:val="16"/>
                <w:szCs w:val="16"/>
                <w:lang w:val="ru-RU"/>
              </w:rPr>
              <w:t>Механические колебания</w:t>
            </w:r>
          </w:p>
          <w:p w:rsidR="00FB7F08" w:rsidRPr="009D1767" w:rsidRDefault="00FB7F08" w:rsidP="00FB7F08">
            <w:pPr>
              <w:adjustRightInd w:val="0"/>
              <w:spacing w:before="30" w:after="30"/>
              <w:rPr>
                <w:color w:val="000000"/>
                <w:sz w:val="16"/>
                <w:szCs w:val="16"/>
              </w:rPr>
            </w:pPr>
            <w:r w:rsidRPr="009D1767">
              <w:rPr>
                <w:bCs/>
                <w:color w:val="000000"/>
                <w:sz w:val="16"/>
                <w:szCs w:val="16"/>
              </w:rPr>
              <w:t>КИМ</w:t>
            </w:r>
          </w:p>
        </w:tc>
        <w:tc>
          <w:tcPr>
            <w:tcW w:w="1080" w:type="dxa"/>
          </w:tcPr>
          <w:p w:rsidR="00FB7F08" w:rsidRPr="009D1767" w:rsidRDefault="00FB7F08" w:rsidP="00FB7F08">
            <w:pPr>
              <w:adjustRightInd w:val="0"/>
              <w:spacing w:before="30" w:after="30"/>
              <w:rPr>
                <w:color w:val="000000"/>
                <w:sz w:val="16"/>
                <w:szCs w:val="16"/>
              </w:rPr>
            </w:pPr>
            <w:r w:rsidRPr="009D1767">
              <w:rPr>
                <w:color w:val="000000"/>
                <w:sz w:val="16"/>
                <w:szCs w:val="16"/>
              </w:rPr>
              <w:lastRenderedPageBreak/>
              <w:t>§24,25,</w:t>
            </w:r>
          </w:p>
          <w:p w:rsidR="00FB7F08" w:rsidRPr="009D1767" w:rsidRDefault="00FB7F08" w:rsidP="00FB7F08">
            <w:pPr>
              <w:rPr>
                <w:sz w:val="16"/>
                <w:szCs w:val="16"/>
              </w:rPr>
            </w:pPr>
            <w:r w:rsidRPr="009D1767">
              <w:rPr>
                <w:color w:val="000000"/>
                <w:sz w:val="16"/>
                <w:szCs w:val="16"/>
              </w:rPr>
              <w:t>Упр.3, (4)</w:t>
            </w:r>
          </w:p>
        </w:tc>
        <w:tc>
          <w:tcPr>
            <w:tcW w:w="1359" w:type="dxa"/>
          </w:tcPr>
          <w:p w:rsidR="00FB7F08" w:rsidRPr="009D1767" w:rsidRDefault="00FB7F08" w:rsidP="00FB7F08">
            <w:pPr>
              <w:rPr>
                <w:sz w:val="16"/>
                <w:szCs w:val="16"/>
              </w:rPr>
            </w:pPr>
            <w:r>
              <w:rPr>
                <w:sz w:val="16"/>
                <w:szCs w:val="16"/>
              </w:rPr>
              <w:t>1.5.1</w:t>
            </w:r>
          </w:p>
        </w:tc>
      </w:tr>
      <w:tr w:rsidR="00FB7F08" w:rsidRPr="00692D2C" w:rsidTr="00FB7F08">
        <w:tc>
          <w:tcPr>
            <w:tcW w:w="467" w:type="dxa"/>
          </w:tcPr>
          <w:p w:rsidR="00FB7F08" w:rsidRPr="009D1767" w:rsidRDefault="00FB7F08" w:rsidP="00FB7F08">
            <w:pPr>
              <w:rPr>
                <w:sz w:val="16"/>
                <w:szCs w:val="16"/>
              </w:rPr>
            </w:pPr>
            <w:r>
              <w:rPr>
                <w:sz w:val="16"/>
                <w:szCs w:val="16"/>
              </w:rPr>
              <w:lastRenderedPageBreak/>
              <w:t>16</w:t>
            </w:r>
          </w:p>
        </w:tc>
        <w:tc>
          <w:tcPr>
            <w:tcW w:w="2161" w:type="dxa"/>
          </w:tcPr>
          <w:p w:rsidR="00FB7F08" w:rsidRPr="00FB7F08" w:rsidRDefault="00FB7F08" w:rsidP="00FB7F08">
            <w:pPr>
              <w:adjustRightInd w:val="0"/>
              <w:spacing w:before="30" w:after="30"/>
              <w:rPr>
                <w:color w:val="000000"/>
                <w:sz w:val="16"/>
                <w:szCs w:val="16"/>
                <w:lang w:val="ru-RU"/>
              </w:rPr>
            </w:pPr>
            <w:r w:rsidRPr="00FB7F08">
              <w:rPr>
                <w:bCs/>
                <w:color w:val="000000"/>
                <w:sz w:val="16"/>
                <w:szCs w:val="16"/>
                <w:lang w:val="ru-RU"/>
              </w:rPr>
              <w:t xml:space="preserve">Лабораторная работа №4. </w:t>
            </w:r>
          </w:p>
          <w:p w:rsidR="00FB7F08" w:rsidRPr="00FB7F08" w:rsidRDefault="00FB7F08" w:rsidP="00FB7F08">
            <w:pPr>
              <w:spacing w:before="120" w:after="120"/>
              <w:rPr>
                <w:color w:val="000000"/>
                <w:sz w:val="16"/>
                <w:szCs w:val="16"/>
                <w:lang w:val="ru-RU"/>
              </w:rPr>
            </w:pPr>
            <w:r w:rsidRPr="00FB7F08">
              <w:rPr>
                <w:color w:val="000000"/>
                <w:sz w:val="16"/>
                <w:szCs w:val="16"/>
                <w:lang w:val="ru-RU"/>
              </w:rPr>
              <w:t>«Определение ускорения свободного падения при помощи маятника»</w:t>
            </w:r>
          </w:p>
          <w:p w:rsidR="00FB7F08" w:rsidRPr="00FB7F08" w:rsidRDefault="00FB7F08" w:rsidP="00FB7F08">
            <w:pPr>
              <w:spacing w:before="120" w:after="120"/>
              <w:rPr>
                <w:color w:val="000000"/>
                <w:sz w:val="16"/>
                <w:szCs w:val="16"/>
                <w:lang w:val="ru-RU"/>
              </w:rPr>
            </w:pPr>
            <w:r w:rsidRPr="00FB7F08">
              <w:rPr>
                <w:color w:val="000000"/>
                <w:sz w:val="16"/>
                <w:szCs w:val="16"/>
                <w:lang w:val="ru-RU"/>
              </w:rPr>
              <w:t>Воздействие резонанса и борьба с ним</w:t>
            </w:r>
          </w:p>
        </w:tc>
        <w:tc>
          <w:tcPr>
            <w:tcW w:w="900" w:type="dxa"/>
          </w:tcPr>
          <w:p w:rsidR="00FB7F08" w:rsidRPr="009D1767" w:rsidRDefault="00FB7F08" w:rsidP="00FB7F08">
            <w:pPr>
              <w:rPr>
                <w:sz w:val="16"/>
                <w:szCs w:val="16"/>
              </w:rPr>
            </w:pPr>
            <w:r w:rsidRPr="009D1767">
              <w:rPr>
                <w:sz w:val="16"/>
                <w:szCs w:val="16"/>
              </w:rPr>
              <w:t>Урок применения знаний (практикум)</w:t>
            </w:r>
          </w:p>
        </w:tc>
        <w:tc>
          <w:tcPr>
            <w:tcW w:w="1259" w:type="dxa"/>
          </w:tcPr>
          <w:p w:rsidR="00FB7F08" w:rsidRPr="009D1767" w:rsidRDefault="00FB7F08" w:rsidP="00FB7F08">
            <w:pPr>
              <w:rPr>
                <w:sz w:val="16"/>
                <w:szCs w:val="16"/>
              </w:rPr>
            </w:pPr>
            <w:r w:rsidRPr="009D1767">
              <w:rPr>
                <w:sz w:val="16"/>
                <w:szCs w:val="16"/>
              </w:rPr>
              <w:t>Проблемно - поисковый</w:t>
            </w:r>
          </w:p>
        </w:tc>
        <w:tc>
          <w:tcPr>
            <w:tcW w:w="900" w:type="dxa"/>
          </w:tcPr>
          <w:p w:rsidR="00FB7F08" w:rsidRPr="009D1767" w:rsidRDefault="00FB7F08" w:rsidP="00FB7F08">
            <w:pPr>
              <w:rPr>
                <w:sz w:val="16"/>
                <w:szCs w:val="16"/>
              </w:rPr>
            </w:pPr>
            <w:r w:rsidRPr="009D1767">
              <w:rPr>
                <w:sz w:val="16"/>
                <w:szCs w:val="16"/>
              </w:rPr>
              <w:t>Парная лабораторно-поисковая работа</w:t>
            </w:r>
          </w:p>
        </w:tc>
        <w:tc>
          <w:tcPr>
            <w:tcW w:w="1260" w:type="dxa"/>
          </w:tcPr>
          <w:p w:rsidR="00FB7F08" w:rsidRPr="00FB7F08" w:rsidRDefault="00FB7F08" w:rsidP="00FB7F08">
            <w:pPr>
              <w:spacing w:after="100" w:afterAutospacing="1" w:line="312" w:lineRule="auto"/>
              <w:rPr>
                <w:color w:val="000000"/>
                <w:sz w:val="16"/>
                <w:szCs w:val="16"/>
                <w:lang w:val="ru-RU"/>
              </w:rPr>
            </w:pPr>
            <w:r w:rsidRPr="00FB7F08">
              <w:rPr>
                <w:color w:val="000000"/>
                <w:sz w:val="16"/>
                <w:szCs w:val="16"/>
                <w:lang w:val="ru-RU"/>
              </w:rPr>
              <w:t>Математический маятник. Динамика колебательного движения</w:t>
            </w:r>
          </w:p>
        </w:tc>
        <w:tc>
          <w:tcPr>
            <w:tcW w:w="1260" w:type="dxa"/>
          </w:tcPr>
          <w:p w:rsidR="00FB7F08" w:rsidRPr="00FB7F08" w:rsidRDefault="00FB7F08" w:rsidP="00FB7F08">
            <w:pPr>
              <w:spacing w:after="100" w:afterAutospacing="1" w:line="312" w:lineRule="auto"/>
              <w:rPr>
                <w:color w:val="000000"/>
                <w:sz w:val="16"/>
                <w:szCs w:val="16"/>
                <w:lang w:val="ru-RU"/>
              </w:rPr>
            </w:pPr>
            <w:r w:rsidRPr="00FB7F08">
              <w:rPr>
                <w:color w:val="000000"/>
                <w:sz w:val="16"/>
                <w:szCs w:val="16"/>
                <w:lang w:val="ru-RU"/>
              </w:rPr>
              <w:t>Уметь полученные знания на практике</w:t>
            </w:r>
          </w:p>
        </w:tc>
        <w:tc>
          <w:tcPr>
            <w:tcW w:w="1080" w:type="dxa"/>
          </w:tcPr>
          <w:p w:rsidR="00FB7F08" w:rsidRPr="009D1767" w:rsidRDefault="00FB7F08" w:rsidP="00FB7F08">
            <w:pPr>
              <w:spacing w:after="100" w:afterAutospacing="1" w:line="312" w:lineRule="auto"/>
              <w:rPr>
                <w:color w:val="000000"/>
                <w:sz w:val="16"/>
                <w:szCs w:val="16"/>
              </w:rPr>
            </w:pPr>
            <w:r w:rsidRPr="009D1767">
              <w:rPr>
                <w:bCs/>
                <w:color w:val="000000"/>
                <w:sz w:val="16"/>
                <w:szCs w:val="16"/>
              </w:rPr>
              <w:t>Практическая работа</w:t>
            </w:r>
          </w:p>
        </w:tc>
        <w:tc>
          <w:tcPr>
            <w:tcW w:w="1261"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Определение ускорения свободного падения при помощи маятника</w:t>
            </w:r>
          </w:p>
        </w:tc>
        <w:tc>
          <w:tcPr>
            <w:tcW w:w="1800" w:type="dxa"/>
          </w:tcPr>
          <w:p w:rsidR="00FB7F08" w:rsidRPr="009D1767" w:rsidRDefault="00FB7F08" w:rsidP="00FB7F08">
            <w:pPr>
              <w:rPr>
                <w:sz w:val="16"/>
                <w:szCs w:val="16"/>
              </w:rPr>
            </w:pPr>
            <w:r w:rsidRPr="009D1767">
              <w:rPr>
                <w:sz w:val="16"/>
                <w:szCs w:val="16"/>
              </w:rPr>
              <w:t>Справочные пособия</w:t>
            </w:r>
          </w:p>
        </w:tc>
        <w:tc>
          <w:tcPr>
            <w:tcW w:w="1080" w:type="dxa"/>
          </w:tcPr>
          <w:p w:rsidR="00FB7F08" w:rsidRPr="009D1767" w:rsidRDefault="00FB7F08" w:rsidP="00FB7F08">
            <w:pPr>
              <w:adjustRightInd w:val="0"/>
              <w:spacing w:before="30" w:after="30"/>
              <w:rPr>
                <w:color w:val="000000"/>
                <w:sz w:val="16"/>
                <w:szCs w:val="16"/>
              </w:rPr>
            </w:pPr>
          </w:p>
          <w:p w:rsidR="00FB7F08" w:rsidRPr="009D1767" w:rsidRDefault="00FB7F08" w:rsidP="00FB7F08">
            <w:pPr>
              <w:adjustRightInd w:val="0"/>
              <w:spacing w:before="30" w:after="30"/>
              <w:rPr>
                <w:color w:val="000000"/>
                <w:sz w:val="16"/>
                <w:szCs w:val="16"/>
              </w:rPr>
            </w:pPr>
            <w:r w:rsidRPr="009D1767">
              <w:rPr>
                <w:color w:val="000000"/>
                <w:sz w:val="16"/>
                <w:szCs w:val="16"/>
              </w:rPr>
              <w:t>Повт. §§20-25, §26,</w:t>
            </w:r>
          </w:p>
          <w:p w:rsidR="00FB7F08" w:rsidRPr="009D1767" w:rsidRDefault="00FB7F08" w:rsidP="00FB7F08">
            <w:pPr>
              <w:adjustRightInd w:val="0"/>
              <w:spacing w:before="30" w:after="30"/>
              <w:rPr>
                <w:color w:val="000000"/>
                <w:sz w:val="16"/>
                <w:szCs w:val="16"/>
              </w:rPr>
            </w:pPr>
          </w:p>
          <w:p w:rsidR="00FB7F08" w:rsidRPr="009D1767" w:rsidRDefault="00FB7F08" w:rsidP="00FB7F08">
            <w:pPr>
              <w:rPr>
                <w:sz w:val="16"/>
                <w:szCs w:val="16"/>
              </w:rPr>
            </w:pPr>
            <w:r w:rsidRPr="009D1767">
              <w:rPr>
                <w:color w:val="000000"/>
                <w:sz w:val="16"/>
                <w:szCs w:val="16"/>
              </w:rPr>
              <w:t>Упр.3, (5)</w:t>
            </w:r>
          </w:p>
        </w:tc>
        <w:tc>
          <w:tcPr>
            <w:tcW w:w="1359" w:type="dxa"/>
          </w:tcPr>
          <w:p w:rsidR="00FB7F08" w:rsidRPr="009D1767" w:rsidRDefault="00FB7F08" w:rsidP="00FB7F08">
            <w:pPr>
              <w:rPr>
                <w:sz w:val="16"/>
                <w:szCs w:val="16"/>
              </w:rPr>
            </w:pPr>
            <w:r>
              <w:rPr>
                <w:sz w:val="16"/>
                <w:szCs w:val="16"/>
              </w:rPr>
              <w:t>1.5.3</w:t>
            </w:r>
          </w:p>
        </w:tc>
      </w:tr>
      <w:tr w:rsidR="00FB7F08" w:rsidRPr="00692D2C" w:rsidTr="00FB7F08">
        <w:tc>
          <w:tcPr>
            <w:tcW w:w="14787" w:type="dxa"/>
            <w:gridSpan w:val="12"/>
          </w:tcPr>
          <w:p w:rsidR="00FB7F08" w:rsidRPr="00692D2C" w:rsidRDefault="00FB7F08" w:rsidP="00FB7F08">
            <w:pPr>
              <w:rPr>
                <w:sz w:val="16"/>
                <w:szCs w:val="16"/>
              </w:rPr>
            </w:pPr>
            <w:r w:rsidRPr="00692D2C">
              <w:rPr>
                <w:b/>
                <w:bCs/>
                <w:color w:val="000000"/>
                <w:sz w:val="16"/>
                <w:szCs w:val="16"/>
              </w:rPr>
              <w:t>Тема 4. Электромагнитные колебания 5 часов</w:t>
            </w:r>
          </w:p>
        </w:tc>
      </w:tr>
      <w:tr w:rsidR="00FB7F08" w:rsidRPr="00692D2C" w:rsidTr="00FB7F08">
        <w:tc>
          <w:tcPr>
            <w:tcW w:w="467" w:type="dxa"/>
          </w:tcPr>
          <w:p w:rsidR="00FB7F08" w:rsidRPr="00692D2C" w:rsidRDefault="00FB7F08" w:rsidP="00FB7F08">
            <w:pPr>
              <w:rPr>
                <w:sz w:val="16"/>
                <w:szCs w:val="16"/>
              </w:rPr>
            </w:pPr>
            <w:r>
              <w:rPr>
                <w:sz w:val="16"/>
                <w:szCs w:val="16"/>
              </w:rPr>
              <w:t>17</w:t>
            </w:r>
          </w:p>
        </w:tc>
        <w:tc>
          <w:tcPr>
            <w:tcW w:w="2161" w:type="dxa"/>
          </w:tcPr>
          <w:p w:rsidR="00FB7F08" w:rsidRPr="00FB7F08" w:rsidRDefault="00FB7F08" w:rsidP="00FB7F08">
            <w:pPr>
              <w:adjustRightInd w:val="0"/>
              <w:spacing w:before="30" w:after="30"/>
              <w:jc w:val="center"/>
              <w:rPr>
                <w:color w:val="000000"/>
                <w:sz w:val="16"/>
                <w:szCs w:val="16"/>
                <w:lang w:val="ru-RU"/>
              </w:rPr>
            </w:pPr>
            <w:r w:rsidRPr="00FB7F08">
              <w:rPr>
                <w:bCs/>
                <w:color w:val="000000"/>
                <w:sz w:val="16"/>
                <w:szCs w:val="16"/>
                <w:lang w:val="ru-RU"/>
              </w:rPr>
              <w:t>Свободные и вынужденные электромагнитные колебания. Колебательный контур. Превращение энергии при электромагнитных колебаниях</w:t>
            </w:r>
          </w:p>
        </w:tc>
        <w:tc>
          <w:tcPr>
            <w:tcW w:w="900" w:type="dxa"/>
          </w:tcPr>
          <w:p w:rsidR="00FB7F08" w:rsidRPr="00C67B71" w:rsidRDefault="00FB7F08" w:rsidP="00FB7F08">
            <w:pPr>
              <w:spacing w:after="100" w:afterAutospacing="1"/>
              <w:rPr>
                <w:color w:val="000000"/>
                <w:sz w:val="16"/>
                <w:szCs w:val="16"/>
              </w:rPr>
            </w:pPr>
            <w:r w:rsidRPr="009D1767">
              <w:rPr>
                <w:color w:val="000000"/>
                <w:sz w:val="16"/>
                <w:szCs w:val="16"/>
              </w:rPr>
              <w:t>Комбинированный урок</w:t>
            </w:r>
          </w:p>
        </w:tc>
        <w:tc>
          <w:tcPr>
            <w:tcW w:w="1259" w:type="dxa"/>
          </w:tcPr>
          <w:p w:rsidR="00FB7F08" w:rsidRPr="00C67B71" w:rsidRDefault="00FB7F08" w:rsidP="00FB7F08">
            <w:pPr>
              <w:rPr>
                <w:color w:val="000000"/>
                <w:sz w:val="16"/>
                <w:szCs w:val="16"/>
              </w:rPr>
            </w:pPr>
            <w:r w:rsidRPr="009D1767">
              <w:rPr>
                <w:sz w:val="16"/>
                <w:szCs w:val="16"/>
              </w:rPr>
              <w:t>Проблемно - поисковый</w:t>
            </w:r>
          </w:p>
        </w:tc>
        <w:tc>
          <w:tcPr>
            <w:tcW w:w="900" w:type="dxa"/>
          </w:tcPr>
          <w:p w:rsidR="00FB7F08" w:rsidRPr="00FB7F08" w:rsidRDefault="00FB7F08" w:rsidP="00FB7F08">
            <w:pPr>
              <w:rPr>
                <w:color w:val="000000"/>
                <w:sz w:val="16"/>
                <w:szCs w:val="16"/>
                <w:lang w:val="ru-RU"/>
              </w:rPr>
            </w:pPr>
            <w:r w:rsidRPr="00FB7F08">
              <w:rPr>
                <w:color w:val="000000"/>
                <w:sz w:val="16"/>
                <w:szCs w:val="16"/>
                <w:lang w:val="ru-RU"/>
              </w:rPr>
              <w:t>Эвристическая беседа. Составление опорного конспекта</w:t>
            </w:r>
          </w:p>
        </w:tc>
        <w:tc>
          <w:tcPr>
            <w:tcW w:w="1260" w:type="dxa"/>
          </w:tcPr>
          <w:p w:rsidR="00FB7F08" w:rsidRPr="00FB7F08" w:rsidRDefault="00FB7F08" w:rsidP="00FB7F08">
            <w:pPr>
              <w:spacing w:after="100" w:afterAutospacing="1"/>
              <w:jc w:val="center"/>
              <w:rPr>
                <w:color w:val="000000"/>
                <w:sz w:val="16"/>
                <w:szCs w:val="16"/>
                <w:lang w:val="ru-RU"/>
              </w:rPr>
            </w:pPr>
            <w:r w:rsidRPr="00FB7F08">
              <w:rPr>
                <w:bCs/>
                <w:color w:val="000000"/>
                <w:sz w:val="16"/>
                <w:szCs w:val="16"/>
                <w:lang w:val="ru-RU"/>
              </w:rPr>
              <w:t>Свободные е электромагнитные колебания</w:t>
            </w:r>
            <w:r w:rsidRPr="00FB7F08">
              <w:rPr>
                <w:color w:val="000000"/>
                <w:sz w:val="16"/>
                <w:szCs w:val="16"/>
                <w:lang w:val="ru-RU"/>
              </w:rPr>
              <w:t xml:space="preserve"> причины постепенного изменения заряда и тока</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 xml:space="preserve">Знать схему </w:t>
            </w:r>
            <w:r w:rsidRPr="00FB7F08">
              <w:rPr>
                <w:bCs/>
                <w:color w:val="000000"/>
                <w:sz w:val="16"/>
                <w:szCs w:val="16"/>
                <w:lang w:val="ru-RU"/>
              </w:rPr>
              <w:t>колебательного контура</w:t>
            </w:r>
            <w:proofErr w:type="gramStart"/>
            <w:r w:rsidRPr="00FB7F08">
              <w:rPr>
                <w:bCs/>
                <w:color w:val="000000"/>
                <w:sz w:val="16"/>
                <w:szCs w:val="16"/>
                <w:lang w:val="ru-RU"/>
              </w:rPr>
              <w:t xml:space="preserve">., </w:t>
            </w:r>
            <w:proofErr w:type="gramEnd"/>
            <w:r w:rsidRPr="00FB7F08">
              <w:rPr>
                <w:bCs/>
                <w:color w:val="000000"/>
                <w:sz w:val="16"/>
                <w:szCs w:val="16"/>
                <w:lang w:val="ru-RU"/>
              </w:rPr>
              <w:t>формулу Томсон</w:t>
            </w:r>
            <w:r w:rsidRPr="00FB7F08">
              <w:rPr>
                <w:color w:val="000000"/>
                <w:sz w:val="16"/>
                <w:szCs w:val="16"/>
                <w:lang w:val="ru-RU"/>
              </w:rPr>
              <w:t>Знать,</w:t>
            </w:r>
            <w:r w:rsidRPr="00C67B71">
              <w:rPr>
                <w:color w:val="000000"/>
                <w:sz w:val="16"/>
                <w:szCs w:val="16"/>
              </w:rPr>
              <w:t> </w:t>
            </w:r>
            <w:r w:rsidRPr="00FB7F08">
              <w:rPr>
                <w:color w:val="000000"/>
                <w:sz w:val="16"/>
                <w:szCs w:val="16"/>
                <w:lang w:val="ru-RU"/>
              </w:rPr>
              <w:t xml:space="preserve"> как происходит превращение энергии в колеб. контуре, используют з-н сохр. энергии </w:t>
            </w:r>
          </w:p>
        </w:tc>
        <w:tc>
          <w:tcPr>
            <w:tcW w:w="1080" w:type="dxa"/>
          </w:tcPr>
          <w:p w:rsidR="00FB7F08" w:rsidRPr="00C67B71" w:rsidRDefault="00FB7F08" w:rsidP="00FB7F08">
            <w:pPr>
              <w:spacing w:after="100" w:afterAutospacing="1"/>
              <w:rPr>
                <w:color w:val="000000"/>
                <w:sz w:val="16"/>
                <w:szCs w:val="16"/>
              </w:rPr>
            </w:pPr>
            <w:r>
              <w:rPr>
                <w:color w:val="000000"/>
                <w:sz w:val="16"/>
                <w:szCs w:val="16"/>
              </w:rPr>
              <w:t>Решение типовых экспериментальных задач</w:t>
            </w:r>
          </w:p>
        </w:tc>
        <w:tc>
          <w:tcPr>
            <w:tcW w:w="1261" w:type="dxa"/>
          </w:tcPr>
          <w:p w:rsidR="00FB7F08" w:rsidRPr="00C67B71" w:rsidRDefault="00FB7F08" w:rsidP="00FB7F08">
            <w:pPr>
              <w:spacing w:after="100" w:afterAutospacing="1"/>
              <w:rPr>
                <w:color w:val="000000"/>
                <w:sz w:val="16"/>
                <w:szCs w:val="16"/>
              </w:rPr>
            </w:pPr>
            <w:r w:rsidRPr="00C67B71">
              <w:rPr>
                <w:color w:val="000000"/>
                <w:sz w:val="16"/>
                <w:szCs w:val="16"/>
              </w:rPr>
              <w:t> </w:t>
            </w:r>
            <w:r>
              <w:rPr>
                <w:color w:val="000000"/>
                <w:sz w:val="16"/>
                <w:szCs w:val="16"/>
              </w:rPr>
              <w:t xml:space="preserve">Демонстрация свободных </w:t>
            </w:r>
            <w:r>
              <w:rPr>
                <w:bCs/>
                <w:color w:val="000000"/>
                <w:sz w:val="16"/>
                <w:szCs w:val="16"/>
              </w:rPr>
              <w:t>электромагнитных</w:t>
            </w:r>
            <w:r w:rsidRPr="00692D2C">
              <w:rPr>
                <w:bCs/>
                <w:color w:val="000000"/>
                <w:sz w:val="16"/>
                <w:szCs w:val="16"/>
              </w:rPr>
              <w:t xml:space="preserve"> колебани</w:t>
            </w:r>
            <w:r>
              <w:rPr>
                <w:bCs/>
                <w:color w:val="000000"/>
                <w:sz w:val="16"/>
                <w:szCs w:val="16"/>
              </w:rPr>
              <w:t>й</w:t>
            </w:r>
          </w:p>
        </w:tc>
        <w:tc>
          <w:tcPr>
            <w:tcW w:w="1800" w:type="dxa"/>
          </w:tcPr>
          <w:p w:rsidR="00FB7F08" w:rsidRPr="00FB7F08" w:rsidRDefault="00FB7F08" w:rsidP="00FB7F08">
            <w:pPr>
              <w:spacing w:after="100" w:afterAutospacing="1"/>
              <w:rPr>
                <w:color w:val="000000"/>
                <w:sz w:val="16"/>
                <w:szCs w:val="16"/>
                <w:lang w:val="ru-RU"/>
              </w:rPr>
            </w:pPr>
            <w:r w:rsidRPr="00FB7F08">
              <w:rPr>
                <w:sz w:val="16"/>
                <w:szCs w:val="16"/>
                <w:lang w:val="ru-RU"/>
              </w:rPr>
              <w:t>Сборники познавательных и развивающих заданий  по теме</w:t>
            </w:r>
            <w:proofErr w:type="gramStart"/>
            <w:r w:rsidRPr="00FB7F08">
              <w:rPr>
                <w:b/>
                <w:bCs/>
                <w:color w:val="000000"/>
                <w:sz w:val="16"/>
                <w:szCs w:val="16"/>
                <w:lang w:val="ru-RU"/>
              </w:rPr>
              <w:t>«</w:t>
            </w:r>
            <w:r w:rsidRPr="00FB7F08">
              <w:rPr>
                <w:bCs/>
                <w:color w:val="000000"/>
                <w:sz w:val="16"/>
                <w:szCs w:val="16"/>
                <w:lang w:val="ru-RU"/>
              </w:rPr>
              <w:t>Э</w:t>
            </w:r>
            <w:proofErr w:type="gramEnd"/>
            <w:r w:rsidRPr="00FB7F08">
              <w:rPr>
                <w:bCs/>
                <w:color w:val="000000"/>
                <w:sz w:val="16"/>
                <w:szCs w:val="16"/>
                <w:lang w:val="ru-RU"/>
              </w:rPr>
              <w:t>лектромагнитные колебания</w:t>
            </w:r>
            <w:r w:rsidRPr="00FB7F08">
              <w:rPr>
                <w:sz w:val="16"/>
                <w:szCs w:val="16"/>
                <w:lang w:val="ru-RU"/>
              </w:rPr>
              <w:t>»</w:t>
            </w:r>
          </w:p>
        </w:tc>
        <w:tc>
          <w:tcPr>
            <w:tcW w:w="1080" w:type="dxa"/>
          </w:tcPr>
          <w:p w:rsidR="00FB7F08" w:rsidRPr="00692D2C" w:rsidRDefault="00FB7F08" w:rsidP="00FB7F08">
            <w:pPr>
              <w:adjustRightInd w:val="0"/>
              <w:spacing w:before="30" w:after="30"/>
              <w:jc w:val="center"/>
              <w:rPr>
                <w:color w:val="000000"/>
                <w:sz w:val="16"/>
                <w:szCs w:val="16"/>
              </w:rPr>
            </w:pPr>
            <w:r w:rsidRPr="00692D2C">
              <w:rPr>
                <w:color w:val="000000"/>
                <w:sz w:val="16"/>
                <w:szCs w:val="16"/>
              </w:rPr>
              <w:t>§27,28,</w:t>
            </w:r>
          </w:p>
          <w:p w:rsidR="00FB7F08" w:rsidRPr="00692D2C" w:rsidRDefault="00FB7F08" w:rsidP="00FB7F08">
            <w:pPr>
              <w:adjustRightInd w:val="0"/>
              <w:spacing w:before="30" w:after="30"/>
              <w:jc w:val="center"/>
              <w:rPr>
                <w:color w:val="000000"/>
                <w:sz w:val="16"/>
                <w:szCs w:val="16"/>
              </w:rPr>
            </w:pPr>
            <w:r w:rsidRPr="00692D2C">
              <w:rPr>
                <w:color w:val="000000"/>
                <w:sz w:val="16"/>
                <w:szCs w:val="16"/>
              </w:rPr>
              <w:t>29*</w:t>
            </w:r>
          </w:p>
          <w:p w:rsidR="00FB7F08" w:rsidRPr="00692D2C" w:rsidRDefault="00FB7F08" w:rsidP="00FB7F08">
            <w:pPr>
              <w:rPr>
                <w:sz w:val="16"/>
                <w:szCs w:val="16"/>
              </w:rPr>
            </w:pPr>
            <w:r w:rsidRPr="00692D2C">
              <w:rPr>
                <w:color w:val="000000"/>
                <w:sz w:val="16"/>
                <w:szCs w:val="16"/>
              </w:rPr>
              <w:t>Р.№932, упр 4(1)</w:t>
            </w:r>
          </w:p>
        </w:tc>
        <w:tc>
          <w:tcPr>
            <w:tcW w:w="1359" w:type="dxa"/>
          </w:tcPr>
          <w:p w:rsidR="00FB7F08" w:rsidRPr="00692D2C" w:rsidRDefault="00FB7F08" w:rsidP="00FB7F08">
            <w:pPr>
              <w:rPr>
                <w:sz w:val="16"/>
                <w:szCs w:val="16"/>
              </w:rPr>
            </w:pPr>
            <w:r>
              <w:rPr>
                <w:sz w:val="16"/>
                <w:szCs w:val="16"/>
              </w:rPr>
              <w:t>3.5.1</w:t>
            </w:r>
          </w:p>
        </w:tc>
      </w:tr>
      <w:tr w:rsidR="00FB7F08" w:rsidRPr="00692D2C" w:rsidTr="00FB7F08">
        <w:tc>
          <w:tcPr>
            <w:tcW w:w="467" w:type="dxa"/>
          </w:tcPr>
          <w:p w:rsidR="00FB7F08" w:rsidRPr="00692D2C" w:rsidRDefault="00FB7F08" w:rsidP="00FB7F08">
            <w:pPr>
              <w:rPr>
                <w:sz w:val="16"/>
                <w:szCs w:val="16"/>
              </w:rPr>
            </w:pPr>
            <w:r>
              <w:rPr>
                <w:sz w:val="16"/>
                <w:szCs w:val="16"/>
              </w:rPr>
              <w:t>18</w:t>
            </w:r>
          </w:p>
        </w:tc>
        <w:tc>
          <w:tcPr>
            <w:tcW w:w="2161" w:type="dxa"/>
          </w:tcPr>
          <w:p w:rsidR="00FB7F08" w:rsidRPr="00692D2C" w:rsidRDefault="00FB7F08" w:rsidP="00FB7F08">
            <w:pPr>
              <w:spacing w:before="30" w:after="30"/>
              <w:jc w:val="center"/>
              <w:rPr>
                <w:color w:val="000000"/>
                <w:sz w:val="16"/>
                <w:szCs w:val="16"/>
              </w:rPr>
            </w:pPr>
            <w:r w:rsidRPr="00FB7F08">
              <w:rPr>
                <w:bCs/>
                <w:color w:val="000000"/>
                <w:sz w:val="16"/>
                <w:szCs w:val="16"/>
                <w:lang w:val="ru-RU"/>
              </w:rPr>
              <w:t xml:space="preserve">Уравнение, описывающее процессы в колебательном контуре. </w:t>
            </w:r>
            <w:r w:rsidRPr="00692D2C">
              <w:rPr>
                <w:bCs/>
                <w:color w:val="000000"/>
                <w:sz w:val="16"/>
                <w:szCs w:val="16"/>
              </w:rPr>
              <w:t>Период свободных электрических колебаний </w:t>
            </w:r>
          </w:p>
        </w:tc>
        <w:tc>
          <w:tcPr>
            <w:tcW w:w="900" w:type="dxa"/>
          </w:tcPr>
          <w:p w:rsidR="00FB7F08" w:rsidRPr="009D1767" w:rsidRDefault="00FB7F08" w:rsidP="00FB7F08">
            <w:pPr>
              <w:adjustRightInd w:val="0"/>
              <w:spacing w:before="30" w:after="30"/>
              <w:rPr>
                <w:color w:val="000000"/>
                <w:sz w:val="16"/>
                <w:szCs w:val="16"/>
              </w:rPr>
            </w:pPr>
            <w:r w:rsidRPr="009D1767">
              <w:rPr>
                <w:color w:val="000000"/>
                <w:sz w:val="16"/>
                <w:szCs w:val="16"/>
              </w:rPr>
              <w:t>Урок изучения нового материала</w:t>
            </w:r>
          </w:p>
        </w:tc>
        <w:tc>
          <w:tcPr>
            <w:tcW w:w="1259" w:type="dxa"/>
          </w:tcPr>
          <w:p w:rsidR="00FB7F08" w:rsidRPr="009D1767" w:rsidRDefault="00FB7F08" w:rsidP="00FB7F08">
            <w:pPr>
              <w:rPr>
                <w:sz w:val="16"/>
                <w:szCs w:val="16"/>
              </w:rPr>
            </w:pPr>
            <w:r w:rsidRPr="009D1767">
              <w:rPr>
                <w:color w:val="000000"/>
                <w:sz w:val="16"/>
                <w:szCs w:val="16"/>
              </w:rPr>
              <w:t>Объясн.-иллюстр</w:t>
            </w:r>
          </w:p>
        </w:tc>
        <w:tc>
          <w:tcPr>
            <w:tcW w:w="900" w:type="dxa"/>
          </w:tcPr>
          <w:p w:rsidR="00FB7F08" w:rsidRPr="009D1767" w:rsidRDefault="00FB7F08" w:rsidP="00FB7F08">
            <w:pPr>
              <w:rPr>
                <w:sz w:val="16"/>
                <w:szCs w:val="16"/>
              </w:rPr>
            </w:pPr>
            <w:r w:rsidRPr="009D1767">
              <w:rPr>
                <w:color w:val="000000"/>
                <w:sz w:val="16"/>
                <w:szCs w:val="16"/>
              </w:rPr>
              <w:t>Беседа, фронт.опрос</w:t>
            </w:r>
          </w:p>
        </w:tc>
        <w:tc>
          <w:tcPr>
            <w:tcW w:w="1260" w:type="dxa"/>
          </w:tcPr>
          <w:p w:rsidR="00FB7F08" w:rsidRPr="00C67B71" w:rsidRDefault="00FB7F08" w:rsidP="00FB7F08">
            <w:pPr>
              <w:spacing w:after="100" w:afterAutospacing="1"/>
              <w:jc w:val="center"/>
              <w:rPr>
                <w:color w:val="000000"/>
                <w:sz w:val="16"/>
                <w:szCs w:val="16"/>
              </w:rPr>
            </w:pPr>
            <w:r w:rsidRPr="00FB7F08">
              <w:rPr>
                <w:bCs/>
                <w:color w:val="000000"/>
                <w:sz w:val="16"/>
                <w:szCs w:val="16"/>
                <w:lang w:val="ru-RU"/>
              </w:rPr>
              <w:t xml:space="preserve">Уравнение, описывающее процессы в колебательном контуре. </w:t>
            </w:r>
            <w:r w:rsidRPr="00692D2C">
              <w:rPr>
                <w:bCs/>
                <w:color w:val="000000"/>
                <w:sz w:val="16"/>
                <w:szCs w:val="16"/>
              </w:rPr>
              <w:t>Период свободных электрических колебаний </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 xml:space="preserve">Знать основное уравнение колебательного контура Применение первой и второй производной по </w:t>
            </w:r>
            <w:r w:rsidRPr="00C67B71">
              <w:rPr>
                <w:color w:val="000000"/>
                <w:sz w:val="16"/>
                <w:szCs w:val="16"/>
              </w:rPr>
              <w:t>qt</w:t>
            </w:r>
            <w:r w:rsidRPr="00FB7F08">
              <w:rPr>
                <w:color w:val="000000"/>
                <w:sz w:val="16"/>
                <w:szCs w:val="16"/>
                <w:lang w:val="ru-RU"/>
              </w:rPr>
              <w:t xml:space="preserve"> для получения основного ур-я к.к.</w:t>
            </w:r>
          </w:p>
        </w:tc>
        <w:tc>
          <w:tcPr>
            <w:tcW w:w="108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Решение типовых экспериментальных задач.</w:t>
            </w:r>
          </w:p>
          <w:p w:rsidR="00FB7F08" w:rsidRPr="00FB7F08" w:rsidRDefault="00FB7F08" w:rsidP="00FB7F08">
            <w:pPr>
              <w:spacing w:after="100" w:afterAutospacing="1"/>
              <w:rPr>
                <w:color w:val="000000"/>
                <w:sz w:val="16"/>
                <w:szCs w:val="16"/>
                <w:lang w:val="ru-RU"/>
              </w:rPr>
            </w:pPr>
            <w:r w:rsidRPr="00FB7F08">
              <w:rPr>
                <w:color w:val="000000"/>
                <w:sz w:val="16"/>
                <w:szCs w:val="16"/>
                <w:lang w:val="ru-RU"/>
              </w:rPr>
              <w:t>тесты</w:t>
            </w:r>
          </w:p>
        </w:tc>
        <w:tc>
          <w:tcPr>
            <w:tcW w:w="1261" w:type="dxa"/>
          </w:tcPr>
          <w:p w:rsidR="00FB7F08" w:rsidRPr="00C67B71" w:rsidRDefault="00FB7F08" w:rsidP="00FB7F08">
            <w:pPr>
              <w:spacing w:after="100" w:afterAutospacing="1"/>
              <w:rPr>
                <w:color w:val="000000"/>
                <w:sz w:val="16"/>
                <w:szCs w:val="16"/>
              </w:rPr>
            </w:pPr>
            <w:r w:rsidRPr="00C67B71">
              <w:rPr>
                <w:color w:val="000000"/>
                <w:sz w:val="16"/>
                <w:szCs w:val="16"/>
              </w:rPr>
              <w:t> </w:t>
            </w:r>
            <w:r>
              <w:rPr>
                <w:color w:val="000000"/>
                <w:sz w:val="16"/>
                <w:szCs w:val="16"/>
              </w:rPr>
              <w:t xml:space="preserve">Демонстрация свободных </w:t>
            </w:r>
            <w:r>
              <w:rPr>
                <w:bCs/>
                <w:color w:val="000000"/>
                <w:sz w:val="16"/>
                <w:szCs w:val="16"/>
              </w:rPr>
              <w:t>электромагнитных</w:t>
            </w:r>
            <w:r w:rsidRPr="00692D2C">
              <w:rPr>
                <w:bCs/>
                <w:color w:val="000000"/>
                <w:sz w:val="16"/>
                <w:szCs w:val="16"/>
              </w:rPr>
              <w:t xml:space="preserve"> колебани</w:t>
            </w:r>
            <w:r>
              <w:rPr>
                <w:bCs/>
                <w:color w:val="000000"/>
                <w:sz w:val="16"/>
                <w:szCs w:val="16"/>
              </w:rPr>
              <w:t>й</w:t>
            </w:r>
          </w:p>
        </w:tc>
        <w:tc>
          <w:tcPr>
            <w:tcW w:w="1800" w:type="dxa"/>
          </w:tcPr>
          <w:p w:rsidR="00FB7F08" w:rsidRPr="00FB7F08" w:rsidRDefault="00FB7F08" w:rsidP="00FB7F08">
            <w:pPr>
              <w:spacing w:after="100" w:afterAutospacing="1"/>
              <w:rPr>
                <w:color w:val="000000"/>
                <w:sz w:val="16"/>
                <w:szCs w:val="16"/>
                <w:lang w:val="ru-RU"/>
              </w:rPr>
            </w:pPr>
            <w:r w:rsidRPr="00FB7F08">
              <w:rPr>
                <w:sz w:val="16"/>
                <w:szCs w:val="16"/>
                <w:lang w:val="ru-RU"/>
              </w:rPr>
              <w:t>Сборники познавательных и развивающих заданий  по теме</w:t>
            </w:r>
            <w:proofErr w:type="gramStart"/>
            <w:r w:rsidRPr="00FB7F08">
              <w:rPr>
                <w:b/>
                <w:bCs/>
                <w:color w:val="000000"/>
                <w:sz w:val="16"/>
                <w:szCs w:val="16"/>
                <w:lang w:val="ru-RU"/>
              </w:rPr>
              <w:t>«</w:t>
            </w:r>
            <w:r w:rsidRPr="00FB7F08">
              <w:rPr>
                <w:bCs/>
                <w:color w:val="000000"/>
                <w:sz w:val="16"/>
                <w:szCs w:val="16"/>
                <w:lang w:val="ru-RU"/>
              </w:rPr>
              <w:t>Э</w:t>
            </w:r>
            <w:proofErr w:type="gramEnd"/>
            <w:r w:rsidRPr="00FB7F08">
              <w:rPr>
                <w:bCs/>
                <w:color w:val="000000"/>
                <w:sz w:val="16"/>
                <w:szCs w:val="16"/>
                <w:lang w:val="ru-RU"/>
              </w:rPr>
              <w:t>лектромагнитные колебания</w:t>
            </w:r>
          </w:p>
        </w:tc>
        <w:tc>
          <w:tcPr>
            <w:tcW w:w="1080" w:type="dxa"/>
          </w:tcPr>
          <w:p w:rsidR="00FB7F08" w:rsidRPr="00692D2C" w:rsidRDefault="00FB7F08" w:rsidP="00FB7F08">
            <w:pPr>
              <w:adjustRightInd w:val="0"/>
              <w:spacing w:before="30" w:after="30"/>
              <w:jc w:val="center"/>
              <w:rPr>
                <w:color w:val="000000"/>
                <w:sz w:val="16"/>
                <w:szCs w:val="16"/>
              </w:rPr>
            </w:pPr>
            <w:r w:rsidRPr="00692D2C">
              <w:rPr>
                <w:color w:val="000000"/>
                <w:sz w:val="16"/>
                <w:szCs w:val="16"/>
              </w:rPr>
              <w:t>§30,</w:t>
            </w:r>
          </w:p>
          <w:p w:rsidR="00FB7F08" w:rsidRPr="00692D2C" w:rsidRDefault="00FB7F08" w:rsidP="00FB7F08">
            <w:pPr>
              <w:adjustRightInd w:val="0"/>
              <w:spacing w:before="30" w:after="30"/>
              <w:jc w:val="center"/>
              <w:rPr>
                <w:color w:val="000000"/>
                <w:sz w:val="16"/>
                <w:szCs w:val="16"/>
              </w:rPr>
            </w:pPr>
            <w:r w:rsidRPr="00692D2C">
              <w:rPr>
                <w:color w:val="000000"/>
                <w:sz w:val="16"/>
                <w:szCs w:val="16"/>
              </w:rPr>
              <w:t>упр.4, (2,3)</w:t>
            </w:r>
          </w:p>
          <w:p w:rsidR="00FB7F08" w:rsidRPr="00692D2C" w:rsidRDefault="00FB7F08" w:rsidP="00FB7F08">
            <w:pPr>
              <w:rPr>
                <w:sz w:val="16"/>
                <w:szCs w:val="16"/>
              </w:rPr>
            </w:pPr>
          </w:p>
        </w:tc>
        <w:tc>
          <w:tcPr>
            <w:tcW w:w="1359" w:type="dxa"/>
          </w:tcPr>
          <w:p w:rsidR="00FB7F08" w:rsidRPr="00692D2C" w:rsidRDefault="00FB7F08" w:rsidP="00FB7F08">
            <w:pPr>
              <w:rPr>
                <w:sz w:val="16"/>
                <w:szCs w:val="16"/>
              </w:rPr>
            </w:pPr>
            <w:r>
              <w:rPr>
                <w:sz w:val="16"/>
                <w:szCs w:val="16"/>
              </w:rPr>
              <w:t>3.5.1</w:t>
            </w:r>
          </w:p>
        </w:tc>
      </w:tr>
      <w:tr w:rsidR="00FB7F08" w:rsidRPr="00692D2C" w:rsidTr="00FB7F08">
        <w:tc>
          <w:tcPr>
            <w:tcW w:w="467" w:type="dxa"/>
          </w:tcPr>
          <w:p w:rsidR="00FB7F08" w:rsidRPr="00692D2C" w:rsidRDefault="00FB7F08" w:rsidP="00FB7F08">
            <w:pPr>
              <w:rPr>
                <w:sz w:val="16"/>
                <w:szCs w:val="16"/>
              </w:rPr>
            </w:pPr>
            <w:r>
              <w:rPr>
                <w:sz w:val="16"/>
                <w:szCs w:val="16"/>
              </w:rPr>
              <w:t>19</w:t>
            </w:r>
          </w:p>
        </w:tc>
        <w:tc>
          <w:tcPr>
            <w:tcW w:w="2161" w:type="dxa"/>
          </w:tcPr>
          <w:p w:rsidR="00FB7F08" w:rsidRPr="00692D2C" w:rsidRDefault="00FB7F08" w:rsidP="00FB7F08">
            <w:pPr>
              <w:spacing w:before="30" w:after="30"/>
              <w:jc w:val="center"/>
              <w:rPr>
                <w:color w:val="000000"/>
                <w:sz w:val="16"/>
                <w:szCs w:val="16"/>
              </w:rPr>
            </w:pPr>
            <w:r w:rsidRPr="00692D2C">
              <w:rPr>
                <w:bCs/>
                <w:color w:val="000000"/>
                <w:sz w:val="16"/>
                <w:szCs w:val="16"/>
              </w:rPr>
              <w:t xml:space="preserve">Переменный электрический </w:t>
            </w:r>
            <w:r w:rsidRPr="00692D2C">
              <w:rPr>
                <w:bCs/>
                <w:color w:val="000000"/>
                <w:sz w:val="16"/>
                <w:szCs w:val="16"/>
              </w:rPr>
              <w:lastRenderedPageBreak/>
              <w:t>ток </w:t>
            </w:r>
          </w:p>
        </w:tc>
        <w:tc>
          <w:tcPr>
            <w:tcW w:w="900" w:type="dxa"/>
          </w:tcPr>
          <w:p w:rsidR="00FB7F08" w:rsidRPr="00C67B71" w:rsidRDefault="00FB7F08" w:rsidP="00FB7F08">
            <w:pPr>
              <w:spacing w:after="100" w:afterAutospacing="1"/>
              <w:rPr>
                <w:color w:val="000000"/>
                <w:sz w:val="16"/>
                <w:szCs w:val="16"/>
              </w:rPr>
            </w:pPr>
            <w:r w:rsidRPr="009D1767">
              <w:rPr>
                <w:color w:val="000000"/>
                <w:sz w:val="16"/>
                <w:szCs w:val="16"/>
              </w:rPr>
              <w:lastRenderedPageBreak/>
              <w:t>Комбини</w:t>
            </w:r>
            <w:r w:rsidRPr="009D1767">
              <w:rPr>
                <w:color w:val="000000"/>
                <w:sz w:val="16"/>
                <w:szCs w:val="16"/>
              </w:rPr>
              <w:lastRenderedPageBreak/>
              <w:t>рованный урок</w:t>
            </w:r>
          </w:p>
        </w:tc>
        <w:tc>
          <w:tcPr>
            <w:tcW w:w="1259" w:type="dxa"/>
          </w:tcPr>
          <w:p w:rsidR="00FB7F08" w:rsidRPr="00C67B71" w:rsidRDefault="00FB7F08" w:rsidP="00FB7F08">
            <w:pPr>
              <w:rPr>
                <w:color w:val="000000"/>
                <w:sz w:val="16"/>
                <w:szCs w:val="16"/>
              </w:rPr>
            </w:pPr>
            <w:r w:rsidRPr="009D1767">
              <w:rPr>
                <w:color w:val="000000"/>
                <w:sz w:val="16"/>
                <w:szCs w:val="16"/>
              </w:rPr>
              <w:lastRenderedPageBreak/>
              <w:t>Объясн.-</w:t>
            </w:r>
            <w:r w:rsidRPr="009D1767">
              <w:rPr>
                <w:color w:val="000000"/>
                <w:sz w:val="16"/>
                <w:szCs w:val="16"/>
              </w:rPr>
              <w:lastRenderedPageBreak/>
              <w:t>иллюстр</w:t>
            </w:r>
          </w:p>
        </w:tc>
        <w:tc>
          <w:tcPr>
            <w:tcW w:w="900" w:type="dxa"/>
          </w:tcPr>
          <w:p w:rsidR="00FB7F08" w:rsidRPr="00FB7F08" w:rsidRDefault="00FB7F08" w:rsidP="00FB7F08">
            <w:pPr>
              <w:rPr>
                <w:color w:val="000000"/>
                <w:sz w:val="16"/>
                <w:szCs w:val="16"/>
                <w:lang w:val="ru-RU"/>
              </w:rPr>
            </w:pPr>
            <w:r w:rsidRPr="00FB7F08">
              <w:rPr>
                <w:color w:val="000000"/>
                <w:sz w:val="16"/>
                <w:szCs w:val="16"/>
                <w:lang w:val="ru-RU"/>
              </w:rPr>
              <w:lastRenderedPageBreak/>
              <w:t>Эвристич</w:t>
            </w:r>
            <w:r w:rsidRPr="00FB7F08">
              <w:rPr>
                <w:color w:val="000000"/>
                <w:sz w:val="16"/>
                <w:szCs w:val="16"/>
                <w:lang w:val="ru-RU"/>
              </w:rPr>
              <w:lastRenderedPageBreak/>
              <w:t>еская беседа. Составление опорного конспекта</w:t>
            </w:r>
          </w:p>
        </w:tc>
        <w:tc>
          <w:tcPr>
            <w:tcW w:w="1260" w:type="dxa"/>
          </w:tcPr>
          <w:p w:rsidR="00FB7F08" w:rsidRPr="00FB7F08" w:rsidRDefault="00FB7F08" w:rsidP="00FB7F08">
            <w:pPr>
              <w:spacing w:after="100" w:afterAutospacing="1"/>
              <w:jc w:val="center"/>
              <w:rPr>
                <w:color w:val="000000"/>
                <w:sz w:val="16"/>
                <w:szCs w:val="16"/>
                <w:lang w:val="ru-RU"/>
              </w:rPr>
            </w:pPr>
            <w:r w:rsidRPr="00FB7F08">
              <w:rPr>
                <w:bCs/>
                <w:color w:val="000000"/>
                <w:sz w:val="16"/>
                <w:szCs w:val="16"/>
                <w:lang w:val="ru-RU"/>
              </w:rPr>
              <w:lastRenderedPageBreak/>
              <w:t xml:space="preserve">Переменный </w:t>
            </w:r>
            <w:r w:rsidRPr="00FB7F08">
              <w:rPr>
                <w:bCs/>
                <w:color w:val="000000"/>
                <w:sz w:val="16"/>
                <w:szCs w:val="16"/>
                <w:lang w:val="ru-RU"/>
              </w:rPr>
              <w:lastRenderedPageBreak/>
              <w:t>электрический ток, действующие значения силы тока и напряжения</w:t>
            </w:r>
            <w:r w:rsidRPr="00692D2C">
              <w:rPr>
                <w:bCs/>
                <w:color w:val="000000"/>
                <w:sz w:val="16"/>
                <w:szCs w:val="16"/>
              </w:rPr>
              <w:t> </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lastRenderedPageBreak/>
              <w:t xml:space="preserve">Понимать </w:t>
            </w:r>
            <w:r w:rsidRPr="00FB7F08">
              <w:rPr>
                <w:color w:val="000000"/>
                <w:sz w:val="16"/>
                <w:szCs w:val="16"/>
                <w:lang w:val="ru-RU"/>
              </w:rPr>
              <w:lastRenderedPageBreak/>
              <w:t>принцип действия генератора переменного тока.</w:t>
            </w:r>
          </w:p>
        </w:tc>
        <w:tc>
          <w:tcPr>
            <w:tcW w:w="108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lastRenderedPageBreak/>
              <w:t xml:space="preserve">Решение </w:t>
            </w:r>
            <w:r w:rsidRPr="00FB7F08">
              <w:rPr>
                <w:color w:val="000000"/>
                <w:sz w:val="16"/>
                <w:szCs w:val="16"/>
                <w:lang w:val="ru-RU"/>
              </w:rPr>
              <w:lastRenderedPageBreak/>
              <w:t>типовых экспериментальных задач,</w:t>
            </w:r>
          </w:p>
          <w:p w:rsidR="00FB7F08" w:rsidRPr="00FB7F08" w:rsidRDefault="00FB7F08" w:rsidP="00FB7F08">
            <w:pPr>
              <w:spacing w:after="100" w:afterAutospacing="1"/>
              <w:rPr>
                <w:color w:val="000000"/>
                <w:sz w:val="16"/>
                <w:szCs w:val="16"/>
                <w:lang w:val="ru-RU"/>
              </w:rPr>
            </w:pPr>
            <w:r w:rsidRPr="00FB7F08">
              <w:rPr>
                <w:color w:val="000000"/>
                <w:sz w:val="16"/>
                <w:szCs w:val="16"/>
                <w:lang w:val="ru-RU"/>
              </w:rPr>
              <w:t>тесты</w:t>
            </w:r>
          </w:p>
        </w:tc>
        <w:tc>
          <w:tcPr>
            <w:tcW w:w="1261"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lastRenderedPageBreak/>
              <w:t xml:space="preserve">Демонстрация </w:t>
            </w:r>
            <w:r w:rsidRPr="00FB7F08">
              <w:rPr>
                <w:color w:val="000000"/>
                <w:sz w:val="16"/>
                <w:szCs w:val="16"/>
                <w:lang w:val="ru-RU"/>
              </w:rPr>
              <w:lastRenderedPageBreak/>
              <w:t xml:space="preserve">возникновения </w:t>
            </w:r>
            <w:r w:rsidRPr="00FB7F08">
              <w:rPr>
                <w:bCs/>
                <w:color w:val="000000"/>
                <w:sz w:val="16"/>
                <w:szCs w:val="16"/>
                <w:lang w:val="ru-RU"/>
              </w:rPr>
              <w:t xml:space="preserve">переменного электрического тока при вращении рамки в </w:t>
            </w:r>
            <w:proofErr w:type="gramStart"/>
            <w:r w:rsidRPr="00FB7F08">
              <w:rPr>
                <w:bCs/>
                <w:color w:val="000000"/>
                <w:sz w:val="16"/>
                <w:szCs w:val="16"/>
                <w:lang w:val="ru-RU"/>
              </w:rPr>
              <w:t>м</w:t>
            </w:r>
            <w:proofErr w:type="gramEnd"/>
            <w:r w:rsidRPr="00FB7F08">
              <w:rPr>
                <w:bCs/>
                <w:color w:val="000000"/>
                <w:sz w:val="16"/>
                <w:szCs w:val="16"/>
                <w:lang w:val="ru-RU"/>
              </w:rPr>
              <w:t>. поле</w:t>
            </w:r>
            <w:r w:rsidRPr="00692D2C">
              <w:rPr>
                <w:bCs/>
                <w:color w:val="000000"/>
                <w:sz w:val="16"/>
                <w:szCs w:val="16"/>
              </w:rPr>
              <w:t> </w:t>
            </w:r>
          </w:p>
        </w:tc>
        <w:tc>
          <w:tcPr>
            <w:tcW w:w="1800" w:type="dxa"/>
          </w:tcPr>
          <w:p w:rsidR="00FB7F08" w:rsidRPr="00FB7F08" w:rsidRDefault="00FB7F08" w:rsidP="00FB7F08">
            <w:pPr>
              <w:spacing w:after="100" w:afterAutospacing="1"/>
              <w:rPr>
                <w:color w:val="000000"/>
                <w:sz w:val="16"/>
                <w:szCs w:val="16"/>
                <w:lang w:val="ru-RU"/>
              </w:rPr>
            </w:pPr>
            <w:r w:rsidRPr="00FB7F08">
              <w:rPr>
                <w:sz w:val="16"/>
                <w:szCs w:val="16"/>
                <w:lang w:val="ru-RU"/>
              </w:rPr>
              <w:lastRenderedPageBreak/>
              <w:t xml:space="preserve">Сборники </w:t>
            </w:r>
            <w:r w:rsidRPr="00FB7F08">
              <w:rPr>
                <w:sz w:val="16"/>
                <w:szCs w:val="16"/>
                <w:lang w:val="ru-RU"/>
              </w:rPr>
              <w:lastRenderedPageBreak/>
              <w:t>познавательных и развивающих заданий  по теме</w:t>
            </w:r>
            <w:proofErr w:type="gramStart"/>
            <w:r w:rsidRPr="00FB7F08">
              <w:rPr>
                <w:b/>
                <w:bCs/>
                <w:color w:val="000000"/>
                <w:sz w:val="16"/>
                <w:szCs w:val="16"/>
                <w:lang w:val="ru-RU"/>
              </w:rPr>
              <w:t>«</w:t>
            </w:r>
            <w:r w:rsidRPr="00FB7F08">
              <w:rPr>
                <w:bCs/>
                <w:color w:val="000000"/>
                <w:sz w:val="16"/>
                <w:szCs w:val="16"/>
                <w:lang w:val="ru-RU"/>
              </w:rPr>
              <w:t>Э</w:t>
            </w:r>
            <w:proofErr w:type="gramEnd"/>
            <w:r w:rsidRPr="00FB7F08">
              <w:rPr>
                <w:bCs/>
                <w:color w:val="000000"/>
                <w:sz w:val="16"/>
                <w:szCs w:val="16"/>
                <w:lang w:val="ru-RU"/>
              </w:rPr>
              <w:t>лектромагнитные колебания</w:t>
            </w:r>
          </w:p>
        </w:tc>
        <w:tc>
          <w:tcPr>
            <w:tcW w:w="1080" w:type="dxa"/>
          </w:tcPr>
          <w:p w:rsidR="00FB7F08" w:rsidRPr="00692D2C" w:rsidRDefault="00FB7F08" w:rsidP="00FB7F08">
            <w:pPr>
              <w:rPr>
                <w:color w:val="000000"/>
                <w:sz w:val="16"/>
                <w:szCs w:val="16"/>
              </w:rPr>
            </w:pPr>
            <w:r w:rsidRPr="00692D2C">
              <w:rPr>
                <w:color w:val="000000"/>
                <w:sz w:val="16"/>
                <w:szCs w:val="16"/>
              </w:rPr>
              <w:lastRenderedPageBreak/>
              <w:t>§31,Р.№</w:t>
            </w:r>
          </w:p>
          <w:p w:rsidR="00FB7F08" w:rsidRPr="00692D2C" w:rsidRDefault="00FB7F08" w:rsidP="00FB7F08">
            <w:pPr>
              <w:rPr>
                <w:sz w:val="16"/>
                <w:szCs w:val="16"/>
              </w:rPr>
            </w:pPr>
            <w:r w:rsidRPr="00692D2C">
              <w:rPr>
                <w:color w:val="000000"/>
                <w:sz w:val="16"/>
                <w:szCs w:val="16"/>
              </w:rPr>
              <w:lastRenderedPageBreak/>
              <w:t>952</w:t>
            </w:r>
          </w:p>
        </w:tc>
        <w:tc>
          <w:tcPr>
            <w:tcW w:w="1359" w:type="dxa"/>
          </w:tcPr>
          <w:p w:rsidR="00FB7F08" w:rsidRPr="00692D2C" w:rsidRDefault="00FB7F08" w:rsidP="00FB7F08">
            <w:pPr>
              <w:rPr>
                <w:sz w:val="16"/>
                <w:szCs w:val="16"/>
              </w:rPr>
            </w:pPr>
            <w:r>
              <w:rPr>
                <w:sz w:val="16"/>
                <w:szCs w:val="16"/>
              </w:rPr>
              <w:lastRenderedPageBreak/>
              <w:t>3.5.4</w:t>
            </w:r>
          </w:p>
        </w:tc>
      </w:tr>
      <w:tr w:rsidR="00FB7F08" w:rsidRPr="00692D2C" w:rsidTr="00FB7F08">
        <w:tc>
          <w:tcPr>
            <w:tcW w:w="467" w:type="dxa"/>
          </w:tcPr>
          <w:p w:rsidR="00FB7F08" w:rsidRPr="00692D2C" w:rsidRDefault="00FB7F08" w:rsidP="00FB7F08">
            <w:pPr>
              <w:rPr>
                <w:sz w:val="16"/>
                <w:szCs w:val="16"/>
              </w:rPr>
            </w:pPr>
            <w:r>
              <w:rPr>
                <w:sz w:val="16"/>
                <w:szCs w:val="16"/>
              </w:rPr>
              <w:lastRenderedPageBreak/>
              <w:t>20</w:t>
            </w:r>
          </w:p>
        </w:tc>
        <w:tc>
          <w:tcPr>
            <w:tcW w:w="2161" w:type="dxa"/>
          </w:tcPr>
          <w:p w:rsidR="00FB7F08" w:rsidRPr="00FB7F08" w:rsidRDefault="00FB7F08" w:rsidP="00FB7F08">
            <w:pPr>
              <w:spacing w:before="30" w:after="30"/>
              <w:jc w:val="center"/>
              <w:rPr>
                <w:color w:val="000000"/>
                <w:sz w:val="16"/>
                <w:szCs w:val="16"/>
                <w:lang w:val="ru-RU"/>
              </w:rPr>
            </w:pPr>
            <w:r w:rsidRPr="00FB7F08">
              <w:rPr>
                <w:bCs/>
                <w:color w:val="000000"/>
                <w:sz w:val="16"/>
                <w:szCs w:val="16"/>
                <w:lang w:val="ru-RU"/>
              </w:rPr>
              <w:t>Сопротивление в цепи переменного тока</w:t>
            </w:r>
            <w:r w:rsidRPr="00692D2C">
              <w:rPr>
                <w:bCs/>
                <w:color w:val="000000"/>
                <w:sz w:val="16"/>
                <w:szCs w:val="16"/>
              </w:rPr>
              <w:t> </w:t>
            </w:r>
          </w:p>
        </w:tc>
        <w:tc>
          <w:tcPr>
            <w:tcW w:w="900" w:type="dxa"/>
          </w:tcPr>
          <w:p w:rsidR="00FB7F08" w:rsidRPr="00C67B71" w:rsidRDefault="00FB7F08" w:rsidP="00FB7F08">
            <w:pPr>
              <w:spacing w:after="100" w:afterAutospacing="1"/>
              <w:rPr>
                <w:color w:val="000000"/>
                <w:sz w:val="16"/>
                <w:szCs w:val="16"/>
              </w:rPr>
            </w:pPr>
            <w:r w:rsidRPr="009D1767">
              <w:rPr>
                <w:color w:val="000000"/>
                <w:sz w:val="16"/>
                <w:szCs w:val="16"/>
              </w:rPr>
              <w:t>Комбинированный урок</w:t>
            </w:r>
          </w:p>
        </w:tc>
        <w:tc>
          <w:tcPr>
            <w:tcW w:w="1259" w:type="dxa"/>
          </w:tcPr>
          <w:p w:rsidR="00FB7F08" w:rsidRPr="009D1767" w:rsidRDefault="00FB7F08" w:rsidP="00FB7F08">
            <w:pPr>
              <w:rPr>
                <w:sz w:val="16"/>
                <w:szCs w:val="16"/>
              </w:rPr>
            </w:pPr>
            <w:r w:rsidRPr="009D1767">
              <w:rPr>
                <w:color w:val="000000"/>
                <w:sz w:val="16"/>
                <w:szCs w:val="16"/>
              </w:rPr>
              <w:t>Объясн.-иллюстр</w:t>
            </w:r>
          </w:p>
        </w:tc>
        <w:tc>
          <w:tcPr>
            <w:tcW w:w="900" w:type="dxa"/>
          </w:tcPr>
          <w:p w:rsidR="00FB7F08" w:rsidRPr="00C67B71" w:rsidRDefault="00FB7F08" w:rsidP="00FB7F08">
            <w:pPr>
              <w:rPr>
                <w:color w:val="000000"/>
                <w:sz w:val="16"/>
                <w:szCs w:val="16"/>
              </w:rPr>
            </w:pPr>
            <w:r w:rsidRPr="009D1767">
              <w:rPr>
                <w:color w:val="000000"/>
                <w:sz w:val="16"/>
                <w:szCs w:val="16"/>
              </w:rPr>
              <w:t>Беседа, фронт.опрос</w:t>
            </w:r>
          </w:p>
        </w:tc>
        <w:tc>
          <w:tcPr>
            <w:tcW w:w="1260" w:type="dxa"/>
          </w:tcPr>
          <w:p w:rsidR="00FB7F08" w:rsidRPr="00FB7F08" w:rsidRDefault="00FB7F08" w:rsidP="00FB7F08">
            <w:pPr>
              <w:spacing w:after="100" w:afterAutospacing="1"/>
              <w:jc w:val="center"/>
              <w:rPr>
                <w:color w:val="000000"/>
                <w:sz w:val="16"/>
                <w:szCs w:val="16"/>
                <w:lang w:val="ru-RU"/>
              </w:rPr>
            </w:pPr>
            <w:r w:rsidRPr="00FB7F08">
              <w:rPr>
                <w:color w:val="000000"/>
                <w:sz w:val="16"/>
                <w:szCs w:val="16"/>
                <w:lang w:val="ru-RU"/>
              </w:rPr>
              <w:t>Резистор, конденсатор и катушка в цепи переменного тока</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Уметь рассчитывать параметры цепи при различных видах сопротивлений</w:t>
            </w:r>
          </w:p>
        </w:tc>
        <w:tc>
          <w:tcPr>
            <w:tcW w:w="1080" w:type="dxa"/>
          </w:tcPr>
          <w:p w:rsidR="00FB7F08" w:rsidRPr="00FB7F08" w:rsidRDefault="00FB7F08" w:rsidP="00FB7F08">
            <w:pPr>
              <w:spacing w:after="100" w:afterAutospacing="1"/>
              <w:rPr>
                <w:color w:val="000000"/>
                <w:sz w:val="16"/>
                <w:szCs w:val="16"/>
                <w:lang w:val="ru-RU"/>
              </w:rPr>
            </w:pPr>
            <w:r w:rsidRPr="00C67B71">
              <w:rPr>
                <w:color w:val="000000"/>
                <w:sz w:val="16"/>
                <w:szCs w:val="16"/>
              </w:rPr>
              <w:t> </w:t>
            </w:r>
            <w:r w:rsidRPr="00FB7F08">
              <w:rPr>
                <w:color w:val="000000"/>
                <w:sz w:val="16"/>
                <w:szCs w:val="16"/>
                <w:lang w:val="ru-RU"/>
              </w:rPr>
              <w:t>Решение типовых экспериментальных задач,</w:t>
            </w:r>
          </w:p>
          <w:p w:rsidR="00FB7F08" w:rsidRPr="00FB7F08" w:rsidRDefault="00FB7F08" w:rsidP="00FB7F08">
            <w:pPr>
              <w:spacing w:after="100" w:afterAutospacing="1"/>
              <w:rPr>
                <w:color w:val="000000"/>
                <w:sz w:val="16"/>
                <w:szCs w:val="16"/>
                <w:lang w:val="ru-RU"/>
              </w:rPr>
            </w:pPr>
            <w:r w:rsidRPr="00FB7F08">
              <w:rPr>
                <w:color w:val="000000"/>
                <w:sz w:val="16"/>
                <w:szCs w:val="16"/>
                <w:lang w:val="ru-RU"/>
              </w:rPr>
              <w:t>тесты</w:t>
            </w:r>
          </w:p>
        </w:tc>
        <w:tc>
          <w:tcPr>
            <w:tcW w:w="1261" w:type="dxa"/>
          </w:tcPr>
          <w:p w:rsidR="00FB7F08" w:rsidRPr="00C67B71" w:rsidRDefault="00FB7F08" w:rsidP="00FB7F08">
            <w:pPr>
              <w:spacing w:after="100" w:afterAutospacing="1"/>
              <w:rPr>
                <w:color w:val="000000"/>
                <w:sz w:val="16"/>
                <w:szCs w:val="16"/>
              </w:rPr>
            </w:pPr>
            <w:r w:rsidRPr="00C67B71">
              <w:rPr>
                <w:color w:val="000000"/>
                <w:sz w:val="16"/>
                <w:szCs w:val="16"/>
              </w:rPr>
              <w:t> </w:t>
            </w:r>
            <w:r>
              <w:rPr>
                <w:color w:val="000000"/>
                <w:sz w:val="16"/>
                <w:szCs w:val="16"/>
              </w:rPr>
              <w:t>Демонстрационные опыты</w:t>
            </w:r>
          </w:p>
        </w:tc>
        <w:tc>
          <w:tcPr>
            <w:tcW w:w="1800" w:type="dxa"/>
          </w:tcPr>
          <w:p w:rsidR="00FB7F08" w:rsidRPr="00FB7F08" w:rsidRDefault="00FB7F08" w:rsidP="00FB7F08">
            <w:pPr>
              <w:spacing w:after="100" w:afterAutospacing="1"/>
              <w:rPr>
                <w:color w:val="000000"/>
                <w:sz w:val="16"/>
                <w:szCs w:val="16"/>
                <w:lang w:val="ru-RU"/>
              </w:rPr>
            </w:pPr>
            <w:r w:rsidRPr="00FB7F08">
              <w:rPr>
                <w:sz w:val="16"/>
                <w:szCs w:val="16"/>
                <w:lang w:val="ru-RU"/>
              </w:rPr>
              <w:t>Сборники познавательных и развивающих заданий  по теме</w:t>
            </w:r>
            <w:proofErr w:type="gramStart"/>
            <w:r w:rsidRPr="00FB7F08">
              <w:rPr>
                <w:b/>
                <w:bCs/>
                <w:color w:val="000000"/>
                <w:sz w:val="16"/>
                <w:szCs w:val="16"/>
                <w:lang w:val="ru-RU"/>
              </w:rPr>
              <w:t>«</w:t>
            </w:r>
            <w:r w:rsidRPr="00FB7F08">
              <w:rPr>
                <w:bCs/>
                <w:color w:val="000000"/>
                <w:sz w:val="16"/>
                <w:szCs w:val="16"/>
                <w:lang w:val="ru-RU"/>
              </w:rPr>
              <w:t>Э</w:t>
            </w:r>
            <w:proofErr w:type="gramEnd"/>
            <w:r w:rsidRPr="00FB7F08">
              <w:rPr>
                <w:bCs/>
                <w:color w:val="000000"/>
                <w:sz w:val="16"/>
                <w:szCs w:val="16"/>
                <w:lang w:val="ru-RU"/>
              </w:rPr>
              <w:t>лектромагнитные колебания</w:t>
            </w:r>
          </w:p>
        </w:tc>
        <w:tc>
          <w:tcPr>
            <w:tcW w:w="1080" w:type="dxa"/>
          </w:tcPr>
          <w:p w:rsidR="00FB7F08" w:rsidRPr="00692D2C" w:rsidRDefault="00FB7F08" w:rsidP="00FB7F08">
            <w:pPr>
              <w:rPr>
                <w:color w:val="000000"/>
                <w:sz w:val="16"/>
                <w:szCs w:val="16"/>
              </w:rPr>
            </w:pPr>
            <w:r w:rsidRPr="00692D2C">
              <w:rPr>
                <w:color w:val="000000"/>
                <w:sz w:val="16"/>
                <w:szCs w:val="16"/>
              </w:rPr>
              <w:t>§32,33*,</w:t>
            </w:r>
          </w:p>
          <w:p w:rsidR="00FB7F08" w:rsidRPr="00692D2C" w:rsidRDefault="00FB7F08" w:rsidP="00FB7F08">
            <w:pPr>
              <w:rPr>
                <w:sz w:val="16"/>
                <w:szCs w:val="16"/>
              </w:rPr>
            </w:pPr>
            <w:r w:rsidRPr="00692D2C">
              <w:rPr>
                <w:color w:val="000000"/>
                <w:sz w:val="16"/>
                <w:szCs w:val="16"/>
              </w:rPr>
              <w:t>34,* упр. 4, (4)</w:t>
            </w:r>
          </w:p>
        </w:tc>
        <w:tc>
          <w:tcPr>
            <w:tcW w:w="1359" w:type="dxa"/>
          </w:tcPr>
          <w:p w:rsidR="00FB7F08" w:rsidRPr="00692D2C" w:rsidRDefault="00FB7F08" w:rsidP="00FB7F08">
            <w:pPr>
              <w:rPr>
                <w:sz w:val="16"/>
                <w:szCs w:val="16"/>
              </w:rPr>
            </w:pPr>
            <w:r>
              <w:rPr>
                <w:sz w:val="16"/>
                <w:szCs w:val="16"/>
              </w:rPr>
              <w:t>3.5.4</w:t>
            </w:r>
          </w:p>
        </w:tc>
      </w:tr>
      <w:tr w:rsidR="00FB7F08" w:rsidRPr="00692D2C" w:rsidTr="00FB7F08">
        <w:tc>
          <w:tcPr>
            <w:tcW w:w="467" w:type="dxa"/>
          </w:tcPr>
          <w:p w:rsidR="00FB7F08" w:rsidRPr="00692D2C" w:rsidRDefault="00FB7F08" w:rsidP="00FB7F08">
            <w:pPr>
              <w:rPr>
                <w:sz w:val="16"/>
                <w:szCs w:val="16"/>
              </w:rPr>
            </w:pPr>
            <w:r>
              <w:rPr>
                <w:sz w:val="16"/>
                <w:szCs w:val="16"/>
              </w:rPr>
              <w:t>21</w:t>
            </w:r>
          </w:p>
        </w:tc>
        <w:tc>
          <w:tcPr>
            <w:tcW w:w="2161" w:type="dxa"/>
          </w:tcPr>
          <w:p w:rsidR="00FB7F08" w:rsidRPr="00692D2C" w:rsidRDefault="00FB7F08" w:rsidP="00FB7F08">
            <w:pPr>
              <w:spacing w:before="30" w:after="30"/>
              <w:jc w:val="center"/>
              <w:rPr>
                <w:color w:val="000000"/>
                <w:sz w:val="16"/>
                <w:szCs w:val="16"/>
              </w:rPr>
            </w:pPr>
            <w:r w:rsidRPr="00692D2C">
              <w:rPr>
                <w:bCs/>
                <w:color w:val="000000"/>
                <w:sz w:val="16"/>
                <w:szCs w:val="16"/>
              </w:rPr>
              <w:t>Резонанс в электрической цепи. </w:t>
            </w:r>
          </w:p>
        </w:tc>
        <w:tc>
          <w:tcPr>
            <w:tcW w:w="900" w:type="dxa"/>
          </w:tcPr>
          <w:p w:rsidR="00FB7F08" w:rsidRPr="00C67B71" w:rsidRDefault="00FB7F08" w:rsidP="00FB7F08">
            <w:pPr>
              <w:spacing w:after="100" w:afterAutospacing="1"/>
              <w:rPr>
                <w:color w:val="000000"/>
                <w:sz w:val="16"/>
                <w:szCs w:val="16"/>
              </w:rPr>
            </w:pPr>
            <w:r w:rsidRPr="009D1767">
              <w:rPr>
                <w:color w:val="000000"/>
                <w:sz w:val="16"/>
                <w:szCs w:val="16"/>
              </w:rPr>
              <w:t>Комбинированный урок</w:t>
            </w:r>
          </w:p>
        </w:tc>
        <w:tc>
          <w:tcPr>
            <w:tcW w:w="1259" w:type="dxa"/>
          </w:tcPr>
          <w:p w:rsidR="00FB7F08" w:rsidRPr="00C67B71" w:rsidRDefault="00FB7F08" w:rsidP="00FB7F08">
            <w:pPr>
              <w:rPr>
                <w:color w:val="000000"/>
                <w:sz w:val="16"/>
                <w:szCs w:val="16"/>
              </w:rPr>
            </w:pPr>
            <w:r w:rsidRPr="009D1767">
              <w:rPr>
                <w:color w:val="000000"/>
                <w:sz w:val="16"/>
                <w:szCs w:val="16"/>
              </w:rPr>
              <w:t>Объясн.-иллюстр</w:t>
            </w:r>
          </w:p>
        </w:tc>
        <w:tc>
          <w:tcPr>
            <w:tcW w:w="900" w:type="dxa"/>
          </w:tcPr>
          <w:p w:rsidR="00FB7F08" w:rsidRPr="00C67B71" w:rsidRDefault="00FB7F08" w:rsidP="00FB7F08">
            <w:pPr>
              <w:rPr>
                <w:color w:val="000000"/>
                <w:sz w:val="16"/>
                <w:szCs w:val="16"/>
              </w:rPr>
            </w:pPr>
            <w:r w:rsidRPr="009D1767">
              <w:rPr>
                <w:color w:val="000000"/>
                <w:sz w:val="16"/>
                <w:szCs w:val="16"/>
              </w:rPr>
              <w:t>Беседа, фронт.опрос</w:t>
            </w:r>
          </w:p>
        </w:tc>
        <w:tc>
          <w:tcPr>
            <w:tcW w:w="1260" w:type="dxa"/>
          </w:tcPr>
          <w:p w:rsidR="00FB7F08" w:rsidRPr="00FB7F08" w:rsidRDefault="00FB7F08" w:rsidP="00FB7F08">
            <w:pPr>
              <w:spacing w:after="100" w:afterAutospacing="1"/>
              <w:jc w:val="center"/>
              <w:rPr>
                <w:color w:val="000000"/>
                <w:sz w:val="16"/>
                <w:szCs w:val="16"/>
                <w:lang w:val="ru-RU"/>
              </w:rPr>
            </w:pPr>
            <w:r w:rsidRPr="00FB7F08">
              <w:rPr>
                <w:color w:val="000000"/>
                <w:sz w:val="16"/>
                <w:szCs w:val="16"/>
                <w:lang w:val="ru-RU"/>
              </w:rPr>
              <w:t>Условия резонанса в цепи переменного тока</w:t>
            </w:r>
          </w:p>
        </w:tc>
        <w:tc>
          <w:tcPr>
            <w:tcW w:w="1260" w:type="dxa"/>
          </w:tcPr>
          <w:p w:rsidR="00FB7F08" w:rsidRPr="00C67B71" w:rsidRDefault="00FB7F08" w:rsidP="00FB7F08">
            <w:pPr>
              <w:spacing w:after="100" w:afterAutospacing="1"/>
              <w:rPr>
                <w:color w:val="000000"/>
                <w:sz w:val="16"/>
                <w:szCs w:val="16"/>
              </w:rPr>
            </w:pPr>
            <w:r>
              <w:rPr>
                <w:color w:val="000000"/>
                <w:sz w:val="16"/>
                <w:szCs w:val="16"/>
              </w:rPr>
              <w:t>Знать об условиях резонанса</w:t>
            </w:r>
          </w:p>
        </w:tc>
        <w:tc>
          <w:tcPr>
            <w:tcW w:w="1080" w:type="dxa"/>
          </w:tcPr>
          <w:p w:rsidR="00FB7F08" w:rsidRPr="00C67B71" w:rsidRDefault="00FB7F08" w:rsidP="00FB7F08">
            <w:pPr>
              <w:spacing w:after="100" w:afterAutospacing="1"/>
              <w:rPr>
                <w:color w:val="000000"/>
                <w:sz w:val="16"/>
                <w:szCs w:val="16"/>
              </w:rPr>
            </w:pPr>
            <w:r>
              <w:rPr>
                <w:color w:val="000000"/>
                <w:sz w:val="16"/>
                <w:szCs w:val="16"/>
              </w:rPr>
              <w:t>Решение типовых экспериментальных задач</w:t>
            </w:r>
          </w:p>
        </w:tc>
        <w:tc>
          <w:tcPr>
            <w:tcW w:w="1261" w:type="dxa"/>
          </w:tcPr>
          <w:p w:rsidR="00FB7F08" w:rsidRPr="00FB7F08" w:rsidRDefault="00FB7F08" w:rsidP="00FB7F08">
            <w:pPr>
              <w:spacing w:after="100" w:afterAutospacing="1"/>
              <w:rPr>
                <w:color w:val="000000"/>
                <w:sz w:val="16"/>
                <w:szCs w:val="16"/>
                <w:lang w:val="ru-RU"/>
              </w:rPr>
            </w:pPr>
            <w:r w:rsidRPr="00C67B71">
              <w:rPr>
                <w:color w:val="000000"/>
                <w:sz w:val="16"/>
                <w:szCs w:val="16"/>
              </w:rPr>
              <w:t> </w:t>
            </w:r>
            <w:r w:rsidRPr="00FB7F08">
              <w:rPr>
                <w:color w:val="000000"/>
                <w:sz w:val="16"/>
                <w:szCs w:val="16"/>
                <w:lang w:val="ru-RU"/>
              </w:rPr>
              <w:t>Демонстрация возникновения резонанса в цепи переменного тока</w:t>
            </w:r>
          </w:p>
        </w:tc>
        <w:tc>
          <w:tcPr>
            <w:tcW w:w="1800" w:type="dxa"/>
          </w:tcPr>
          <w:p w:rsidR="00FB7F08" w:rsidRPr="00FB7F08" w:rsidRDefault="00FB7F08" w:rsidP="00FB7F08">
            <w:pPr>
              <w:spacing w:after="100" w:afterAutospacing="1"/>
              <w:rPr>
                <w:color w:val="000000"/>
                <w:sz w:val="16"/>
                <w:szCs w:val="16"/>
                <w:lang w:val="ru-RU"/>
              </w:rPr>
            </w:pPr>
            <w:r w:rsidRPr="00FB7F08">
              <w:rPr>
                <w:sz w:val="16"/>
                <w:szCs w:val="16"/>
                <w:lang w:val="ru-RU"/>
              </w:rPr>
              <w:t>Сборники познавательных и развивающих заданий  по теме</w:t>
            </w:r>
            <w:proofErr w:type="gramStart"/>
            <w:r w:rsidRPr="00FB7F08">
              <w:rPr>
                <w:b/>
                <w:bCs/>
                <w:color w:val="000000"/>
                <w:sz w:val="16"/>
                <w:szCs w:val="16"/>
                <w:lang w:val="ru-RU"/>
              </w:rPr>
              <w:t>«</w:t>
            </w:r>
            <w:r w:rsidRPr="00FB7F08">
              <w:rPr>
                <w:bCs/>
                <w:color w:val="000000"/>
                <w:sz w:val="16"/>
                <w:szCs w:val="16"/>
                <w:lang w:val="ru-RU"/>
              </w:rPr>
              <w:t>Э</w:t>
            </w:r>
            <w:proofErr w:type="gramEnd"/>
            <w:r w:rsidRPr="00FB7F08">
              <w:rPr>
                <w:bCs/>
                <w:color w:val="000000"/>
                <w:sz w:val="16"/>
                <w:szCs w:val="16"/>
                <w:lang w:val="ru-RU"/>
              </w:rPr>
              <w:t>лектромагнитные колебания»</w:t>
            </w:r>
          </w:p>
        </w:tc>
        <w:tc>
          <w:tcPr>
            <w:tcW w:w="1080" w:type="dxa"/>
          </w:tcPr>
          <w:p w:rsidR="00FB7F08" w:rsidRPr="00692D2C" w:rsidRDefault="00FB7F08" w:rsidP="00FB7F08">
            <w:pPr>
              <w:adjustRightInd w:val="0"/>
              <w:spacing w:before="30" w:after="30"/>
              <w:jc w:val="center"/>
              <w:rPr>
                <w:color w:val="000000"/>
                <w:sz w:val="16"/>
                <w:szCs w:val="16"/>
              </w:rPr>
            </w:pPr>
            <w:r w:rsidRPr="00692D2C">
              <w:rPr>
                <w:color w:val="000000"/>
                <w:sz w:val="16"/>
                <w:szCs w:val="16"/>
              </w:rPr>
              <w:t>§35</w:t>
            </w:r>
            <w:proofErr w:type="gramStart"/>
            <w:r w:rsidRPr="00692D2C">
              <w:rPr>
                <w:color w:val="000000"/>
                <w:sz w:val="16"/>
                <w:szCs w:val="16"/>
              </w:rPr>
              <w:t>,36</w:t>
            </w:r>
            <w:proofErr w:type="gramEnd"/>
            <w:r w:rsidRPr="00692D2C">
              <w:rPr>
                <w:color w:val="000000"/>
                <w:sz w:val="16"/>
                <w:szCs w:val="16"/>
              </w:rPr>
              <w:t>*,упр. 4, (5)</w:t>
            </w:r>
          </w:p>
        </w:tc>
        <w:tc>
          <w:tcPr>
            <w:tcW w:w="1359" w:type="dxa"/>
          </w:tcPr>
          <w:p w:rsidR="00FB7F08" w:rsidRPr="00692D2C" w:rsidRDefault="00FB7F08" w:rsidP="00FB7F08">
            <w:pPr>
              <w:rPr>
                <w:sz w:val="16"/>
                <w:szCs w:val="16"/>
              </w:rPr>
            </w:pPr>
            <w:r>
              <w:rPr>
                <w:sz w:val="16"/>
                <w:szCs w:val="16"/>
              </w:rPr>
              <w:t>3.5.4, 3.5.1.</w:t>
            </w:r>
          </w:p>
        </w:tc>
      </w:tr>
      <w:tr w:rsidR="00FB7F08" w:rsidRPr="002C2407" w:rsidTr="00FB7F08">
        <w:tc>
          <w:tcPr>
            <w:tcW w:w="14787" w:type="dxa"/>
            <w:gridSpan w:val="12"/>
          </w:tcPr>
          <w:p w:rsidR="00FB7F08" w:rsidRPr="00FB7F08" w:rsidRDefault="00FB7F08" w:rsidP="00FB7F08">
            <w:pPr>
              <w:rPr>
                <w:sz w:val="16"/>
                <w:szCs w:val="16"/>
                <w:lang w:val="ru-RU"/>
              </w:rPr>
            </w:pPr>
            <w:r w:rsidRPr="00692D2C">
              <w:rPr>
                <w:bCs/>
                <w:color w:val="000000"/>
                <w:sz w:val="16"/>
                <w:szCs w:val="16"/>
              </w:rPr>
              <w:t> </w:t>
            </w:r>
            <w:r w:rsidRPr="00FB7F08">
              <w:rPr>
                <w:b/>
                <w:bCs/>
                <w:color w:val="000000"/>
                <w:sz w:val="16"/>
                <w:szCs w:val="16"/>
                <w:lang w:val="ru-RU"/>
              </w:rPr>
              <w:t>Тема 5. Производство, передача и использование электрической энергии</w:t>
            </w:r>
          </w:p>
        </w:tc>
      </w:tr>
      <w:tr w:rsidR="00FB7F08" w:rsidRPr="00692D2C" w:rsidTr="00FB7F08">
        <w:tc>
          <w:tcPr>
            <w:tcW w:w="467" w:type="dxa"/>
          </w:tcPr>
          <w:p w:rsidR="00FB7F08" w:rsidRPr="00692D2C" w:rsidRDefault="00FB7F08" w:rsidP="00FB7F08">
            <w:pPr>
              <w:rPr>
                <w:sz w:val="16"/>
                <w:szCs w:val="16"/>
              </w:rPr>
            </w:pPr>
            <w:r>
              <w:rPr>
                <w:sz w:val="16"/>
                <w:szCs w:val="16"/>
              </w:rPr>
              <w:t>22</w:t>
            </w:r>
          </w:p>
        </w:tc>
        <w:tc>
          <w:tcPr>
            <w:tcW w:w="2161" w:type="dxa"/>
          </w:tcPr>
          <w:p w:rsidR="00FB7F08" w:rsidRPr="00692D2C" w:rsidRDefault="00FB7F08" w:rsidP="00FB7F08">
            <w:pPr>
              <w:adjustRightInd w:val="0"/>
              <w:spacing w:before="30" w:after="30"/>
              <w:jc w:val="center"/>
              <w:rPr>
                <w:color w:val="000000"/>
                <w:sz w:val="16"/>
                <w:szCs w:val="16"/>
              </w:rPr>
            </w:pPr>
            <w:r w:rsidRPr="00692D2C">
              <w:rPr>
                <w:color w:val="000000"/>
                <w:sz w:val="16"/>
                <w:szCs w:val="16"/>
              </w:rPr>
              <w:t>Генерирование электрической энергии.</w:t>
            </w:r>
          </w:p>
          <w:p w:rsidR="00FB7F08" w:rsidRPr="00692D2C" w:rsidRDefault="00FB7F08" w:rsidP="00FB7F08">
            <w:pPr>
              <w:spacing w:before="30" w:after="30"/>
              <w:jc w:val="center"/>
              <w:rPr>
                <w:color w:val="000000"/>
                <w:sz w:val="16"/>
                <w:szCs w:val="16"/>
              </w:rPr>
            </w:pPr>
            <w:r w:rsidRPr="00692D2C">
              <w:rPr>
                <w:color w:val="000000"/>
                <w:sz w:val="16"/>
                <w:szCs w:val="16"/>
              </w:rPr>
              <w:t>Трансформаторы</w:t>
            </w:r>
            <w:r w:rsidRPr="00692D2C">
              <w:rPr>
                <w:bCs/>
                <w:color w:val="000000"/>
                <w:sz w:val="16"/>
                <w:szCs w:val="16"/>
              </w:rPr>
              <w:t> </w:t>
            </w:r>
          </w:p>
        </w:tc>
        <w:tc>
          <w:tcPr>
            <w:tcW w:w="900" w:type="dxa"/>
          </w:tcPr>
          <w:p w:rsidR="00FB7F08" w:rsidRPr="00C67B71" w:rsidRDefault="00FB7F08" w:rsidP="00FB7F08">
            <w:pPr>
              <w:spacing w:after="100" w:afterAutospacing="1"/>
              <w:rPr>
                <w:color w:val="000000"/>
                <w:sz w:val="16"/>
                <w:szCs w:val="16"/>
              </w:rPr>
            </w:pPr>
            <w:r>
              <w:rPr>
                <w:color w:val="000000"/>
                <w:sz w:val="16"/>
                <w:szCs w:val="16"/>
              </w:rPr>
              <w:t>Урок изучения нового материала</w:t>
            </w:r>
          </w:p>
        </w:tc>
        <w:tc>
          <w:tcPr>
            <w:tcW w:w="1259" w:type="dxa"/>
          </w:tcPr>
          <w:p w:rsidR="00FB7F08" w:rsidRPr="00C67B71" w:rsidRDefault="00FB7F08" w:rsidP="00FB7F08">
            <w:pPr>
              <w:rPr>
                <w:color w:val="000000"/>
                <w:sz w:val="16"/>
                <w:szCs w:val="16"/>
              </w:rPr>
            </w:pPr>
            <w:r w:rsidRPr="009D1767">
              <w:rPr>
                <w:color w:val="000000"/>
                <w:sz w:val="16"/>
                <w:szCs w:val="16"/>
              </w:rPr>
              <w:t>Объясн.-иллюстр</w:t>
            </w:r>
          </w:p>
        </w:tc>
        <w:tc>
          <w:tcPr>
            <w:tcW w:w="900" w:type="dxa"/>
          </w:tcPr>
          <w:p w:rsidR="00FB7F08" w:rsidRPr="00C67B71" w:rsidRDefault="00FB7F08" w:rsidP="00FB7F08">
            <w:pPr>
              <w:rPr>
                <w:color w:val="000000"/>
                <w:sz w:val="16"/>
                <w:szCs w:val="16"/>
              </w:rPr>
            </w:pPr>
            <w:r w:rsidRPr="009D1767">
              <w:rPr>
                <w:color w:val="000000"/>
                <w:sz w:val="16"/>
                <w:szCs w:val="16"/>
              </w:rPr>
              <w:t>Беседа, фронт.опрос</w:t>
            </w:r>
          </w:p>
        </w:tc>
        <w:tc>
          <w:tcPr>
            <w:tcW w:w="1260" w:type="dxa"/>
          </w:tcPr>
          <w:p w:rsidR="00FB7F08" w:rsidRPr="00692D2C" w:rsidRDefault="00FB7F08" w:rsidP="00FB7F08">
            <w:pPr>
              <w:adjustRightInd w:val="0"/>
              <w:spacing w:before="30" w:after="30"/>
              <w:jc w:val="center"/>
              <w:rPr>
                <w:color w:val="000000"/>
                <w:sz w:val="16"/>
                <w:szCs w:val="16"/>
              </w:rPr>
            </w:pPr>
            <w:r w:rsidRPr="00692D2C">
              <w:rPr>
                <w:color w:val="000000"/>
                <w:sz w:val="16"/>
                <w:szCs w:val="16"/>
              </w:rPr>
              <w:t>Генерирование электрической энергии.</w:t>
            </w:r>
          </w:p>
          <w:p w:rsidR="00FB7F08" w:rsidRPr="00C67B71" w:rsidRDefault="00FB7F08" w:rsidP="00FB7F08">
            <w:pPr>
              <w:spacing w:after="100" w:afterAutospacing="1"/>
              <w:jc w:val="center"/>
              <w:rPr>
                <w:color w:val="000000"/>
                <w:sz w:val="16"/>
                <w:szCs w:val="16"/>
              </w:rPr>
            </w:pPr>
            <w:r w:rsidRPr="00692D2C">
              <w:rPr>
                <w:color w:val="000000"/>
                <w:sz w:val="16"/>
                <w:szCs w:val="16"/>
              </w:rPr>
              <w:t>Трансформаторы</w:t>
            </w:r>
            <w:r w:rsidRPr="00692D2C">
              <w:rPr>
                <w:bCs/>
                <w:color w:val="000000"/>
                <w:sz w:val="16"/>
                <w:szCs w:val="16"/>
              </w:rPr>
              <w:t> </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Знать устройство и принцип действия индукционного генератора  и трансформатора переменного тока</w:t>
            </w:r>
            <w:proofErr w:type="gramStart"/>
            <w:r w:rsidRPr="00FB7F08">
              <w:rPr>
                <w:color w:val="000000"/>
                <w:sz w:val="16"/>
                <w:szCs w:val="16"/>
                <w:lang w:val="ru-RU"/>
              </w:rPr>
              <w:t>,у</w:t>
            </w:r>
            <w:proofErr w:type="gramEnd"/>
            <w:r w:rsidRPr="00FB7F08">
              <w:rPr>
                <w:color w:val="000000"/>
                <w:sz w:val="16"/>
                <w:szCs w:val="16"/>
                <w:lang w:val="ru-RU"/>
              </w:rPr>
              <w:t xml:space="preserve">меть рассчитывать мощность трансформатора </w:t>
            </w:r>
          </w:p>
        </w:tc>
        <w:tc>
          <w:tcPr>
            <w:tcW w:w="108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Решение типовых экспериментальных задач, тесты</w:t>
            </w:r>
          </w:p>
        </w:tc>
        <w:tc>
          <w:tcPr>
            <w:tcW w:w="1261" w:type="dxa"/>
          </w:tcPr>
          <w:p w:rsidR="00FB7F08" w:rsidRPr="00FB7F08" w:rsidRDefault="00FB7F08" w:rsidP="00FB7F08">
            <w:pPr>
              <w:spacing w:after="100" w:afterAutospacing="1"/>
              <w:rPr>
                <w:color w:val="000000"/>
                <w:sz w:val="16"/>
                <w:szCs w:val="16"/>
                <w:lang w:val="ru-RU"/>
              </w:rPr>
            </w:pPr>
            <w:r w:rsidRPr="00C67B71">
              <w:rPr>
                <w:color w:val="000000"/>
                <w:sz w:val="16"/>
                <w:szCs w:val="16"/>
              </w:rPr>
              <w:t> </w:t>
            </w:r>
            <w:r w:rsidRPr="00FB7F08">
              <w:rPr>
                <w:color w:val="000000"/>
                <w:sz w:val="16"/>
                <w:szCs w:val="16"/>
                <w:lang w:val="ru-RU"/>
              </w:rPr>
              <w:t>Работа с изображением индукционного генератора и трансформатора</w:t>
            </w:r>
            <w:proofErr w:type="gramStart"/>
            <w:r w:rsidRPr="00FB7F08">
              <w:rPr>
                <w:color w:val="000000"/>
                <w:sz w:val="16"/>
                <w:szCs w:val="16"/>
                <w:lang w:val="ru-RU"/>
              </w:rPr>
              <w:t>,р</w:t>
            </w:r>
            <w:proofErr w:type="gramEnd"/>
            <w:r w:rsidRPr="00FB7F08">
              <w:rPr>
                <w:color w:val="000000"/>
                <w:sz w:val="16"/>
                <w:szCs w:val="16"/>
                <w:lang w:val="ru-RU"/>
              </w:rPr>
              <w:t>асчет коэфф. трансформации на х.х. и при подключенной нагрузке</w:t>
            </w:r>
          </w:p>
        </w:tc>
        <w:tc>
          <w:tcPr>
            <w:tcW w:w="1800" w:type="dxa"/>
          </w:tcPr>
          <w:p w:rsidR="00FB7F08" w:rsidRPr="00FB7F08" w:rsidRDefault="00FB7F08" w:rsidP="00FB7F08">
            <w:pPr>
              <w:spacing w:after="100" w:afterAutospacing="1"/>
              <w:rPr>
                <w:color w:val="000000"/>
                <w:sz w:val="16"/>
                <w:szCs w:val="16"/>
                <w:lang w:val="ru-RU"/>
              </w:rPr>
            </w:pPr>
            <w:r w:rsidRPr="00FB7F08">
              <w:rPr>
                <w:sz w:val="16"/>
                <w:szCs w:val="16"/>
                <w:lang w:val="ru-RU"/>
              </w:rPr>
              <w:t>Сборники познавательных и развивающих заданий  по теме</w:t>
            </w:r>
            <w:proofErr w:type="gramStart"/>
            <w:r w:rsidRPr="00FB7F08">
              <w:rPr>
                <w:b/>
                <w:bCs/>
                <w:color w:val="000000"/>
                <w:sz w:val="16"/>
                <w:szCs w:val="16"/>
                <w:lang w:val="ru-RU"/>
              </w:rPr>
              <w:t>«</w:t>
            </w:r>
            <w:r w:rsidRPr="00FB7F08">
              <w:rPr>
                <w:bCs/>
                <w:color w:val="000000"/>
                <w:sz w:val="16"/>
                <w:szCs w:val="16"/>
                <w:lang w:val="ru-RU"/>
              </w:rPr>
              <w:t>Э</w:t>
            </w:r>
            <w:proofErr w:type="gramEnd"/>
            <w:r w:rsidRPr="00FB7F08">
              <w:rPr>
                <w:bCs/>
                <w:color w:val="000000"/>
                <w:sz w:val="16"/>
                <w:szCs w:val="16"/>
                <w:lang w:val="ru-RU"/>
              </w:rPr>
              <w:t>лектромагнитные колебания</w:t>
            </w:r>
          </w:p>
        </w:tc>
        <w:tc>
          <w:tcPr>
            <w:tcW w:w="1080" w:type="dxa"/>
          </w:tcPr>
          <w:p w:rsidR="00FB7F08" w:rsidRPr="00692D2C" w:rsidRDefault="00FB7F08" w:rsidP="00FB7F08">
            <w:pPr>
              <w:adjustRightInd w:val="0"/>
              <w:spacing w:before="30" w:after="30"/>
              <w:jc w:val="center"/>
              <w:rPr>
                <w:color w:val="000000"/>
                <w:sz w:val="16"/>
                <w:szCs w:val="16"/>
              </w:rPr>
            </w:pPr>
            <w:r w:rsidRPr="00692D2C">
              <w:rPr>
                <w:color w:val="000000"/>
                <w:sz w:val="16"/>
                <w:szCs w:val="16"/>
              </w:rPr>
              <w:t>§37,38,</w:t>
            </w:r>
          </w:p>
          <w:p w:rsidR="00FB7F08" w:rsidRPr="00692D2C" w:rsidRDefault="00FB7F08" w:rsidP="00FB7F08">
            <w:pPr>
              <w:adjustRightInd w:val="0"/>
              <w:spacing w:before="30" w:after="30"/>
              <w:jc w:val="center"/>
              <w:rPr>
                <w:color w:val="000000"/>
                <w:sz w:val="16"/>
                <w:szCs w:val="16"/>
              </w:rPr>
            </w:pPr>
            <w:r w:rsidRPr="00692D2C">
              <w:rPr>
                <w:color w:val="000000"/>
                <w:sz w:val="16"/>
                <w:szCs w:val="16"/>
              </w:rPr>
              <w:t>39*,</w:t>
            </w:r>
          </w:p>
          <w:p w:rsidR="00FB7F08" w:rsidRPr="00692D2C" w:rsidRDefault="00FB7F08" w:rsidP="00FB7F08">
            <w:pPr>
              <w:adjustRightInd w:val="0"/>
              <w:spacing w:before="30" w:after="30"/>
              <w:jc w:val="center"/>
              <w:rPr>
                <w:color w:val="000000"/>
                <w:sz w:val="16"/>
                <w:szCs w:val="16"/>
              </w:rPr>
            </w:pPr>
            <w:r w:rsidRPr="00692D2C">
              <w:rPr>
                <w:color w:val="000000"/>
                <w:sz w:val="16"/>
                <w:szCs w:val="16"/>
              </w:rPr>
              <w:t>упр5 (2,3)</w:t>
            </w:r>
          </w:p>
          <w:p w:rsidR="00FB7F08" w:rsidRPr="00692D2C" w:rsidRDefault="00FB7F08" w:rsidP="00FB7F08">
            <w:pPr>
              <w:rPr>
                <w:sz w:val="16"/>
                <w:szCs w:val="16"/>
              </w:rPr>
            </w:pPr>
          </w:p>
        </w:tc>
        <w:tc>
          <w:tcPr>
            <w:tcW w:w="1359" w:type="dxa"/>
          </w:tcPr>
          <w:p w:rsidR="00FB7F08" w:rsidRPr="00692D2C" w:rsidRDefault="00FB7F08" w:rsidP="00FB7F08">
            <w:pPr>
              <w:rPr>
                <w:sz w:val="16"/>
                <w:szCs w:val="16"/>
              </w:rPr>
            </w:pPr>
            <w:r>
              <w:rPr>
                <w:sz w:val="16"/>
                <w:szCs w:val="16"/>
              </w:rPr>
              <w:t>3.5.4</w:t>
            </w:r>
          </w:p>
        </w:tc>
      </w:tr>
      <w:tr w:rsidR="00FB7F08" w:rsidRPr="00692D2C" w:rsidTr="00FB7F08">
        <w:tc>
          <w:tcPr>
            <w:tcW w:w="467" w:type="dxa"/>
          </w:tcPr>
          <w:p w:rsidR="00FB7F08" w:rsidRPr="00692D2C" w:rsidRDefault="00FB7F08" w:rsidP="00FB7F08">
            <w:pPr>
              <w:rPr>
                <w:sz w:val="16"/>
                <w:szCs w:val="16"/>
              </w:rPr>
            </w:pPr>
            <w:r>
              <w:rPr>
                <w:sz w:val="16"/>
                <w:szCs w:val="16"/>
              </w:rPr>
              <w:t>23</w:t>
            </w:r>
          </w:p>
        </w:tc>
        <w:tc>
          <w:tcPr>
            <w:tcW w:w="2161" w:type="dxa"/>
          </w:tcPr>
          <w:p w:rsidR="00FB7F08" w:rsidRPr="00FB7F08" w:rsidRDefault="00FB7F08" w:rsidP="00FB7F08">
            <w:pPr>
              <w:adjustRightInd w:val="0"/>
              <w:spacing w:before="30" w:after="30"/>
              <w:jc w:val="center"/>
              <w:rPr>
                <w:color w:val="000000"/>
                <w:sz w:val="16"/>
                <w:szCs w:val="16"/>
                <w:lang w:val="ru-RU"/>
              </w:rPr>
            </w:pPr>
            <w:r w:rsidRPr="00FB7F08">
              <w:rPr>
                <w:color w:val="000000"/>
                <w:sz w:val="16"/>
                <w:szCs w:val="16"/>
                <w:lang w:val="ru-RU"/>
              </w:rPr>
              <w:t xml:space="preserve">Передача электроэнергии Решение задач на тему: </w:t>
            </w:r>
          </w:p>
          <w:p w:rsidR="00FB7F08" w:rsidRPr="00692D2C" w:rsidRDefault="00FB7F08" w:rsidP="00FB7F08">
            <w:pPr>
              <w:spacing w:before="30" w:after="30"/>
              <w:jc w:val="center"/>
              <w:rPr>
                <w:color w:val="000000"/>
                <w:sz w:val="16"/>
                <w:szCs w:val="16"/>
              </w:rPr>
            </w:pPr>
            <w:r w:rsidRPr="00692D2C">
              <w:rPr>
                <w:bCs/>
                <w:color w:val="000000"/>
                <w:sz w:val="16"/>
                <w:szCs w:val="16"/>
              </w:rPr>
              <w:t>«Электромагнитные колебания </w:t>
            </w:r>
          </w:p>
        </w:tc>
        <w:tc>
          <w:tcPr>
            <w:tcW w:w="900" w:type="dxa"/>
          </w:tcPr>
          <w:p w:rsidR="00FB7F08" w:rsidRPr="00C67B71" w:rsidRDefault="00FB7F08" w:rsidP="00FB7F08">
            <w:pPr>
              <w:spacing w:after="100" w:afterAutospacing="1"/>
              <w:rPr>
                <w:color w:val="000000"/>
                <w:sz w:val="16"/>
                <w:szCs w:val="16"/>
              </w:rPr>
            </w:pPr>
            <w:r>
              <w:rPr>
                <w:color w:val="000000"/>
                <w:sz w:val="16"/>
                <w:szCs w:val="16"/>
              </w:rPr>
              <w:t>Урок применения знаний</w:t>
            </w:r>
          </w:p>
        </w:tc>
        <w:tc>
          <w:tcPr>
            <w:tcW w:w="1259" w:type="dxa"/>
          </w:tcPr>
          <w:p w:rsidR="00FB7F08" w:rsidRPr="00C67B71" w:rsidRDefault="00FB7F08" w:rsidP="00FB7F08">
            <w:pPr>
              <w:rPr>
                <w:color w:val="000000"/>
                <w:sz w:val="16"/>
                <w:szCs w:val="16"/>
              </w:rPr>
            </w:pPr>
            <w:r w:rsidRPr="009D1767">
              <w:rPr>
                <w:color w:val="000000"/>
                <w:sz w:val="16"/>
                <w:szCs w:val="16"/>
              </w:rPr>
              <w:t>Объясн.-иллюстр</w:t>
            </w:r>
          </w:p>
        </w:tc>
        <w:tc>
          <w:tcPr>
            <w:tcW w:w="900" w:type="dxa"/>
          </w:tcPr>
          <w:p w:rsidR="00FB7F08" w:rsidRPr="00C67B71" w:rsidRDefault="00FB7F08" w:rsidP="00FB7F08">
            <w:pPr>
              <w:rPr>
                <w:color w:val="000000"/>
                <w:sz w:val="16"/>
                <w:szCs w:val="16"/>
              </w:rPr>
            </w:pPr>
            <w:r>
              <w:rPr>
                <w:color w:val="000000"/>
                <w:sz w:val="16"/>
                <w:szCs w:val="16"/>
              </w:rPr>
              <w:t>Творческий семинар</w:t>
            </w:r>
          </w:p>
        </w:tc>
        <w:tc>
          <w:tcPr>
            <w:tcW w:w="1260" w:type="dxa"/>
          </w:tcPr>
          <w:p w:rsidR="00FB7F08" w:rsidRPr="00FB7F08" w:rsidRDefault="00FB7F08" w:rsidP="00FB7F08">
            <w:pPr>
              <w:spacing w:after="100" w:afterAutospacing="1"/>
              <w:jc w:val="center"/>
              <w:rPr>
                <w:color w:val="000000"/>
                <w:sz w:val="16"/>
                <w:szCs w:val="16"/>
                <w:lang w:val="ru-RU"/>
              </w:rPr>
            </w:pPr>
            <w:r w:rsidRPr="00FB7F08">
              <w:rPr>
                <w:color w:val="000000"/>
                <w:sz w:val="16"/>
                <w:szCs w:val="16"/>
                <w:lang w:val="ru-RU"/>
              </w:rPr>
              <w:t>Экологические</w:t>
            </w:r>
            <w:proofErr w:type="gramStart"/>
            <w:r w:rsidRPr="00FB7F08">
              <w:rPr>
                <w:color w:val="000000"/>
                <w:sz w:val="16"/>
                <w:szCs w:val="16"/>
                <w:lang w:val="ru-RU"/>
              </w:rPr>
              <w:t xml:space="preserve"> ,</w:t>
            </w:r>
            <w:proofErr w:type="gramEnd"/>
            <w:r w:rsidRPr="00FB7F08">
              <w:rPr>
                <w:color w:val="000000"/>
                <w:sz w:val="16"/>
                <w:szCs w:val="16"/>
                <w:lang w:val="ru-RU"/>
              </w:rPr>
              <w:t>экономическиеи политические проблемы в обеспечении энергетической безопасности стран и пути  их решения</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Понимать основные принципы производства и  передачаиэлектроэнергии</w:t>
            </w:r>
            <w:proofErr w:type="gramStart"/>
            <w:r w:rsidRPr="00FB7F08">
              <w:rPr>
                <w:color w:val="000000"/>
                <w:sz w:val="16"/>
                <w:szCs w:val="16"/>
                <w:lang w:val="ru-RU"/>
              </w:rPr>
              <w:t>,у</w:t>
            </w:r>
            <w:proofErr w:type="gramEnd"/>
            <w:r w:rsidRPr="00FB7F08">
              <w:rPr>
                <w:color w:val="000000"/>
                <w:sz w:val="16"/>
                <w:szCs w:val="16"/>
                <w:lang w:val="ru-RU"/>
              </w:rPr>
              <w:t>меть рассчитывать потери мощности при передаче электроэнергии</w:t>
            </w:r>
          </w:p>
        </w:tc>
        <w:tc>
          <w:tcPr>
            <w:tcW w:w="108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Составление конспекта и схемы линии эл</w:t>
            </w:r>
            <w:proofErr w:type="gramStart"/>
            <w:r w:rsidRPr="00FB7F08">
              <w:rPr>
                <w:color w:val="000000"/>
                <w:sz w:val="16"/>
                <w:szCs w:val="16"/>
                <w:lang w:val="ru-RU"/>
              </w:rPr>
              <w:t>.п</w:t>
            </w:r>
            <w:proofErr w:type="gramEnd"/>
            <w:r w:rsidRPr="00FB7F08">
              <w:rPr>
                <w:color w:val="000000"/>
                <w:sz w:val="16"/>
                <w:szCs w:val="16"/>
                <w:lang w:val="ru-RU"/>
              </w:rPr>
              <w:t>ередач</w:t>
            </w:r>
          </w:p>
        </w:tc>
        <w:tc>
          <w:tcPr>
            <w:tcW w:w="1261" w:type="dxa"/>
          </w:tcPr>
          <w:p w:rsidR="00FB7F08" w:rsidRPr="009D1767" w:rsidRDefault="00FB7F08" w:rsidP="00FB7F08">
            <w:pPr>
              <w:spacing w:after="100" w:afterAutospacing="1"/>
              <w:rPr>
                <w:sz w:val="16"/>
                <w:szCs w:val="16"/>
              </w:rPr>
            </w:pPr>
            <w:r w:rsidRPr="00C67B71">
              <w:rPr>
                <w:color w:val="000000"/>
                <w:sz w:val="16"/>
                <w:szCs w:val="16"/>
              </w:rPr>
              <w:t> </w:t>
            </w:r>
            <w:r w:rsidRPr="009D1767">
              <w:rPr>
                <w:sz w:val="16"/>
                <w:szCs w:val="16"/>
              </w:rPr>
              <w:t xml:space="preserve">Экранно-иллюстрирующие пособия </w:t>
            </w:r>
          </w:p>
          <w:p w:rsidR="00FB7F08" w:rsidRPr="00C67B71" w:rsidRDefault="00FB7F08" w:rsidP="00FB7F08">
            <w:pPr>
              <w:spacing w:after="100" w:afterAutospacing="1"/>
              <w:rPr>
                <w:color w:val="000000"/>
                <w:sz w:val="16"/>
                <w:szCs w:val="16"/>
              </w:rPr>
            </w:pPr>
          </w:p>
        </w:tc>
        <w:tc>
          <w:tcPr>
            <w:tcW w:w="1800" w:type="dxa"/>
          </w:tcPr>
          <w:p w:rsidR="00FB7F08" w:rsidRPr="00FB7F08" w:rsidRDefault="00FB7F08" w:rsidP="00FB7F08">
            <w:pPr>
              <w:spacing w:after="100" w:afterAutospacing="1"/>
              <w:rPr>
                <w:sz w:val="16"/>
                <w:szCs w:val="16"/>
                <w:lang w:val="ru-RU"/>
              </w:rPr>
            </w:pPr>
            <w:r w:rsidRPr="00FB7F08">
              <w:rPr>
                <w:sz w:val="16"/>
                <w:szCs w:val="16"/>
                <w:lang w:val="ru-RU"/>
              </w:rPr>
              <w:t>Сборники познавательных и развивающих заданий  по теме</w:t>
            </w:r>
            <w:proofErr w:type="gramStart"/>
            <w:r w:rsidRPr="00FB7F08">
              <w:rPr>
                <w:b/>
                <w:bCs/>
                <w:color w:val="000000"/>
                <w:sz w:val="16"/>
                <w:szCs w:val="16"/>
                <w:lang w:val="ru-RU"/>
              </w:rPr>
              <w:t>«</w:t>
            </w:r>
            <w:r w:rsidRPr="00FB7F08">
              <w:rPr>
                <w:bCs/>
                <w:color w:val="000000"/>
                <w:sz w:val="16"/>
                <w:szCs w:val="16"/>
                <w:lang w:val="ru-RU"/>
              </w:rPr>
              <w:t>Э</w:t>
            </w:r>
            <w:proofErr w:type="gramEnd"/>
            <w:r w:rsidRPr="00FB7F08">
              <w:rPr>
                <w:bCs/>
                <w:color w:val="000000"/>
                <w:sz w:val="16"/>
                <w:szCs w:val="16"/>
                <w:lang w:val="ru-RU"/>
              </w:rPr>
              <w:t>лектромагнитные колебания</w:t>
            </w:r>
          </w:p>
        </w:tc>
        <w:tc>
          <w:tcPr>
            <w:tcW w:w="1080" w:type="dxa"/>
          </w:tcPr>
          <w:p w:rsidR="00FB7F08" w:rsidRPr="00692D2C" w:rsidRDefault="00FB7F08" w:rsidP="00FB7F08">
            <w:pPr>
              <w:adjustRightInd w:val="0"/>
              <w:spacing w:before="30" w:after="30"/>
              <w:jc w:val="center"/>
              <w:rPr>
                <w:color w:val="000000"/>
                <w:sz w:val="16"/>
                <w:szCs w:val="16"/>
              </w:rPr>
            </w:pPr>
            <w:r w:rsidRPr="00692D2C">
              <w:rPr>
                <w:color w:val="000000"/>
                <w:sz w:val="16"/>
                <w:szCs w:val="16"/>
              </w:rPr>
              <w:t>§40,41* упр5 (5)</w:t>
            </w:r>
          </w:p>
          <w:p w:rsidR="00FB7F08" w:rsidRPr="00692D2C" w:rsidRDefault="00FB7F08" w:rsidP="00FB7F08">
            <w:pPr>
              <w:rPr>
                <w:sz w:val="16"/>
                <w:szCs w:val="16"/>
              </w:rPr>
            </w:pPr>
          </w:p>
        </w:tc>
        <w:tc>
          <w:tcPr>
            <w:tcW w:w="1359" w:type="dxa"/>
          </w:tcPr>
          <w:p w:rsidR="00FB7F08" w:rsidRPr="00692D2C" w:rsidRDefault="00FB7F08" w:rsidP="00FB7F08">
            <w:pPr>
              <w:rPr>
                <w:sz w:val="16"/>
                <w:szCs w:val="16"/>
              </w:rPr>
            </w:pPr>
            <w:r>
              <w:rPr>
                <w:sz w:val="16"/>
                <w:szCs w:val="16"/>
              </w:rPr>
              <w:t>3.5.4</w:t>
            </w:r>
          </w:p>
        </w:tc>
      </w:tr>
      <w:tr w:rsidR="00FB7F08" w:rsidRPr="00692D2C" w:rsidTr="00FB7F08">
        <w:tc>
          <w:tcPr>
            <w:tcW w:w="467" w:type="dxa"/>
          </w:tcPr>
          <w:p w:rsidR="00FB7F08" w:rsidRPr="00692D2C" w:rsidRDefault="00FB7F08" w:rsidP="00FB7F08">
            <w:pPr>
              <w:rPr>
                <w:sz w:val="16"/>
                <w:szCs w:val="16"/>
              </w:rPr>
            </w:pPr>
            <w:r>
              <w:rPr>
                <w:sz w:val="16"/>
                <w:szCs w:val="16"/>
              </w:rPr>
              <w:lastRenderedPageBreak/>
              <w:t>24</w:t>
            </w:r>
          </w:p>
        </w:tc>
        <w:tc>
          <w:tcPr>
            <w:tcW w:w="2161" w:type="dxa"/>
          </w:tcPr>
          <w:p w:rsidR="00FB7F08" w:rsidRPr="00FB7F08" w:rsidRDefault="00FB7F08" w:rsidP="00FB7F08">
            <w:pPr>
              <w:adjustRightInd w:val="0"/>
              <w:spacing w:before="30" w:after="30"/>
              <w:jc w:val="center"/>
              <w:rPr>
                <w:color w:val="000000"/>
                <w:sz w:val="16"/>
                <w:szCs w:val="16"/>
                <w:lang w:val="ru-RU"/>
              </w:rPr>
            </w:pPr>
            <w:r w:rsidRPr="00FB7F08">
              <w:rPr>
                <w:bCs/>
                <w:color w:val="000000"/>
                <w:sz w:val="16"/>
                <w:szCs w:val="16"/>
                <w:lang w:val="ru-RU"/>
              </w:rPr>
              <w:t>Контрольная работа №3 по теме:</w:t>
            </w:r>
          </w:p>
          <w:p w:rsidR="00FB7F08" w:rsidRPr="00FB7F08" w:rsidRDefault="00FB7F08" w:rsidP="00FB7F08">
            <w:pPr>
              <w:spacing w:before="30" w:after="30"/>
              <w:jc w:val="center"/>
              <w:rPr>
                <w:color w:val="000000"/>
                <w:sz w:val="16"/>
                <w:szCs w:val="16"/>
                <w:lang w:val="ru-RU"/>
              </w:rPr>
            </w:pPr>
            <w:r w:rsidRPr="00FB7F08">
              <w:rPr>
                <w:bCs/>
                <w:color w:val="000000"/>
                <w:sz w:val="16"/>
                <w:szCs w:val="16"/>
                <w:lang w:val="ru-RU"/>
              </w:rPr>
              <w:t>«Механические   и электромагнитные колебания»</w:t>
            </w:r>
          </w:p>
        </w:tc>
        <w:tc>
          <w:tcPr>
            <w:tcW w:w="900" w:type="dxa"/>
          </w:tcPr>
          <w:p w:rsidR="00FB7F08" w:rsidRPr="009D1767" w:rsidRDefault="00FB7F08" w:rsidP="00FB7F08">
            <w:pPr>
              <w:spacing w:after="100" w:afterAutospacing="1"/>
              <w:rPr>
                <w:color w:val="000000"/>
                <w:sz w:val="16"/>
                <w:szCs w:val="16"/>
              </w:rPr>
            </w:pPr>
            <w:r w:rsidRPr="009D1767">
              <w:rPr>
                <w:color w:val="000000"/>
                <w:sz w:val="16"/>
                <w:szCs w:val="16"/>
              </w:rPr>
              <w:t>Урок  обобщения контроля знаний</w:t>
            </w:r>
          </w:p>
        </w:tc>
        <w:tc>
          <w:tcPr>
            <w:tcW w:w="1259" w:type="dxa"/>
          </w:tcPr>
          <w:p w:rsidR="00FB7F08" w:rsidRPr="009D1767" w:rsidRDefault="00FB7F08" w:rsidP="00FB7F08">
            <w:pPr>
              <w:rPr>
                <w:color w:val="000000"/>
                <w:sz w:val="16"/>
                <w:szCs w:val="16"/>
              </w:rPr>
            </w:pPr>
            <w:r w:rsidRPr="009D1767">
              <w:rPr>
                <w:color w:val="000000"/>
                <w:sz w:val="16"/>
                <w:szCs w:val="16"/>
              </w:rPr>
              <w:t>Репродуктивный</w:t>
            </w:r>
          </w:p>
        </w:tc>
        <w:tc>
          <w:tcPr>
            <w:tcW w:w="900" w:type="dxa"/>
          </w:tcPr>
          <w:p w:rsidR="00FB7F08" w:rsidRPr="009D1767" w:rsidRDefault="00FB7F08" w:rsidP="00FB7F08">
            <w:pPr>
              <w:rPr>
                <w:color w:val="000000"/>
                <w:sz w:val="16"/>
                <w:szCs w:val="16"/>
              </w:rPr>
            </w:pPr>
            <w:r w:rsidRPr="009D1767">
              <w:rPr>
                <w:color w:val="000000"/>
                <w:sz w:val="16"/>
                <w:szCs w:val="16"/>
              </w:rPr>
              <w:t>Индивидуальная работа</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 xml:space="preserve">Темы </w:t>
            </w:r>
            <w:r w:rsidRPr="00FB7F08">
              <w:rPr>
                <w:bCs/>
                <w:color w:val="000000"/>
                <w:sz w:val="16"/>
                <w:szCs w:val="16"/>
                <w:lang w:val="ru-RU"/>
              </w:rPr>
              <w:t xml:space="preserve"> «Механические   и электромагнитные колебания»</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Уметь решать задачи</w:t>
            </w:r>
            <w:r w:rsidRPr="00FB7F08">
              <w:rPr>
                <w:bCs/>
                <w:color w:val="000000"/>
                <w:sz w:val="16"/>
                <w:szCs w:val="16"/>
                <w:lang w:val="ru-RU"/>
              </w:rPr>
              <w:t xml:space="preserve"> по теме: «Механические   и электромагнитные колебания»</w:t>
            </w:r>
          </w:p>
        </w:tc>
        <w:tc>
          <w:tcPr>
            <w:tcW w:w="1080" w:type="dxa"/>
          </w:tcPr>
          <w:p w:rsidR="00FB7F08" w:rsidRPr="009D1767" w:rsidRDefault="00FB7F08" w:rsidP="00FB7F08">
            <w:pPr>
              <w:spacing w:after="100" w:afterAutospacing="1"/>
              <w:rPr>
                <w:color w:val="000000"/>
                <w:sz w:val="16"/>
                <w:szCs w:val="16"/>
              </w:rPr>
            </w:pPr>
            <w:r w:rsidRPr="009D1767">
              <w:rPr>
                <w:sz w:val="16"/>
                <w:szCs w:val="16"/>
              </w:rPr>
              <w:t>Тесты</w:t>
            </w:r>
          </w:p>
        </w:tc>
        <w:tc>
          <w:tcPr>
            <w:tcW w:w="1261" w:type="dxa"/>
          </w:tcPr>
          <w:p w:rsidR="00FB7F08" w:rsidRPr="009D1767" w:rsidRDefault="00FB7F08" w:rsidP="00FB7F08">
            <w:pPr>
              <w:spacing w:after="100" w:afterAutospacing="1"/>
              <w:rPr>
                <w:color w:val="000000"/>
                <w:sz w:val="16"/>
                <w:szCs w:val="16"/>
              </w:rPr>
            </w:pPr>
          </w:p>
        </w:tc>
        <w:tc>
          <w:tcPr>
            <w:tcW w:w="1800" w:type="dxa"/>
          </w:tcPr>
          <w:p w:rsidR="00FB7F08" w:rsidRPr="009D1767" w:rsidRDefault="00FB7F08" w:rsidP="00FB7F08">
            <w:pPr>
              <w:spacing w:after="100" w:afterAutospacing="1"/>
              <w:rPr>
                <w:color w:val="000000"/>
                <w:sz w:val="16"/>
                <w:szCs w:val="16"/>
              </w:rPr>
            </w:pPr>
            <w:r w:rsidRPr="009D1767">
              <w:rPr>
                <w:color w:val="000000"/>
                <w:sz w:val="16"/>
                <w:szCs w:val="16"/>
              </w:rPr>
              <w:t>КИМ 2010</w:t>
            </w:r>
          </w:p>
        </w:tc>
        <w:tc>
          <w:tcPr>
            <w:tcW w:w="1080" w:type="dxa"/>
          </w:tcPr>
          <w:p w:rsidR="00FB7F08" w:rsidRPr="00692D2C" w:rsidRDefault="00FB7F08" w:rsidP="00FB7F08">
            <w:pPr>
              <w:rPr>
                <w:sz w:val="16"/>
                <w:szCs w:val="16"/>
              </w:rPr>
            </w:pPr>
          </w:p>
        </w:tc>
        <w:tc>
          <w:tcPr>
            <w:tcW w:w="1359" w:type="dxa"/>
          </w:tcPr>
          <w:p w:rsidR="00FB7F08" w:rsidRPr="00692D2C" w:rsidRDefault="00FB7F08" w:rsidP="00FB7F08">
            <w:pPr>
              <w:rPr>
                <w:sz w:val="16"/>
                <w:szCs w:val="16"/>
              </w:rPr>
            </w:pPr>
            <w:r>
              <w:rPr>
                <w:sz w:val="16"/>
                <w:szCs w:val="16"/>
              </w:rPr>
              <w:t>3.5</w:t>
            </w:r>
          </w:p>
        </w:tc>
      </w:tr>
      <w:tr w:rsidR="00FB7F08" w:rsidRPr="00692D2C" w:rsidTr="00FB7F08">
        <w:tc>
          <w:tcPr>
            <w:tcW w:w="14787" w:type="dxa"/>
            <w:gridSpan w:val="12"/>
          </w:tcPr>
          <w:p w:rsidR="00FB7F08" w:rsidRPr="00127EC2" w:rsidRDefault="00FB7F08" w:rsidP="00FB7F08">
            <w:pPr>
              <w:rPr>
                <w:sz w:val="16"/>
                <w:szCs w:val="16"/>
              </w:rPr>
            </w:pPr>
            <w:r w:rsidRPr="00127EC2">
              <w:rPr>
                <w:b/>
                <w:bCs/>
                <w:color w:val="000000"/>
                <w:sz w:val="16"/>
                <w:szCs w:val="16"/>
              </w:rPr>
              <w:t>Тема 6. Механические волны</w:t>
            </w:r>
            <w:r>
              <w:rPr>
                <w:b/>
                <w:bCs/>
                <w:color w:val="000000"/>
                <w:sz w:val="16"/>
                <w:szCs w:val="16"/>
              </w:rPr>
              <w:t xml:space="preserve">  2 часа</w:t>
            </w:r>
          </w:p>
        </w:tc>
      </w:tr>
      <w:tr w:rsidR="00FB7F08" w:rsidRPr="00692D2C" w:rsidTr="00FB7F08">
        <w:tc>
          <w:tcPr>
            <w:tcW w:w="467" w:type="dxa"/>
          </w:tcPr>
          <w:p w:rsidR="00FB7F08" w:rsidRPr="00692D2C" w:rsidRDefault="00FB7F08" w:rsidP="00FB7F08">
            <w:pPr>
              <w:rPr>
                <w:sz w:val="16"/>
                <w:szCs w:val="16"/>
              </w:rPr>
            </w:pPr>
            <w:r>
              <w:rPr>
                <w:sz w:val="16"/>
                <w:szCs w:val="16"/>
              </w:rPr>
              <w:t>25</w:t>
            </w:r>
          </w:p>
        </w:tc>
        <w:tc>
          <w:tcPr>
            <w:tcW w:w="2161" w:type="dxa"/>
          </w:tcPr>
          <w:p w:rsidR="00FB7F08" w:rsidRPr="00692D2C" w:rsidRDefault="00FB7F08" w:rsidP="00FB7F08">
            <w:pPr>
              <w:rPr>
                <w:sz w:val="16"/>
                <w:szCs w:val="16"/>
              </w:rPr>
            </w:pPr>
            <w:r w:rsidRPr="00FB7F08">
              <w:rPr>
                <w:color w:val="000000"/>
                <w:sz w:val="16"/>
                <w:szCs w:val="16"/>
                <w:lang w:val="ru-RU"/>
              </w:rPr>
              <w:t xml:space="preserve">Волновые явления. Распространение механических волн. </w:t>
            </w:r>
            <w:r w:rsidRPr="00692D2C">
              <w:rPr>
                <w:color w:val="000000"/>
                <w:sz w:val="16"/>
                <w:szCs w:val="16"/>
              </w:rPr>
              <w:t>Длина волны. Скорость волны</w:t>
            </w:r>
          </w:p>
        </w:tc>
        <w:tc>
          <w:tcPr>
            <w:tcW w:w="900" w:type="dxa"/>
          </w:tcPr>
          <w:p w:rsidR="00FB7F08" w:rsidRPr="00C67B71" w:rsidRDefault="00FB7F08" w:rsidP="00FB7F08">
            <w:pPr>
              <w:spacing w:after="100" w:afterAutospacing="1"/>
              <w:rPr>
                <w:color w:val="000000"/>
                <w:sz w:val="16"/>
                <w:szCs w:val="16"/>
              </w:rPr>
            </w:pPr>
            <w:r w:rsidRPr="009D1767">
              <w:rPr>
                <w:color w:val="000000"/>
                <w:sz w:val="16"/>
                <w:szCs w:val="16"/>
              </w:rPr>
              <w:t>Комбинированный урок</w:t>
            </w:r>
          </w:p>
        </w:tc>
        <w:tc>
          <w:tcPr>
            <w:tcW w:w="1259" w:type="dxa"/>
          </w:tcPr>
          <w:p w:rsidR="00FB7F08" w:rsidRPr="00C67B71" w:rsidRDefault="00FB7F08" w:rsidP="00FB7F08">
            <w:pPr>
              <w:rPr>
                <w:color w:val="000000"/>
                <w:sz w:val="16"/>
                <w:szCs w:val="16"/>
              </w:rPr>
            </w:pPr>
            <w:r w:rsidRPr="009D1767">
              <w:rPr>
                <w:color w:val="000000"/>
                <w:sz w:val="16"/>
                <w:szCs w:val="16"/>
              </w:rPr>
              <w:t>Объясн.-иллюстр</w:t>
            </w:r>
          </w:p>
        </w:tc>
        <w:tc>
          <w:tcPr>
            <w:tcW w:w="900" w:type="dxa"/>
          </w:tcPr>
          <w:p w:rsidR="00FB7F08" w:rsidRPr="00C67B71" w:rsidRDefault="00FB7F08" w:rsidP="00FB7F08">
            <w:pPr>
              <w:rPr>
                <w:color w:val="000000"/>
                <w:sz w:val="16"/>
                <w:szCs w:val="16"/>
              </w:rPr>
            </w:pPr>
            <w:r w:rsidRPr="009D1767">
              <w:rPr>
                <w:color w:val="000000"/>
                <w:sz w:val="16"/>
                <w:szCs w:val="16"/>
              </w:rPr>
              <w:t>Беседа, фронт.опрос</w:t>
            </w:r>
          </w:p>
        </w:tc>
        <w:tc>
          <w:tcPr>
            <w:tcW w:w="1260" w:type="dxa"/>
          </w:tcPr>
          <w:p w:rsidR="00FB7F08" w:rsidRPr="00FB7F08" w:rsidRDefault="00FB7F08" w:rsidP="00FB7F08">
            <w:pPr>
              <w:spacing w:after="100" w:afterAutospacing="1"/>
              <w:jc w:val="center"/>
              <w:rPr>
                <w:color w:val="000000"/>
                <w:sz w:val="16"/>
                <w:szCs w:val="16"/>
                <w:lang w:val="ru-RU"/>
              </w:rPr>
            </w:pPr>
            <w:r w:rsidRPr="00FB7F08">
              <w:rPr>
                <w:color w:val="000000"/>
                <w:sz w:val="16"/>
                <w:szCs w:val="16"/>
                <w:lang w:val="ru-RU"/>
              </w:rPr>
              <w:t>Волновые явления, виды и распространение механических волн</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Знать  понятие период, частота, длина волны, мех</w:t>
            </w:r>
            <w:proofErr w:type="gramStart"/>
            <w:r w:rsidRPr="00FB7F08">
              <w:rPr>
                <w:color w:val="000000"/>
                <w:sz w:val="16"/>
                <w:szCs w:val="16"/>
                <w:lang w:val="ru-RU"/>
              </w:rPr>
              <w:t>.в</w:t>
            </w:r>
            <w:proofErr w:type="gramEnd"/>
            <w:r w:rsidRPr="00FB7F08">
              <w:rPr>
                <w:color w:val="000000"/>
                <w:sz w:val="16"/>
                <w:szCs w:val="16"/>
                <w:lang w:val="ru-RU"/>
              </w:rPr>
              <w:t xml:space="preserve">олна, условия и причины возникновения  и распространенимех. волн, их виды и особенности, </w:t>
            </w:r>
          </w:p>
        </w:tc>
        <w:tc>
          <w:tcPr>
            <w:tcW w:w="1080" w:type="dxa"/>
          </w:tcPr>
          <w:p w:rsidR="00FB7F08" w:rsidRPr="00C67B71" w:rsidRDefault="00FB7F08" w:rsidP="00FB7F08">
            <w:pPr>
              <w:spacing w:after="100" w:afterAutospacing="1"/>
              <w:rPr>
                <w:color w:val="000000"/>
                <w:sz w:val="16"/>
                <w:szCs w:val="16"/>
              </w:rPr>
            </w:pPr>
            <w:r>
              <w:rPr>
                <w:color w:val="000000"/>
                <w:sz w:val="16"/>
                <w:szCs w:val="16"/>
              </w:rPr>
              <w:t>Решение типовых экспериментальных задач,</w:t>
            </w:r>
          </w:p>
        </w:tc>
        <w:tc>
          <w:tcPr>
            <w:tcW w:w="1261" w:type="dxa"/>
          </w:tcPr>
          <w:p w:rsidR="00FB7F08" w:rsidRPr="00FB7F08" w:rsidRDefault="00FB7F08" w:rsidP="00FB7F08">
            <w:pPr>
              <w:spacing w:after="100" w:afterAutospacing="1"/>
              <w:rPr>
                <w:color w:val="000000"/>
                <w:sz w:val="16"/>
                <w:szCs w:val="16"/>
                <w:lang w:val="ru-RU"/>
              </w:rPr>
            </w:pPr>
            <w:r w:rsidRPr="00C67B71">
              <w:rPr>
                <w:color w:val="000000"/>
                <w:sz w:val="16"/>
                <w:szCs w:val="16"/>
              </w:rPr>
              <w:t> </w:t>
            </w:r>
            <w:r w:rsidRPr="00FB7F08">
              <w:rPr>
                <w:color w:val="000000"/>
                <w:sz w:val="16"/>
                <w:szCs w:val="16"/>
                <w:lang w:val="ru-RU"/>
              </w:rPr>
              <w:t>Демонстрацияраспространения механических волн, волновая машина</w:t>
            </w:r>
          </w:p>
        </w:tc>
        <w:tc>
          <w:tcPr>
            <w:tcW w:w="1800" w:type="dxa"/>
          </w:tcPr>
          <w:p w:rsidR="00FB7F08" w:rsidRPr="00FB7F08" w:rsidRDefault="00FB7F08" w:rsidP="00FB7F08">
            <w:pPr>
              <w:spacing w:after="100" w:afterAutospacing="1"/>
              <w:rPr>
                <w:color w:val="000000"/>
                <w:sz w:val="16"/>
                <w:szCs w:val="16"/>
                <w:lang w:val="ru-RU"/>
              </w:rPr>
            </w:pPr>
            <w:r w:rsidRPr="00FB7F08">
              <w:rPr>
                <w:sz w:val="16"/>
                <w:szCs w:val="16"/>
                <w:lang w:val="ru-RU"/>
              </w:rPr>
              <w:t>Сборники познавательных и развивающих заданий  по теме</w:t>
            </w:r>
            <w:proofErr w:type="gramStart"/>
            <w:r w:rsidRPr="00FB7F08">
              <w:rPr>
                <w:bCs/>
                <w:color w:val="000000"/>
                <w:sz w:val="16"/>
                <w:szCs w:val="16"/>
                <w:lang w:val="ru-RU"/>
              </w:rPr>
              <w:t>«М</w:t>
            </w:r>
            <w:proofErr w:type="gramEnd"/>
            <w:r w:rsidRPr="00FB7F08">
              <w:rPr>
                <w:bCs/>
                <w:color w:val="000000"/>
                <w:sz w:val="16"/>
                <w:szCs w:val="16"/>
                <w:lang w:val="ru-RU"/>
              </w:rPr>
              <w:t>еханические волны»</w:t>
            </w:r>
          </w:p>
        </w:tc>
        <w:tc>
          <w:tcPr>
            <w:tcW w:w="1080" w:type="dxa"/>
          </w:tcPr>
          <w:p w:rsidR="00FB7F08" w:rsidRPr="00692D2C" w:rsidRDefault="00FB7F08" w:rsidP="00FB7F08">
            <w:pPr>
              <w:adjustRightInd w:val="0"/>
              <w:spacing w:before="30" w:after="30"/>
              <w:jc w:val="center"/>
              <w:rPr>
                <w:color w:val="000000"/>
                <w:sz w:val="16"/>
                <w:szCs w:val="16"/>
              </w:rPr>
            </w:pPr>
            <w:r w:rsidRPr="00692D2C">
              <w:rPr>
                <w:color w:val="000000"/>
                <w:sz w:val="16"/>
                <w:szCs w:val="16"/>
              </w:rPr>
              <w:t>§42-44,</w:t>
            </w:r>
          </w:p>
          <w:p w:rsidR="00FB7F08" w:rsidRPr="00692D2C" w:rsidRDefault="00FB7F08" w:rsidP="00FB7F08">
            <w:pPr>
              <w:rPr>
                <w:sz w:val="16"/>
                <w:szCs w:val="16"/>
              </w:rPr>
            </w:pPr>
            <w:r w:rsidRPr="00692D2C">
              <w:rPr>
                <w:color w:val="000000"/>
                <w:sz w:val="16"/>
                <w:szCs w:val="16"/>
              </w:rPr>
              <w:t>Р.№435,436</w:t>
            </w:r>
          </w:p>
        </w:tc>
        <w:tc>
          <w:tcPr>
            <w:tcW w:w="1359" w:type="dxa"/>
          </w:tcPr>
          <w:p w:rsidR="00FB7F08" w:rsidRPr="00692D2C" w:rsidRDefault="00FB7F08" w:rsidP="00FB7F08">
            <w:pPr>
              <w:rPr>
                <w:sz w:val="16"/>
                <w:szCs w:val="16"/>
              </w:rPr>
            </w:pPr>
            <w:r>
              <w:rPr>
                <w:sz w:val="16"/>
                <w:szCs w:val="16"/>
              </w:rPr>
              <w:t>1.5.4</w:t>
            </w:r>
          </w:p>
        </w:tc>
      </w:tr>
      <w:tr w:rsidR="00FB7F08" w:rsidRPr="00692D2C" w:rsidTr="00FB7F08">
        <w:tc>
          <w:tcPr>
            <w:tcW w:w="467" w:type="dxa"/>
          </w:tcPr>
          <w:p w:rsidR="00FB7F08" w:rsidRPr="00692D2C" w:rsidRDefault="00FB7F08" w:rsidP="00FB7F08">
            <w:pPr>
              <w:spacing w:before="30" w:after="30"/>
              <w:jc w:val="center"/>
              <w:rPr>
                <w:color w:val="000000"/>
                <w:sz w:val="16"/>
                <w:szCs w:val="16"/>
              </w:rPr>
            </w:pPr>
            <w:r>
              <w:rPr>
                <w:bCs/>
                <w:color w:val="000000"/>
                <w:sz w:val="16"/>
                <w:szCs w:val="16"/>
              </w:rPr>
              <w:t>26</w:t>
            </w:r>
          </w:p>
        </w:tc>
        <w:tc>
          <w:tcPr>
            <w:tcW w:w="2161" w:type="dxa"/>
          </w:tcPr>
          <w:p w:rsidR="00FB7F08" w:rsidRPr="00FB7F08" w:rsidRDefault="00FB7F08" w:rsidP="00FB7F08">
            <w:pPr>
              <w:adjustRightInd w:val="0"/>
              <w:spacing w:before="30" w:after="30"/>
              <w:jc w:val="center"/>
              <w:rPr>
                <w:color w:val="000000"/>
                <w:sz w:val="16"/>
                <w:szCs w:val="16"/>
                <w:lang w:val="ru-RU"/>
              </w:rPr>
            </w:pPr>
            <w:r w:rsidRPr="00FB7F08">
              <w:rPr>
                <w:color w:val="000000"/>
                <w:sz w:val="16"/>
                <w:szCs w:val="16"/>
                <w:lang w:val="ru-RU"/>
              </w:rPr>
              <w:t>Уравнение бегущей волны.  Распространение волн в упругих средах</w:t>
            </w:r>
          </w:p>
        </w:tc>
        <w:tc>
          <w:tcPr>
            <w:tcW w:w="900" w:type="dxa"/>
          </w:tcPr>
          <w:p w:rsidR="00FB7F08" w:rsidRPr="00C67B71" w:rsidRDefault="00FB7F08" w:rsidP="00FB7F08">
            <w:pPr>
              <w:spacing w:after="100" w:afterAutospacing="1"/>
              <w:rPr>
                <w:color w:val="000000"/>
                <w:sz w:val="16"/>
                <w:szCs w:val="16"/>
              </w:rPr>
            </w:pPr>
            <w:r w:rsidRPr="009D1767">
              <w:rPr>
                <w:color w:val="000000"/>
                <w:sz w:val="16"/>
                <w:szCs w:val="16"/>
              </w:rPr>
              <w:t>Комбинированный урок</w:t>
            </w:r>
          </w:p>
        </w:tc>
        <w:tc>
          <w:tcPr>
            <w:tcW w:w="1259" w:type="dxa"/>
          </w:tcPr>
          <w:p w:rsidR="00FB7F08" w:rsidRPr="00C67B71" w:rsidRDefault="00FB7F08" w:rsidP="00FB7F08">
            <w:pPr>
              <w:rPr>
                <w:color w:val="000000"/>
                <w:sz w:val="16"/>
                <w:szCs w:val="16"/>
              </w:rPr>
            </w:pPr>
            <w:r w:rsidRPr="009D1767">
              <w:rPr>
                <w:color w:val="000000"/>
                <w:sz w:val="16"/>
                <w:szCs w:val="16"/>
              </w:rPr>
              <w:t>Объясн.-иллюстр</w:t>
            </w:r>
          </w:p>
        </w:tc>
        <w:tc>
          <w:tcPr>
            <w:tcW w:w="900" w:type="dxa"/>
          </w:tcPr>
          <w:p w:rsidR="00FB7F08" w:rsidRPr="00C67B71" w:rsidRDefault="00FB7F08" w:rsidP="00FB7F08">
            <w:pPr>
              <w:rPr>
                <w:color w:val="000000"/>
                <w:sz w:val="16"/>
                <w:szCs w:val="16"/>
              </w:rPr>
            </w:pPr>
            <w:r w:rsidRPr="009D1767">
              <w:rPr>
                <w:color w:val="000000"/>
                <w:sz w:val="16"/>
                <w:szCs w:val="16"/>
              </w:rPr>
              <w:t>Беседа, фронт.опрос</w:t>
            </w:r>
          </w:p>
        </w:tc>
        <w:tc>
          <w:tcPr>
            <w:tcW w:w="1260" w:type="dxa"/>
          </w:tcPr>
          <w:p w:rsidR="00FB7F08" w:rsidRPr="00FB7F08" w:rsidRDefault="00FB7F08" w:rsidP="00FB7F08">
            <w:pPr>
              <w:spacing w:after="100" w:afterAutospacing="1"/>
              <w:jc w:val="center"/>
              <w:rPr>
                <w:color w:val="000000"/>
                <w:sz w:val="16"/>
                <w:szCs w:val="16"/>
                <w:lang w:val="ru-RU"/>
              </w:rPr>
            </w:pPr>
            <w:r w:rsidRPr="00FB7F08">
              <w:rPr>
                <w:color w:val="000000"/>
                <w:sz w:val="16"/>
                <w:szCs w:val="16"/>
                <w:lang w:val="ru-RU"/>
              </w:rPr>
              <w:t>Уравнение бегущей волны.  Распространение волн в упругих средах</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Знать  уравнение бегущей волны;</w:t>
            </w:r>
            <w:r w:rsidRPr="00C67B71">
              <w:rPr>
                <w:color w:val="000000"/>
                <w:sz w:val="16"/>
                <w:szCs w:val="16"/>
              </w:rPr>
              <w:t> </w:t>
            </w:r>
            <w:r w:rsidRPr="00FB7F08">
              <w:rPr>
                <w:color w:val="000000"/>
                <w:sz w:val="16"/>
                <w:szCs w:val="16"/>
                <w:lang w:val="ru-RU"/>
              </w:rPr>
              <w:t xml:space="preserve"> понятия энергии, плотности энергии и интенсивности волны</w:t>
            </w:r>
          </w:p>
        </w:tc>
        <w:tc>
          <w:tcPr>
            <w:tcW w:w="108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Решение типовых экспериментальных задач, тесты</w:t>
            </w:r>
          </w:p>
        </w:tc>
        <w:tc>
          <w:tcPr>
            <w:tcW w:w="1261" w:type="dxa"/>
          </w:tcPr>
          <w:p w:rsidR="00FB7F08" w:rsidRPr="00C67B71" w:rsidRDefault="00FB7F08" w:rsidP="00FB7F08">
            <w:pPr>
              <w:spacing w:after="100" w:afterAutospacing="1"/>
              <w:rPr>
                <w:color w:val="000000"/>
                <w:sz w:val="16"/>
                <w:szCs w:val="16"/>
              </w:rPr>
            </w:pPr>
            <w:r>
              <w:rPr>
                <w:color w:val="000000"/>
                <w:sz w:val="16"/>
                <w:szCs w:val="16"/>
              </w:rPr>
              <w:t xml:space="preserve">Демонстрацияраспространения </w:t>
            </w:r>
            <w:r w:rsidRPr="00692D2C">
              <w:rPr>
                <w:color w:val="000000"/>
                <w:sz w:val="16"/>
                <w:szCs w:val="16"/>
              </w:rPr>
              <w:t>механических волн</w:t>
            </w:r>
          </w:p>
        </w:tc>
        <w:tc>
          <w:tcPr>
            <w:tcW w:w="1800" w:type="dxa"/>
          </w:tcPr>
          <w:p w:rsidR="00FB7F08" w:rsidRPr="00FB7F08" w:rsidRDefault="00FB7F08" w:rsidP="00FB7F08">
            <w:pPr>
              <w:rPr>
                <w:sz w:val="16"/>
                <w:szCs w:val="16"/>
                <w:lang w:val="ru-RU"/>
              </w:rPr>
            </w:pPr>
            <w:r w:rsidRPr="00FB7F08">
              <w:rPr>
                <w:sz w:val="16"/>
                <w:szCs w:val="16"/>
                <w:lang w:val="ru-RU"/>
              </w:rPr>
              <w:t>Сборники познавательных и развивающих заданий  по теме</w:t>
            </w:r>
            <w:proofErr w:type="gramStart"/>
            <w:r w:rsidRPr="00FB7F08">
              <w:rPr>
                <w:bCs/>
                <w:color w:val="000000"/>
                <w:sz w:val="16"/>
                <w:szCs w:val="16"/>
                <w:lang w:val="ru-RU"/>
              </w:rPr>
              <w:t>«М</w:t>
            </w:r>
            <w:proofErr w:type="gramEnd"/>
            <w:r w:rsidRPr="00FB7F08">
              <w:rPr>
                <w:bCs/>
                <w:color w:val="000000"/>
                <w:sz w:val="16"/>
                <w:szCs w:val="16"/>
                <w:lang w:val="ru-RU"/>
              </w:rPr>
              <w:t>еханические волны</w:t>
            </w:r>
          </w:p>
        </w:tc>
        <w:tc>
          <w:tcPr>
            <w:tcW w:w="1080" w:type="dxa"/>
          </w:tcPr>
          <w:p w:rsidR="00FB7F08" w:rsidRPr="00692D2C" w:rsidRDefault="00FB7F08" w:rsidP="00FB7F08">
            <w:pPr>
              <w:adjustRightInd w:val="0"/>
              <w:spacing w:before="30" w:after="30"/>
              <w:jc w:val="center"/>
              <w:rPr>
                <w:color w:val="000000"/>
                <w:sz w:val="16"/>
                <w:szCs w:val="16"/>
              </w:rPr>
            </w:pPr>
            <w:r w:rsidRPr="00692D2C">
              <w:rPr>
                <w:color w:val="000000"/>
                <w:sz w:val="16"/>
                <w:szCs w:val="16"/>
              </w:rPr>
              <w:t>§45,46,</w:t>
            </w:r>
          </w:p>
          <w:p w:rsidR="00FB7F08" w:rsidRPr="00692D2C" w:rsidRDefault="00FB7F08" w:rsidP="00FB7F08">
            <w:pPr>
              <w:adjustRightInd w:val="0"/>
              <w:spacing w:before="30" w:after="30"/>
              <w:jc w:val="center"/>
              <w:rPr>
                <w:color w:val="000000"/>
                <w:sz w:val="16"/>
                <w:szCs w:val="16"/>
              </w:rPr>
            </w:pPr>
            <w:r w:rsidRPr="00692D2C">
              <w:rPr>
                <w:color w:val="000000"/>
                <w:sz w:val="16"/>
                <w:szCs w:val="16"/>
              </w:rPr>
              <w:t>47*,</w:t>
            </w:r>
          </w:p>
          <w:p w:rsidR="00FB7F08" w:rsidRPr="00692D2C" w:rsidRDefault="00FB7F08" w:rsidP="00FB7F08">
            <w:pPr>
              <w:rPr>
                <w:sz w:val="16"/>
                <w:szCs w:val="16"/>
              </w:rPr>
            </w:pPr>
            <w:r w:rsidRPr="00692D2C">
              <w:rPr>
                <w:color w:val="000000"/>
                <w:sz w:val="16"/>
                <w:szCs w:val="16"/>
              </w:rPr>
              <w:t>упр6(2) 448</w:t>
            </w:r>
          </w:p>
        </w:tc>
        <w:tc>
          <w:tcPr>
            <w:tcW w:w="1359" w:type="dxa"/>
          </w:tcPr>
          <w:p w:rsidR="00FB7F08" w:rsidRPr="00692D2C" w:rsidRDefault="00FB7F08" w:rsidP="00FB7F08">
            <w:pPr>
              <w:rPr>
                <w:sz w:val="16"/>
                <w:szCs w:val="16"/>
              </w:rPr>
            </w:pPr>
            <w:r>
              <w:rPr>
                <w:sz w:val="16"/>
                <w:szCs w:val="16"/>
              </w:rPr>
              <w:t>1.5.4.</w:t>
            </w:r>
          </w:p>
        </w:tc>
      </w:tr>
      <w:tr w:rsidR="00FB7F08" w:rsidRPr="00692D2C" w:rsidTr="00FB7F08">
        <w:tc>
          <w:tcPr>
            <w:tcW w:w="14787" w:type="dxa"/>
            <w:gridSpan w:val="12"/>
          </w:tcPr>
          <w:p w:rsidR="00FB7F08" w:rsidRPr="00692D2C" w:rsidRDefault="00FB7F08" w:rsidP="00FB7F08">
            <w:pPr>
              <w:rPr>
                <w:sz w:val="16"/>
                <w:szCs w:val="16"/>
              </w:rPr>
            </w:pPr>
            <w:r w:rsidRPr="00692D2C">
              <w:rPr>
                <w:bCs/>
                <w:color w:val="000000"/>
                <w:sz w:val="16"/>
                <w:szCs w:val="16"/>
              </w:rPr>
              <w:t> </w:t>
            </w:r>
            <w:r w:rsidRPr="00692D2C">
              <w:rPr>
                <w:b/>
                <w:bCs/>
                <w:color w:val="000000"/>
                <w:sz w:val="16"/>
                <w:szCs w:val="16"/>
              </w:rPr>
              <w:t>Тема 7. Электромагнитные волны</w:t>
            </w:r>
          </w:p>
        </w:tc>
      </w:tr>
      <w:tr w:rsidR="00FB7F08" w:rsidRPr="00692D2C" w:rsidTr="00FB7F08">
        <w:tc>
          <w:tcPr>
            <w:tcW w:w="467" w:type="dxa"/>
          </w:tcPr>
          <w:p w:rsidR="00FB7F08" w:rsidRPr="00692D2C" w:rsidRDefault="00FB7F08" w:rsidP="00FB7F08">
            <w:pPr>
              <w:spacing w:before="30" w:after="30"/>
              <w:jc w:val="center"/>
              <w:rPr>
                <w:color w:val="000000"/>
                <w:sz w:val="16"/>
                <w:szCs w:val="16"/>
              </w:rPr>
            </w:pPr>
            <w:r>
              <w:rPr>
                <w:bCs/>
                <w:color w:val="000000"/>
                <w:sz w:val="16"/>
                <w:szCs w:val="16"/>
              </w:rPr>
              <w:t>27</w:t>
            </w:r>
          </w:p>
        </w:tc>
        <w:tc>
          <w:tcPr>
            <w:tcW w:w="2161" w:type="dxa"/>
          </w:tcPr>
          <w:p w:rsidR="00FB7F08" w:rsidRPr="00692D2C" w:rsidRDefault="00FB7F08" w:rsidP="00FB7F08">
            <w:pPr>
              <w:adjustRightInd w:val="0"/>
              <w:spacing w:before="30" w:after="30"/>
              <w:jc w:val="center"/>
              <w:rPr>
                <w:color w:val="000000"/>
                <w:sz w:val="16"/>
                <w:szCs w:val="16"/>
              </w:rPr>
            </w:pPr>
            <w:r w:rsidRPr="00692D2C">
              <w:rPr>
                <w:color w:val="000000"/>
                <w:sz w:val="16"/>
                <w:szCs w:val="16"/>
              </w:rPr>
              <w:t>Что такое электромагнитная волна?</w:t>
            </w:r>
          </w:p>
        </w:tc>
        <w:tc>
          <w:tcPr>
            <w:tcW w:w="900" w:type="dxa"/>
          </w:tcPr>
          <w:p w:rsidR="00FB7F08" w:rsidRPr="00C67B71" w:rsidRDefault="00FB7F08" w:rsidP="00FB7F08">
            <w:pPr>
              <w:spacing w:after="100" w:afterAutospacing="1"/>
              <w:rPr>
                <w:color w:val="000000"/>
                <w:sz w:val="16"/>
                <w:szCs w:val="16"/>
              </w:rPr>
            </w:pPr>
            <w:r>
              <w:rPr>
                <w:color w:val="000000"/>
                <w:sz w:val="16"/>
                <w:szCs w:val="16"/>
              </w:rPr>
              <w:t>Урок изучения нового материала</w:t>
            </w:r>
          </w:p>
        </w:tc>
        <w:tc>
          <w:tcPr>
            <w:tcW w:w="1259" w:type="dxa"/>
          </w:tcPr>
          <w:p w:rsidR="00FB7F08" w:rsidRPr="00C67B71" w:rsidRDefault="00FB7F08" w:rsidP="00FB7F08">
            <w:pPr>
              <w:rPr>
                <w:color w:val="000000"/>
                <w:sz w:val="16"/>
                <w:szCs w:val="16"/>
              </w:rPr>
            </w:pPr>
            <w:r w:rsidRPr="009D1767">
              <w:rPr>
                <w:color w:val="000000"/>
                <w:sz w:val="16"/>
                <w:szCs w:val="16"/>
              </w:rPr>
              <w:t>Объясн.-иллюстр</w:t>
            </w:r>
          </w:p>
        </w:tc>
        <w:tc>
          <w:tcPr>
            <w:tcW w:w="900" w:type="dxa"/>
          </w:tcPr>
          <w:p w:rsidR="00FB7F08" w:rsidRPr="00C67B71" w:rsidRDefault="00FB7F08" w:rsidP="00FB7F08">
            <w:pPr>
              <w:rPr>
                <w:color w:val="000000"/>
                <w:sz w:val="16"/>
                <w:szCs w:val="16"/>
              </w:rPr>
            </w:pPr>
            <w:r w:rsidRPr="009D1767">
              <w:rPr>
                <w:color w:val="000000"/>
                <w:sz w:val="16"/>
                <w:szCs w:val="16"/>
              </w:rPr>
              <w:t>Беседа, фронт.опрос</w:t>
            </w:r>
          </w:p>
        </w:tc>
        <w:tc>
          <w:tcPr>
            <w:tcW w:w="1260" w:type="dxa"/>
          </w:tcPr>
          <w:p w:rsidR="00FB7F08" w:rsidRPr="00692D2C" w:rsidRDefault="00FB7F08" w:rsidP="00FB7F08">
            <w:pPr>
              <w:rPr>
                <w:sz w:val="16"/>
                <w:szCs w:val="16"/>
              </w:rPr>
            </w:pPr>
            <w:r>
              <w:rPr>
                <w:color w:val="000000"/>
                <w:sz w:val="16"/>
                <w:szCs w:val="16"/>
              </w:rPr>
              <w:t>Э</w:t>
            </w:r>
            <w:r w:rsidRPr="00692D2C">
              <w:rPr>
                <w:color w:val="000000"/>
                <w:sz w:val="16"/>
                <w:szCs w:val="16"/>
              </w:rPr>
              <w:t>лектромагнитная волна</w:t>
            </w:r>
          </w:p>
        </w:tc>
        <w:tc>
          <w:tcPr>
            <w:tcW w:w="1260" w:type="dxa"/>
          </w:tcPr>
          <w:p w:rsidR="00FB7F08" w:rsidRPr="00FB7F08" w:rsidRDefault="00FB7F08" w:rsidP="00FB7F08">
            <w:pPr>
              <w:rPr>
                <w:sz w:val="16"/>
                <w:szCs w:val="16"/>
                <w:lang w:val="ru-RU"/>
              </w:rPr>
            </w:pPr>
            <w:r w:rsidRPr="00FB7F08">
              <w:rPr>
                <w:color w:val="000000"/>
                <w:sz w:val="16"/>
                <w:szCs w:val="16"/>
                <w:lang w:val="ru-RU"/>
              </w:rPr>
              <w:t xml:space="preserve">Знать  о взаимосвязи переменных эл. и м. полей и существовании единого </w:t>
            </w:r>
            <w:proofErr w:type="gramStart"/>
            <w:r w:rsidRPr="00FB7F08">
              <w:rPr>
                <w:color w:val="000000"/>
                <w:sz w:val="16"/>
                <w:szCs w:val="16"/>
                <w:lang w:val="ru-RU"/>
              </w:rPr>
              <w:t>э-м</w:t>
            </w:r>
            <w:proofErr w:type="gramEnd"/>
            <w:r w:rsidRPr="00FB7F08">
              <w:rPr>
                <w:color w:val="000000"/>
                <w:sz w:val="16"/>
                <w:szCs w:val="16"/>
                <w:lang w:val="ru-RU"/>
              </w:rPr>
              <w:t>. поля, о э-м. волне и передаче э-м. вз-ви</w:t>
            </w:r>
          </w:p>
        </w:tc>
        <w:tc>
          <w:tcPr>
            <w:tcW w:w="1080" w:type="dxa"/>
          </w:tcPr>
          <w:p w:rsidR="00FB7F08" w:rsidRPr="00692D2C" w:rsidRDefault="00FB7F08" w:rsidP="00FB7F08">
            <w:pPr>
              <w:rPr>
                <w:sz w:val="16"/>
                <w:szCs w:val="16"/>
              </w:rPr>
            </w:pPr>
            <w:r>
              <w:rPr>
                <w:color w:val="000000"/>
                <w:sz w:val="16"/>
                <w:szCs w:val="16"/>
              </w:rPr>
              <w:t>Решение типовых экспериментальных задач</w:t>
            </w:r>
          </w:p>
        </w:tc>
        <w:tc>
          <w:tcPr>
            <w:tcW w:w="1261" w:type="dxa"/>
          </w:tcPr>
          <w:p w:rsidR="00FB7F08" w:rsidRPr="00692D2C" w:rsidRDefault="00FB7F08" w:rsidP="00FB7F08">
            <w:pPr>
              <w:rPr>
                <w:sz w:val="16"/>
                <w:szCs w:val="16"/>
              </w:rPr>
            </w:pPr>
            <w:r>
              <w:rPr>
                <w:color w:val="000000"/>
                <w:sz w:val="16"/>
                <w:szCs w:val="16"/>
              </w:rPr>
              <w:t xml:space="preserve">Демонстрация возникновения </w:t>
            </w:r>
            <w:r w:rsidRPr="00692D2C">
              <w:rPr>
                <w:color w:val="000000"/>
                <w:sz w:val="16"/>
                <w:szCs w:val="16"/>
              </w:rPr>
              <w:t>электромагнитн</w:t>
            </w:r>
            <w:r>
              <w:rPr>
                <w:color w:val="000000"/>
                <w:sz w:val="16"/>
                <w:szCs w:val="16"/>
              </w:rPr>
              <w:t xml:space="preserve">ых </w:t>
            </w:r>
            <w:r w:rsidRPr="00692D2C">
              <w:rPr>
                <w:color w:val="000000"/>
                <w:sz w:val="16"/>
                <w:szCs w:val="16"/>
              </w:rPr>
              <w:t>волн</w:t>
            </w:r>
          </w:p>
        </w:tc>
        <w:tc>
          <w:tcPr>
            <w:tcW w:w="1800" w:type="dxa"/>
          </w:tcPr>
          <w:p w:rsidR="00FB7F08" w:rsidRPr="00FB7F08" w:rsidRDefault="00FB7F08" w:rsidP="00FB7F08">
            <w:pPr>
              <w:rPr>
                <w:sz w:val="16"/>
                <w:szCs w:val="16"/>
                <w:lang w:val="ru-RU"/>
              </w:rPr>
            </w:pPr>
            <w:r w:rsidRPr="00FB7F08">
              <w:rPr>
                <w:sz w:val="16"/>
                <w:szCs w:val="16"/>
                <w:lang w:val="ru-RU"/>
              </w:rPr>
              <w:t>Сборники познавательных и развивающих заданий  по теме «</w:t>
            </w:r>
            <w:r w:rsidRPr="00FB7F08">
              <w:rPr>
                <w:bCs/>
                <w:color w:val="000000"/>
                <w:sz w:val="16"/>
                <w:szCs w:val="16"/>
                <w:lang w:val="ru-RU"/>
              </w:rPr>
              <w:t>Электромагнитные волны»</w:t>
            </w:r>
          </w:p>
        </w:tc>
        <w:tc>
          <w:tcPr>
            <w:tcW w:w="1080" w:type="dxa"/>
          </w:tcPr>
          <w:p w:rsidR="00FB7F08" w:rsidRPr="00692D2C" w:rsidRDefault="00FB7F08" w:rsidP="00FB7F08">
            <w:pPr>
              <w:adjustRightInd w:val="0"/>
              <w:spacing w:before="30" w:after="30"/>
              <w:jc w:val="center"/>
              <w:rPr>
                <w:color w:val="000000"/>
                <w:sz w:val="16"/>
                <w:szCs w:val="16"/>
              </w:rPr>
            </w:pPr>
            <w:r w:rsidRPr="00692D2C">
              <w:rPr>
                <w:color w:val="000000"/>
                <w:sz w:val="16"/>
                <w:szCs w:val="16"/>
              </w:rPr>
              <w:t>§48,49*,</w:t>
            </w:r>
          </w:p>
          <w:p w:rsidR="00FB7F08" w:rsidRPr="00692D2C" w:rsidRDefault="00FB7F08" w:rsidP="00FB7F08">
            <w:pPr>
              <w:rPr>
                <w:sz w:val="16"/>
                <w:szCs w:val="16"/>
              </w:rPr>
            </w:pPr>
            <w:r w:rsidRPr="00692D2C">
              <w:rPr>
                <w:color w:val="000000"/>
                <w:sz w:val="16"/>
                <w:szCs w:val="16"/>
              </w:rPr>
              <w:t>Р.№984,985</w:t>
            </w:r>
          </w:p>
        </w:tc>
        <w:tc>
          <w:tcPr>
            <w:tcW w:w="1359" w:type="dxa"/>
          </w:tcPr>
          <w:p w:rsidR="00FB7F08" w:rsidRPr="00692D2C" w:rsidRDefault="00FB7F08" w:rsidP="00FB7F08">
            <w:pPr>
              <w:rPr>
                <w:sz w:val="16"/>
                <w:szCs w:val="16"/>
              </w:rPr>
            </w:pPr>
            <w:r>
              <w:rPr>
                <w:sz w:val="16"/>
                <w:szCs w:val="16"/>
              </w:rPr>
              <w:t>3.5.5</w:t>
            </w:r>
          </w:p>
        </w:tc>
      </w:tr>
      <w:tr w:rsidR="00FB7F08" w:rsidRPr="00692D2C" w:rsidTr="00FB7F08">
        <w:tc>
          <w:tcPr>
            <w:tcW w:w="467" w:type="dxa"/>
          </w:tcPr>
          <w:p w:rsidR="00FB7F08" w:rsidRPr="00692D2C" w:rsidRDefault="00FB7F08" w:rsidP="00FB7F08">
            <w:pPr>
              <w:spacing w:before="30" w:after="30"/>
              <w:jc w:val="center"/>
              <w:rPr>
                <w:color w:val="000000"/>
                <w:sz w:val="16"/>
                <w:szCs w:val="16"/>
              </w:rPr>
            </w:pPr>
            <w:r>
              <w:rPr>
                <w:bCs/>
                <w:color w:val="000000"/>
                <w:sz w:val="16"/>
                <w:szCs w:val="16"/>
              </w:rPr>
              <w:t>28</w:t>
            </w:r>
          </w:p>
        </w:tc>
        <w:tc>
          <w:tcPr>
            <w:tcW w:w="2161" w:type="dxa"/>
          </w:tcPr>
          <w:p w:rsidR="00FB7F08" w:rsidRPr="00FB7F08" w:rsidRDefault="00FB7F08" w:rsidP="00FB7F08">
            <w:pPr>
              <w:adjustRightInd w:val="0"/>
              <w:spacing w:before="30" w:after="30"/>
              <w:jc w:val="center"/>
              <w:rPr>
                <w:color w:val="000000"/>
                <w:sz w:val="16"/>
                <w:szCs w:val="16"/>
                <w:lang w:val="ru-RU"/>
              </w:rPr>
            </w:pPr>
            <w:r w:rsidRPr="00FB7F08">
              <w:rPr>
                <w:color w:val="000000"/>
                <w:sz w:val="16"/>
                <w:szCs w:val="16"/>
                <w:lang w:val="ru-RU"/>
              </w:rPr>
              <w:t>Изобретение радио А.С.По Принципы радиосвязи</w:t>
            </w:r>
            <w:proofErr w:type="gramStart"/>
            <w:r w:rsidRPr="00FB7F08">
              <w:rPr>
                <w:color w:val="000000"/>
                <w:sz w:val="16"/>
                <w:szCs w:val="16"/>
                <w:lang w:val="ru-RU"/>
              </w:rPr>
              <w:t>.п</w:t>
            </w:r>
            <w:proofErr w:type="gramEnd"/>
            <w:r w:rsidRPr="00FB7F08">
              <w:rPr>
                <w:color w:val="000000"/>
                <w:sz w:val="16"/>
                <w:szCs w:val="16"/>
                <w:lang w:val="ru-RU"/>
              </w:rPr>
              <w:t>овым. Свойства электромагнитных волн.</w:t>
            </w:r>
          </w:p>
        </w:tc>
        <w:tc>
          <w:tcPr>
            <w:tcW w:w="900" w:type="dxa"/>
          </w:tcPr>
          <w:p w:rsidR="00FB7F08" w:rsidRPr="00692D2C" w:rsidRDefault="00FB7F08" w:rsidP="00FB7F08">
            <w:pPr>
              <w:adjustRightInd w:val="0"/>
              <w:spacing w:before="30" w:after="30"/>
              <w:jc w:val="center"/>
              <w:rPr>
                <w:color w:val="000000"/>
                <w:sz w:val="16"/>
                <w:szCs w:val="16"/>
              </w:rPr>
            </w:pPr>
            <w:r w:rsidRPr="009D1767">
              <w:rPr>
                <w:color w:val="000000"/>
                <w:sz w:val="16"/>
                <w:szCs w:val="16"/>
              </w:rPr>
              <w:t>Комбинированный урок</w:t>
            </w:r>
          </w:p>
        </w:tc>
        <w:tc>
          <w:tcPr>
            <w:tcW w:w="1259" w:type="dxa"/>
          </w:tcPr>
          <w:p w:rsidR="00FB7F08" w:rsidRPr="00692D2C" w:rsidRDefault="00FB7F08" w:rsidP="00FB7F08">
            <w:pPr>
              <w:adjustRightInd w:val="0"/>
              <w:spacing w:before="30" w:after="30"/>
              <w:jc w:val="center"/>
              <w:rPr>
                <w:color w:val="000000"/>
                <w:sz w:val="16"/>
                <w:szCs w:val="16"/>
              </w:rPr>
            </w:pPr>
            <w:r>
              <w:rPr>
                <w:color w:val="000000"/>
                <w:sz w:val="16"/>
                <w:szCs w:val="16"/>
              </w:rPr>
              <w:t>Инфориационно-развивающий</w:t>
            </w:r>
          </w:p>
        </w:tc>
        <w:tc>
          <w:tcPr>
            <w:tcW w:w="900" w:type="dxa"/>
          </w:tcPr>
          <w:p w:rsidR="00FB7F08" w:rsidRPr="00692D2C" w:rsidRDefault="00FB7F08" w:rsidP="00FB7F08">
            <w:pPr>
              <w:rPr>
                <w:sz w:val="16"/>
                <w:szCs w:val="16"/>
              </w:rPr>
            </w:pPr>
            <w:r>
              <w:rPr>
                <w:color w:val="000000"/>
                <w:sz w:val="16"/>
                <w:szCs w:val="16"/>
              </w:rPr>
              <w:t>С</w:t>
            </w:r>
            <w:r w:rsidRPr="00692D2C">
              <w:rPr>
                <w:color w:val="000000"/>
                <w:sz w:val="16"/>
                <w:szCs w:val="16"/>
              </w:rPr>
              <w:t>еминар</w:t>
            </w:r>
          </w:p>
        </w:tc>
        <w:tc>
          <w:tcPr>
            <w:tcW w:w="1260" w:type="dxa"/>
          </w:tcPr>
          <w:p w:rsidR="00FB7F08" w:rsidRPr="00692D2C" w:rsidRDefault="00FB7F08" w:rsidP="00FB7F08">
            <w:pPr>
              <w:rPr>
                <w:sz w:val="16"/>
                <w:szCs w:val="16"/>
              </w:rPr>
            </w:pPr>
            <w:r w:rsidRPr="009D1767">
              <w:rPr>
                <w:color w:val="000000"/>
                <w:sz w:val="16"/>
                <w:szCs w:val="16"/>
              </w:rPr>
              <w:t>Комбинированный урок</w:t>
            </w:r>
          </w:p>
        </w:tc>
        <w:tc>
          <w:tcPr>
            <w:tcW w:w="1260" w:type="dxa"/>
          </w:tcPr>
          <w:p w:rsidR="00FB7F08" w:rsidRPr="00FB7F08" w:rsidRDefault="00FB7F08" w:rsidP="00FB7F08">
            <w:pPr>
              <w:rPr>
                <w:sz w:val="16"/>
                <w:szCs w:val="16"/>
                <w:lang w:val="ru-RU"/>
              </w:rPr>
            </w:pPr>
            <w:r w:rsidRPr="00FB7F08">
              <w:rPr>
                <w:color w:val="000000"/>
                <w:sz w:val="16"/>
                <w:szCs w:val="16"/>
                <w:lang w:val="ru-RU"/>
              </w:rPr>
              <w:t>Принципы радиосвязи</w:t>
            </w:r>
            <w:proofErr w:type="gramStart"/>
            <w:r w:rsidRPr="00FB7F08">
              <w:rPr>
                <w:color w:val="000000"/>
                <w:sz w:val="16"/>
                <w:szCs w:val="16"/>
                <w:lang w:val="ru-RU"/>
              </w:rPr>
              <w:t>.п</w:t>
            </w:r>
            <w:proofErr w:type="gramEnd"/>
            <w:r w:rsidRPr="00FB7F08">
              <w:rPr>
                <w:color w:val="000000"/>
                <w:sz w:val="16"/>
                <w:szCs w:val="16"/>
                <w:lang w:val="ru-RU"/>
              </w:rPr>
              <w:t>овым. Свойства электромагнитных волн</w:t>
            </w:r>
          </w:p>
        </w:tc>
        <w:tc>
          <w:tcPr>
            <w:tcW w:w="1080" w:type="dxa"/>
          </w:tcPr>
          <w:p w:rsidR="00FB7F08" w:rsidRPr="00692D2C" w:rsidRDefault="00FB7F08" w:rsidP="00FB7F08">
            <w:pPr>
              <w:rPr>
                <w:sz w:val="16"/>
                <w:szCs w:val="16"/>
              </w:rPr>
            </w:pPr>
            <w:r>
              <w:rPr>
                <w:sz w:val="16"/>
                <w:szCs w:val="16"/>
              </w:rPr>
              <w:t>Защита презентаций</w:t>
            </w:r>
          </w:p>
        </w:tc>
        <w:tc>
          <w:tcPr>
            <w:tcW w:w="1261" w:type="dxa"/>
          </w:tcPr>
          <w:p w:rsidR="00FB7F08" w:rsidRPr="00FB7F08" w:rsidRDefault="00FB7F08" w:rsidP="00FB7F08">
            <w:pPr>
              <w:rPr>
                <w:sz w:val="16"/>
                <w:szCs w:val="16"/>
                <w:lang w:val="ru-RU"/>
              </w:rPr>
            </w:pPr>
            <w:r w:rsidRPr="00FB7F08">
              <w:rPr>
                <w:color w:val="000000"/>
                <w:sz w:val="16"/>
                <w:szCs w:val="16"/>
                <w:lang w:val="ru-RU"/>
              </w:rPr>
              <w:t>Демонстрация проявления свойств электромагнитных волн</w:t>
            </w:r>
          </w:p>
        </w:tc>
        <w:tc>
          <w:tcPr>
            <w:tcW w:w="1800" w:type="dxa"/>
          </w:tcPr>
          <w:p w:rsidR="00FB7F08" w:rsidRPr="009D1767" w:rsidRDefault="00FB7F08" w:rsidP="00FB7F08">
            <w:pPr>
              <w:spacing w:after="100" w:afterAutospacing="1"/>
              <w:rPr>
                <w:sz w:val="16"/>
                <w:szCs w:val="16"/>
              </w:rPr>
            </w:pPr>
            <w:r w:rsidRPr="00C67B71">
              <w:rPr>
                <w:color w:val="000000"/>
                <w:sz w:val="16"/>
                <w:szCs w:val="16"/>
              </w:rPr>
              <w:t> </w:t>
            </w:r>
            <w:r w:rsidRPr="009D1767">
              <w:rPr>
                <w:sz w:val="16"/>
                <w:szCs w:val="16"/>
              </w:rPr>
              <w:t xml:space="preserve">Экранно-иллюстрирующие пособия </w:t>
            </w:r>
          </w:p>
          <w:p w:rsidR="00FB7F08" w:rsidRPr="00692D2C" w:rsidRDefault="00FB7F08" w:rsidP="00FB7F08">
            <w:pPr>
              <w:rPr>
                <w:sz w:val="16"/>
                <w:szCs w:val="16"/>
              </w:rPr>
            </w:pPr>
          </w:p>
        </w:tc>
        <w:tc>
          <w:tcPr>
            <w:tcW w:w="1080" w:type="dxa"/>
          </w:tcPr>
          <w:p w:rsidR="00FB7F08" w:rsidRPr="00692D2C" w:rsidRDefault="00FB7F08" w:rsidP="00FB7F08">
            <w:pPr>
              <w:adjustRightInd w:val="0"/>
              <w:spacing w:before="30" w:after="30"/>
              <w:jc w:val="center"/>
              <w:rPr>
                <w:color w:val="000000"/>
                <w:sz w:val="16"/>
                <w:szCs w:val="16"/>
              </w:rPr>
            </w:pPr>
            <w:r w:rsidRPr="00692D2C">
              <w:rPr>
                <w:color w:val="000000"/>
                <w:sz w:val="16"/>
                <w:szCs w:val="16"/>
              </w:rPr>
              <w:t>§50*,51,</w:t>
            </w:r>
          </w:p>
          <w:p w:rsidR="00FB7F08" w:rsidRPr="00692D2C" w:rsidRDefault="00FB7F08" w:rsidP="00FB7F08">
            <w:pPr>
              <w:adjustRightInd w:val="0"/>
              <w:spacing w:before="30" w:after="30"/>
              <w:jc w:val="center"/>
              <w:rPr>
                <w:color w:val="000000"/>
                <w:sz w:val="16"/>
                <w:szCs w:val="16"/>
              </w:rPr>
            </w:pPr>
            <w:r w:rsidRPr="00692D2C">
              <w:rPr>
                <w:color w:val="000000"/>
                <w:sz w:val="16"/>
                <w:szCs w:val="16"/>
              </w:rPr>
              <w:t>52,53*,54,55-57*</w:t>
            </w:r>
          </w:p>
          <w:p w:rsidR="00FB7F08" w:rsidRPr="00692D2C" w:rsidRDefault="00FB7F08" w:rsidP="00FB7F08">
            <w:pPr>
              <w:rPr>
                <w:sz w:val="16"/>
                <w:szCs w:val="16"/>
              </w:rPr>
            </w:pPr>
            <w:r w:rsidRPr="00692D2C">
              <w:rPr>
                <w:color w:val="000000"/>
                <w:sz w:val="16"/>
                <w:szCs w:val="16"/>
              </w:rPr>
              <w:t>Р.№987,989</w:t>
            </w:r>
          </w:p>
        </w:tc>
        <w:tc>
          <w:tcPr>
            <w:tcW w:w="1359" w:type="dxa"/>
          </w:tcPr>
          <w:p w:rsidR="00FB7F08" w:rsidRPr="00692D2C" w:rsidRDefault="00FB7F08" w:rsidP="00FB7F08">
            <w:pPr>
              <w:rPr>
                <w:sz w:val="16"/>
                <w:szCs w:val="16"/>
              </w:rPr>
            </w:pPr>
            <w:r>
              <w:rPr>
                <w:sz w:val="16"/>
                <w:szCs w:val="16"/>
              </w:rPr>
              <w:t>3.5.6</w:t>
            </w:r>
          </w:p>
        </w:tc>
      </w:tr>
      <w:tr w:rsidR="00FB7F08" w:rsidRPr="00692D2C" w:rsidTr="00FB7F08">
        <w:tc>
          <w:tcPr>
            <w:tcW w:w="467" w:type="dxa"/>
          </w:tcPr>
          <w:p w:rsidR="00FB7F08" w:rsidRPr="00692D2C" w:rsidRDefault="00FB7F08" w:rsidP="00FB7F08">
            <w:pPr>
              <w:spacing w:before="30" w:after="30"/>
              <w:jc w:val="center"/>
              <w:rPr>
                <w:color w:val="000000"/>
                <w:sz w:val="16"/>
                <w:szCs w:val="16"/>
              </w:rPr>
            </w:pPr>
            <w:r>
              <w:rPr>
                <w:bCs/>
                <w:color w:val="000000"/>
                <w:sz w:val="16"/>
                <w:szCs w:val="16"/>
              </w:rPr>
              <w:t> 29</w:t>
            </w:r>
          </w:p>
        </w:tc>
        <w:tc>
          <w:tcPr>
            <w:tcW w:w="2161" w:type="dxa"/>
          </w:tcPr>
          <w:p w:rsidR="00FB7F08" w:rsidRPr="00FB7F08" w:rsidRDefault="00FB7F08" w:rsidP="00FB7F08">
            <w:pPr>
              <w:adjustRightInd w:val="0"/>
              <w:spacing w:before="30" w:after="30"/>
              <w:jc w:val="center"/>
              <w:rPr>
                <w:color w:val="000000"/>
                <w:sz w:val="16"/>
                <w:szCs w:val="16"/>
                <w:lang w:val="ru-RU"/>
              </w:rPr>
            </w:pPr>
            <w:r w:rsidRPr="00FB7F08">
              <w:rPr>
                <w:color w:val="000000"/>
                <w:sz w:val="16"/>
                <w:szCs w:val="16"/>
                <w:lang w:val="ru-RU"/>
              </w:rPr>
              <w:t xml:space="preserve">Решение задач на тему: </w:t>
            </w:r>
            <w:r w:rsidRPr="00FB7F08">
              <w:rPr>
                <w:color w:val="000000"/>
                <w:sz w:val="16"/>
                <w:szCs w:val="16"/>
                <w:lang w:val="ru-RU"/>
              </w:rPr>
              <w:lastRenderedPageBreak/>
              <w:t>«Механические и электромагнитные волны».</w:t>
            </w:r>
            <w:r w:rsidRPr="00692D2C">
              <w:rPr>
                <w:color w:val="000000"/>
                <w:sz w:val="16"/>
                <w:szCs w:val="16"/>
              </w:rPr>
              <w:t> </w:t>
            </w:r>
          </w:p>
        </w:tc>
        <w:tc>
          <w:tcPr>
            <w:tcW w:w="900" w:type="dxa"/>
          </w:tcPr>
          <w:p w:rsidR="00FB7F08" w:rsidRPr="00692D2C" w:rsidRDefault="00FB7F08" w:rsidP="00FB7F08">
            <w:pPr>
              <w:spacing w:before="120" w:after="120"/>
              <w:jc w:val="center"/>
              <w:rPr>
                <w:color w:val="000000"/>
                <w:sz w:val="16"/>
                <w:szCs w:val="16"/>
              </w:rPr>
            </w:pPr>
            <w:r>
              <w:rPr>
                <w:color w:val="000000"/>
                <w:sz w:val="16"/>
                <w:szCs w:val="16"/>
              </w:rPr>
              <w:lastRenderedPageBreak/>
              <w:t xml:space="preserve">Урок </w:t>
            </w:r>
            <w:r>
              <w:rPr>
                <w:color w:val="000000"/>
                <w:sz w:val="16"/>
                <w:szCs w:val="16"/>
              </w:rPr>
              <w:lastRenderedPageBreak/>
              <w:t>применения знаний</w:t>
            </w:r>
          </w:p>
        </w:tc>
        <w:tc>
          <w:tcPr>
            <w:tcW w:w="1259" w:type="dxa"/>
          </w:tcPr>
          <w:p w:rsidR="00FB7F08" w:rsidRPr="00692D2C" w:rsidRDefault="00FB7F08" w:rsidP="00FB7F08">
            <w:pPr>
              <w:adjustRightInd w:val="0"/>
              <w:spacing w:before="30" w:after="30"/>
              <w:jc w:val="center"/>
              <w:rPr>
                <w:color w:val="000000"/>
                <w:sz w:val="16"/>
                <w:szCs w:val="16"/>
              </w:rPr>
            </w:pPr>
            <w:r>
              <w:rPr>
                <w:color w:val="000000"/>
                <w:sz w:val="16"/>
                <w:szCs w:val="16"/>
              </w:rPr>
              <w:lastRenderedPageBreak/>
              <w:t>Творчески -</w:t>
            </w:r>
            <w:r>
              <w:rPr>
                <w:color w:val="000000"/>
                <w:sz w:val="16"/>
                <w:szCs w:val="16"/>
              </w:rPr>
              <w:lastRenderedPageBreak/>
              <w:t>репродуктивный</w:t>
            </w:r>
            <w:r w:rsidRPr="00692D2C">
              <w:rPr>
                <w:color w:val="000000"/>
                <w:sz w:val="16"/>
                <w:szCs w:val="16"/>
              </w:rPr>
              <w:t> </w:t>
            </w:r>
          </w:p>
        </w:tc>
        <w:tc>
          <w:tcPr>
            <w:tcW w:w="900" w:type="dxa"/>
          </w:tcPr>
          <w:p w:rsidR="00FB7F08" w:rsidRPr="00692D2C" w:rsidRDefault="00FB7F08" w:rsidP="00FB7F08">
            <w:pPr>
              <w:rPr>
                <w:sz w:val="16"/>
                <w:szCs w:val="16"/>
              </w:rPr>
            </w:pPr>
            <w:r>
              <w:rPr>
                <w:sz w:val="16"/>
                <w:szCs w:val="16"/>
              </w:rPr>
              <w:lastRenderedPageBreak/>
              <w:t>Фронталь</w:t>
            </w:r>
            <w:r>
              <w:rPr>
                <w:sz w:val="16"/>
                <w:szCs w:val="16"/>
              </w:rPr>
              <w:lastRenderedPageBreak/>
              <w:t>ная работа. КМД</w:t>
            </w:r>
          </w:p>
        </w:tc>
        <w:tc>
          <w:tcPr>
            <w:tcW w:w="1260" w:type="dxa"/>
          </w:tcPr>
          <w:p w:rsidR="00FB7F08" w:rsidRPr="00692D2C" w:rsidRDefault="00FB7F08" w:rsidP="00FB7F08">
            <w:pPr>
              <w:rPr>
                <w:sz w:val="16"/>
                <w:szCs w:val="16"/>
              </w:rPr>
            </w:pPr>
            <w:r w:rsidRPr="00C67B71">
              <w:rPr>
                <w:color w:val="000000"/>
                <w:sz w:val="16"/>
                <w:szCs w:val="16"/>
              </w:rPr>
              <w:lastRenderedPageBreak/>
              <w:t xml:space="preserve">Индив.и групп. </w:t>
            </w:r>
            <w:r w:rsidRPr="00C67B71">
              <w:rPr>
                <w:color w:val="000000"/>
                <w:sz w:val="16"/>
                <w:szCs w:val="16"/>
              </w:rPr>
              <w:lastRenderedPageBreak/>
              <w:t>работа</w:t>
            </w:r>
          </w:p>
        </w:tc>
        <w:tc>
          <w:tcPr>
            <w:tcW w:w="1260" w:type="dxa"/>
          </w:tcPr>
          <w:p w:rsidR="00FB7F08" w:rsidRPr="00FB7F08" w:rsidRDefault="00FB7F08" w:rsidP="00FB7F08">
            <w:pPr>
              <w:rPr>
                <w:sz w:val="16"/>
                <w:szCs w:val="16"/>
                <w:lang w:val="ru-RU"/>
              </w:rPr>
            </w:pPr>
            <w:r w:rsidRPr="00FB7F08">
              <w:rPr>
                <w:color w:val="000000"/>
                <w:sz w:val="16"/>
                <w:szCs w:val="16"/>
                <w:lang w:val="ru-RU"/>
              </w:rPr>
              <w:lastRenderedPageBreak/>
              <w:t xml:space="preserve">Уметь </w:t>
            </w:r>
            <w:r w:rsidRPr="00FB7F08">
              <w:rPr>
                <w:color w:val="000000"/>
                <w:sz w:val="16"/>
                <w:szCs w:val="16"/>
                <w:lang w:val="ru-RU"/>
              </w:rPr>
              <w:lastRenderedPageBreak/>
              <w:t>работать с алгоритмами решения задач</w:t>
            </w:r>
          </w:p>
        </w:tc>
        <w:tc>
          <w:tcPr>
            <w:tcW w:w="1080" w:type="dxa"/>
          </w:tcPr>
          <w:p w:rsidR="00FB7F08" w:rsidRPr="00692D2C" w:rsidRDefault="00FB7F08" w:rsidP="00FB7F08">
            <w:pPr>
              <w:rPr>
                <w:sz w:val="16"/>
                <w:szCs w:val="16"/>
              </w:rPr>
            </w:pPr>
            <w:r>
              <w:rPr>
                <w:color w:val="000000"/>
                <w:sz w:val="16"/>
                <w:szCs w:val="16"/>
              </w:rPr>
              <w:lastRenderedPageBreak/>
              <w:t xml:space="preserve">Решение </w:t>
            </w:r>
            <w:r>
              <w:rPr>
                <w:color w:val="000000"/>
                <w:sz w:val="16"/>
                <w:szCs w:val="16"/>
              </w:rPr>
              <w:lastRenderedPageBreak/>
              <w:t>типовых экспериментальных задач</w:t>
            </w:r>
          </w:p>
        </w:tc>
        <w:tc>
          <w:tcPr>
            <w:tcW w:w="1261" w:type="dxa"/>
          </w:tcPr>
          <w:p w:rsidR="00FB7F08" w:rsidRPr="00692D2C" w:rsidRDefault="00FB7F08" w:rsidP="00FB7F08">
            <w:pPr>
              <w:rPr>
                <w:sz w:val="16"/>
                <w:szCs w:val="16"/>
              </w:rPr>
            </w:pPr>
            <w:r w:rsidRPr="009D1767">
              <w:rPr>
                <w:sz w:val="16"/>
                <w:szCs w:val="16"/>
              </w:rPr>
              <w:lastRenderedPageBreak/>
              <w:t>Экранно-</w:t>
            </w:r>
            <w:r w:rsidRPr="009D1767">
              <w:rPr>
                <w:sz w:val="16"/>
                <w:szCs w:val="16"/>
              </w:rPr>
              <w:lastRenderedPageBreak/>
              <w:t>иллюстрирующие пособия</w:t>
            </w:r>
          </w:p>
        </w:tc>
        <w:tc>
          <w:tcPr>
            <w:tcW w:w="1800" w:type="dxa"/>
          </w:tcPr>
          <w:p w:rsidR="00FB7F08" w:rsidRPr="00FB7F08" w:rsidRDefault="00FB7F08" w:rsidP="00FB7F08">
            <w:pPr>
              <w:rPr>
                <w:sz w:val="16"/>
                <w:szCs w:val="16"/>
                <w:lang w:val="ru-RU"/>
              </w:rPr>
            </w:pPr>
            <w:r w:rsidRPr="00FB7F08">
              <w:rPr>
                <w:sz w:val="16"/>
                <w:szCs w:val="16"/>
                <w:lang w:val="ru-RU"/>
              </w:rPr>
              <w:lastRenderedPageBreak/>
              <w:t xml:space="preserve">Сборники </w:t>
            </w:r>
            <w:r w:rsidRPr="00FB7F08">
              <w:rPr>
                <w:sz w:val="16"/>
                <w:szCs w:val="16"/>
                <w:lang w:val="ru-RU"/>
              </w:rPr>
              <w:lastRenderedPageBreak/>
              <w:t>познавательных и развивающих заданий  по теме</w:t>
            </w:r>
            <w:proofErr w:type="gramStart"/>
            <w:r w:rsidRPr="00FB7F08">
              <w:rPr>
                <w:bCs/>
                <w:color w:val="000000"/>
                <w:sz w:val="16"/>
                <w:szCs w:val="16"/>
                <w:lang w:val="ru-RU"/>
              </w:rPr>
              <w:t>«М</w:t>
            </w:r>
            <w:proofErr w:type="gramEnd"/>
            <w:r w:rsidRPr="00FB7F08">
              <w:rPr>
                <w:bCs/>
                <w:color w:val="000000"/>
                <w:sz w:val="16"/>
                <w:szCs w:val="16"/>
                <w:lang w:val="ru-RU"/>
              </w:rPr>
              <w:t>еханические  и электромагнитные волны</w:t>
            </w:r>
            <w:r w:rsidRPr="00FB7F08">
              <w:rPr>
                <w:b/>
                <w:bCs/>
                <w:color w:val="000000"/>
                <w:sz w:val="16"/>
                <w:szCs w:val="16"/>
                <w:lang w:val="ru-RU"/>
              </w:rPr>
              <w:t xml:space="preserve">»  </w:t>
            </w:r>
          </w:p>
        </w:tc>
        <w:tc>
          <w:tcPr>
            <w:tcW w:w="1080" w:type="dxa"/>
          </w:tcPr>
          <w:p w:rsidR="00FB7F08" w:rsidRPr="00692D2C" w:rsidRDefault="00FB7F08" w:rsidP="00FB7F08">
            <w:pPr>
              <w:adjustRightInd w:val="0"/>
              <w:spacing w:before="30" w:after="30"/>
              <w:jc w:val="center"/>
              <w:rPr>
                <w:color w:val="000000"/>
                <w:sz w:val="16"/>
                <w:szCs w:val="16"/>
              </w:rPr>
            </w:pPr>
            <w:r w:rsidRPr="00692D2C">
              <w:rPr>
                <w:color w:val="000000"/>
                <w:sz w:val="16"/>
                <w:szCs w:val="16"/>
              </w:rPr>
              <w:lastRenderedPageBreak/>
              <w:t>§42-58,</w:t>
            </w:r>
          </w:p>
          <w:p w:rsidR="00FB7F08" w:rsidRPr="00692D2C" w:rsidRDefault="00FB7F08" w:rsidP="00FB7F08">
            <w:pPr>
              <w:rPr>
                <w:sz w:val="16"/>
                <w:szCs w:val="16"/>
              </w:rPr>
            </w:pPr>
            <w:r w:rsidRPr="00692D2C">
              <w:rPr>
                <w:color w:val="000000"/>
                <w:sz w:val="16"/>
                <w:szCs w:val="16"/>
              </w:rPr>
              <w:lastRenderedPageBreak/>
              <w:t>упр7(1,3)</w:t>
            </w:r>
          </w:p>
        </w:tc>
        <w:tc>
          <w:tcPr>
            <w:tcW w:w="1359" w:type="dxa"/>
          </w:tcPr>
          <w:p w:rsidR="00FB7F08" w:rsidRPr="00692D2C" w:rsidRDefault="00FB7F08" w:rsidP="00FB7F08">
            <w:pPr>
              <w:rPr>
                <w:sz w:val="16"/>
                <w:szCs w:val="16"/>
              </w:rPr>
            </w:pPr>
            <w:r>
              <w:rPr>
                <w:sz w:val="16"/>
                <w:szCs w:val="16"/>
              </w:rPr>
              <w:lastRenderedPageBreak/>
              <w:t>1.5, 3.5</w:t>
            </w:r>
          </w:p>
        </w:tc>
      </w:tr>
      <w:tr w:rsidR="00FB7F08" w:rsidRPr="00692D2C" w:rsidTr="00FB7F08">
        <w:tc>
          <w:tcPr>
            <w:tcW w:w="467" w:type="dxa"/>
          </w:tcPr>
          <w:p w:rsidR="00FB7F08" w:rsidRPr="00692D2C" w:rsidRDefault="00FB7F08" w:rsidP="00FB7F08">
            <w:pPr>
              <w:spacing w:before="30" w:after="30"/>
              <w:jc w:val="center"/>
              <w:rPr>
                <w:color w:val="000000"/>
                <w:sz w:val="16"/>
                <w:szCs w:val="16"/>
              </w:rPr>
            </w:pPr>
            <w:r>
              <w:rPr>
                <w:bCs/>
                <w:color w:val="000000"/>
                <w:sz w:val="16"/>
                <w:szCs w:val="16"/>
              </w:rPr>
              <w:lastRenderedPageBreak/>
              <w:t> 30</w:t>
            </w:r>
          </w:p>
        </w:tc>
        <w:tc>
          <w:tcPr>
            <w:tcW w:w="2161" w:type="dxa"/>
          </w:tcPr>
          <w:p w:rsidR="00FB7F08" w:rsidRPr="00FB7F08" w:rsidRDefault="00FB7F08" w:rsidP="00FB7F08">
            <w:pPr>
              <w:adjustRightInd w:val="0"/>
              <w:spacing w:before="30" w:after="30"/>
              <w:jc w:val="center"/>
              <w:rPr>
                <w:color w:val="000000"/>
                <w:sz w:val="16"/>
                <w:szCs w:val="16"/>
                <w:lang w:val="ru-RU"/>
              </w:rPr>
            </w:pPr>
            <w:r w:rsidRPr="00FB7F08">
              <w:rPr>
                <w:bCs/>
                <w:color w:val="000000"/>
                <w:sz w:val="16"/>
                <w:szCs w:val="16"/>
                <w:lang w:val="ru-RU"/>
              </w:rPr>
              <w:t>Контрольная работа №4 по теме:</w:t>
            </w:r>
          </w:p>
          <w:p w:rsidR="00FB7F08" w:rsidRPr="00FB7F08" w:rsidRDefault="00FB7F08" w:rsidP="00FB7F08">
            <w:pPr>
              <w:adjustRightInd w:val="0"/>
              <w:spacing w:before="30" w:after="30"/>
              <w:jc w:val="center"/>
              <w:rPr>
                <w:color w:val="000000"/>
                <w:sz w:val="16"/>
                <w:szCs w:val="16"/>
                <w:lang w:val="ru-RU"/>
              </w:rPr>
            </w:pPr>
            <w:r w:rsidRPr="00FB7F08">
              <w:rPr>
                <w:bCs/>
                <w:color w:val="000000"/>
                <w:sz w:val="16"/>
                <w:szCs w:val="16"/>
                <w:lang w:val="ru-RU"/>
              </w:rPr>
              <w:t>«Механические и электромагнитные колебания и волны»</w:t>
            </w:r>
          </w:p>
        </w:tc>
        <w:tc>
          <w:tcPr>
            <w:tcW w:w="900" w:type="dxa"/>
          </w:tcPr>
          <w:p w:rsidR="00FB7F08" w:rsidRPr="009D1767" w:rsidRDefault="00FB7F08" w:rsidP="00FB7F08">
            <w:pPr>
              <w:spacing w:after="100" w:afterAutospacing="1"/>
              <w:rPr>
                <w:color w:val="000000"/>
                <w:sz w:val="16"/>
                <w:szCs w:val="16"/>
              </w:rPr>
            </w:pPr>
            <w:r w:rsidRPr="009D1767">
              <w:rPr>
                <w:color w:val="000000"/>
                <w:sz w:val="16"/>
                <w:szCs w:val="16"/>
              </w:rPr>
              <w:t>Урок  обобщения контроля знаний</w:t>
            </w:r>
          </w:p>
        </w:tc>
        <w:tc>
          <w:tcPr>
            <w:tcW w:w="1259" w:type="dxa"/>
          </w:tcPr>
          <w:p w:rsidR="00FB7F08" w:rsidRPr="009D1767" w:rsidRDefault="00FB7F08" w:rsidP="00FB7F08">
            <w:pPr>
              <w:rPr>
                <w:color w:val="000000"/>
                <w:sz w:val="16"/>
                <w:szCs w:val="16"/>
              </w:rPr>
            </w:pPr>
            <w:r w:rsidRPr="009D1767">
              <w:rPr>
                <w:color w:val="000000"/>
                <w:sz w:val="16"/>
                <w:szCs w:val="16"/>
              </w:rPr>
              <w:t>Репродуктивный</w:t>
            </w:r>
          </w:p>
        </w:tc>
        <w:tc>
          <w:tcPr>
            <w:tcW w:w="900" w:type="dxa"/>
          </w:tcPr>
          <w:p w:rsidR="00FB7F08" w:rsidRPr="009D1767" w:rsidRDefault="00FB7F08" w:rsidP="00FB7F08">
            <w:pPr>
              <w:rPr>
                <w:color w:val="000000"/>
                <w:sz w:val="16"/>
                <w:szCs w:val="16"/>
              </w:rPr>
            </w:pPr>
            <w:r w:rsidRPr="009D1767">
              <w:rPr>
                <w:color w:val="000000"/>
                <w:sz w:val="16"/>
                <w:szCs w:val="16"/>
              </w:rPr>
              <w:t>Индивидуальная работа</w:t>
            </w:r>
          </w:p>
        </w:tc>
        <w:tc>
          <w:tcPr>
            <w:tcW w:w="1260" w:type="dxa"/>
          </w:tcPr>
          <w:p w:rsidR="00FB7F08" w:rsidRPr="00FB7F08" w:rsidRDefault="00FB7F08" w:rsidP="00FB7F08">
            <w:pPr>
              <w:rPr>
                <w:sz w:val="16"/>
                <w:szCs w:val="16"/>
                <w:lang w:val="ru-RU"/>
              </w:rPr>
            </w:pPr>
            <w:r w:rsidRPr="00FB7F08">
              <w:rPr>
                <w:sz w:val="16"/>
                <w:szCs w:val="16"/>
                <w:lang w:val="ru-RU"/>
              </w:rPr>
              <w:t>Темы:</w:t>
            </w:r>
            <w:r w:rsidRPr="00FB7F08">
              <w:rPr>
                <w:bCs/>
                <w:color w:val="000000"/>
                <w:sz w:val="16"/>
                <w:szCs w:val="16"/>
                <w:lang w:val="ru-RU"/>
              </w:rPr>
              <w:t xml:space="preserve"> «Механические и электромагнитные колебания и волны»</w:t>
            </w:r>
          </w:p>
        </w:tc>
        <w:tc>
          <w:tcPr>
            <w:tcW w:w="1260" w:type="dxa"/>
          </w:tcPr>
          <w:p w:rsidR="00FB7F08" w:rsidRPr="00FB7F08" w:rsidRDefault="00FB7F08" w:rsidP="00FB7F08">
            <w:pPr>
              <w:rPr>
                <w:sz w:val="16"/>
                <w:szCs w:val="16"/>
                <w:lang w:val="ru-RU"/>
              </w:rPr>
            </w:pPr>
            <w:r w:rsidRPr="00FB7F08">
              <w:rPr>
                <w:sz w:val="16"/>
                <w:szCs w:val="16"/>
                <w:lang w:val="ru-RU"/>
              </w:rPr>
              <w:t>Уметь применить полученные знания при решении задач и тестов.</w:t>
            </w:r>
          </w:p>
        </w:tc>
        <w:tc>
          <w:tcPr>
            <w:tcW w:w="1080" w:type="dxa"/>
          </w:tcPr>
          <w:p w:rsidR="00FB7F08" w:rsidRPr="009D1767" w:rsidRDefault="00FB7F08" w:rsidP="00FB7F08">
            <w:pPr>
              <w:spacing w:after="100" w:afterAutospacing="1"/>
              <w:rPr>
                <w:color w:val="000000"/>
                <w:sz w:val="16"/>
                <w:szCs w:val="16"/>
              </w:rPr>
            </w:pPr>
            <w:r w:rsidRPr="009D1767">
              <w:rPr>
                <w:sz w:val="16"/>
                <w:szCs w:val="16"/>
              </w:rPr>
              <w:t>Тесты</w:t>
            </w:r>
          </w:p>
        </w:tc>
        <w:tc>
          <w:tcPr>
            <w:tcW w:w="1261" w:type="dxa"/>
          </w:tcPr>
          <w:p w:rsidR="00FB7F08" w:rsidRPr="009D1767" w:rsidRDefault="00FB7F08" w:rsidP="00FB7F08">
            <w:pPr>
              <w:spacing w:after="100" w:afterAutospacing="1"/>
              <w:rPr>
                <w:color w:val="000000"/>
                <w:sz w:val="16"/>
                <w:szCs w:val="16"/>
              </w:rPr>
            </w:pPr>
          </w:p>
        </w:tc>
        <w:tc>
          <w:tcPr>
            <w:tcW w:w="1800" w:type="dxa"/>
          </w:tcPr>
          <w:p w:rsidR="00FB7F08" w:rsidRPr="009D1767" w:rsidRDefault="00FB7F08" w:rsidP="00FB7F08">
            <w:pPr>
              <w:spacing w:after="100" w:afterAutospacing="1"/>
              <w:rPr>
                <w:color w:val="000000"/>
                <w:sz w:val="16"/>
                <w:szCs w:val="16"/>
              </w:rPr>
            </w:pPr>
            <w:r w:rsidRPr="009D1767">
              <w:rPr>
                <w:color w:val="000000"/>
                <w:sz w:val="16"/>
                <w:szCs w:val="16"/>
              </w:rPr>
              <w:t>КИМ 2010</w:t>
            </w:r>
          </w:p>
        </w:tc>
        <w:tc>
          <w:tcPr>
            <w:tcW w:w="1080" w:type="dxa"/>
          </w:tcPr>
          <w:p w:rsidR="00FB7F08" w:rsidRPr="00692D2C" w:rsidRDefault="00FB7F08" w:rsidP="00FB7F08">
            <w:pPr>
              <w:adjustRightInd w:val="0"/>
              <w:spacing w:before="30" w:after="30"/>
              <w:jc w:val="center"/>
              <w:rPr>
                <w:color w:val="000000"/>
                <w:sz w:val="16"/>
                <w:szCs w:val="16"/>
              </w:rPr>
            </w:pPr>
            <w:r w:rsidRPr="00692D2C">
              <w:rPr>
                <w:color w:val="000000"/>
                <w:sz w:val="16"/>
                <w:szCs w:val="16"/>
              </w:rPr>
              <w:t>§42-58,</w:t>
            </w:r>
          </w:p>
          <w:p w:rsidR="00FB7F08" w:rsidRPr="00692D2C" w:rsidRDefault="00FB7F08" w:rsidP="00FB7F08">
            <w:pPr>
              <w:rPr>
                <w:sz w:val="16"/>
                <w:szCs w:val="16"/>
              </w:rPr>
            </w:pPr>
            <w:r w:rsidRPr="00692D2C">
              <w:rPr>
                <w:color w:val="000000"/>
                <w:sz w:val="16"/>
                <w:szCs w:val="16"/>
              </w:rPr>
              <w:t>Р.№443,1003</w:t>
            </w:r>
          </w:p>
        </w:tc>
        <w:tc>
          <w:tcPr>
            <w:tcW w:w="1359" w:type="dxa"/>
          </w:tcPr>
          <w:p w:rsidR="00FB7F08" w:rsidRPr="00692D2C" w:rsidRDefault="00FB7F08" w:rsidP="00FB7F08">
            <w:pPr>
              <w:rPr>
                <w:sz w:val="16"/>
                <w:szCs w:val="16"/>
              </w:rPr>
            </w:pPr>
            <w:r>
              <w:rPr>
                <w:sz w:val="16"/>
                <w:szCs w:val="16"/>
              </w:rPr>
              <w:t>1.5, 3.5</w:t>
            </w:r>
          </w:p>
        </w:tc>
      </w:tr>
      <w:tr w:rsidR="00FB7F08" w:rsidRPr="002C2407" w:rsidTr="00FB7F08">
        <w:tc>
          <w:tcPr>
            <w:tcW w:w="14787" w:type="dxa"/>
            <w:gridSpan w:val="12"/>
          </w:tcPr>
          <w:p w:rsidR="00FB7F08" w:rsidRPr="00FB7F08" w:rsidRDefault="00FB7F08" w:rsidP="00FB7F08">
            <w:pPr>
              <w:rPr>
                <w:b/>
                <w:bCs/>
                <w:color w:val="000000"/>
                <w:sz w:val="16"/>
                <w:szCs w:val="16"/>
                <w:lang w:val="ru-RU"/>
              </w:rPr>
            </w:pPr>
            <w:r w:rsidRPr="00692D2C">
              <w:rPr>
                <w:bCs/>
                <w:color w:val="000000"/>
                <w:sz w:val="16"/>
                <w:szCs w:val="16"/>
              </w:rPr>
              <w:t> </w:t>
            </w:r>
            <w:r w:rsidRPr="00FB7F08">
              <w:rPr>
                <w:b/>
                <w:bCs/>
                <w:color w:val="000000"/>
                <w:sz w:val="16"/>
                <w:szCs w:val="16"/>
                <w:lang w:val="ru-RU"/>
              </w:rPr>
              <w:t>Раздел 3. Оптика.</w:t>
            </w:r>
          </w:p>
          <w:p w:rsidR="00FB7F08" w:rsidRPr="00FB7F08" w:rsidRDefault="00FB7F08" w:rsidP="00FB7F08">
            <w:pPr>
              <w:rPr>
                <w:b/>
                <w:bCs/>
                <w:color w:val="000000"/>
                <w:sz w:val="16"/>
                <w:szCs w:val="16"/>
                <w:lang w:val="ru-RU"/>
              </w:rPr>
            </w:pPr>
            <w:r w:rsidRPr="00FB7F08">
              <w:rPr>
                <w:b/>
                <w:bCs/>
                <w:color w:val="000000"/>
                <w:sz w:val="16"/>
                <w:szCs w:val="16"/>
                <w:lang w:val="ru-RU"/>
              </w:rPr>
              <w:t xml:space="preserve"> Тема 8.Световые волны</w:t>
            </w:r>
          </w:p>
        </w:tc>
      </w:tr>
      <w:tr w:rsidR="00FB7F08" w:rsidRPr="00692D2C" w:rsidTr="00FB7F08">
        <w:tc>
          <w:tcPr>
            <w:tcW w:w="467" w:type="dxa"/>
          </w:tcPr>
          <w:p w:rsidR="00FB7F08" w:rsidRPr="00056E45" w:rsidRDefault="00FB7F08" w:rsidP="00FB7F08">
            <w:pPr>
              <w:spacing w:before="30" w:after="30"/>
              <w:rPr>
                <w:color w:val="000000"/>
                <w:sz w:val="16"/>
                <w:szCs w:val="16"/>
              </w:rPr>
            </w:pPr>
            <w:r>
              <w:rPr>
                <w:bCs/>
                <w:color w:val="000000"/>
                <w:sz w:val="16"/>
                <w:szCs w:val="16"/>
              </w:rPr>
              <w:t>31</w:t>
            </w:r>
          </w:p>
        </w:tc>
        <w:tc>
          <w:tcPr>
            <w:tcW w:w="2161" w:type="dxa"/>
          </w:tcPr>
          <w:p w:rsidR="00FB7F08" w:rsidRPr="00FB7F08" w:rsidRDefault="00FB7F08" w:rsidP="00FB7F08">
            <w:pPr>
              <w:adjustRightInd w:val="0"/>
              <w:spacing w:before="30" w:after="30"/>
              <w:rPr>
                <w:color w:val="000000"/>
                <w:sz w:val="16"/>
                <w:szCs w:val="16"/>
                <w:lang w:val="ru-RU"/>
              </w:rPr>
            </w:pPr>
            <w:r w:rsidRPr="00FB7F08">
              <w:rPr>
                <w:color w:val="000000"/>
                <w:sz w:val="16"/>
                <w:szCs w:val="16"/>
                <w:lang w:val="ru-RU"/>
              </w:rPr>
              <w:t>Принцип Гюйгенса. Закон отражения света.</w:t>
            </w:r>
          </w:p>
        </w:tc>
        <w:tc>
          <w:tcPr>
            <w:tcW w:w="900" w:type="dxa"/>
          </w:tcPr>
          <w:p w:rsidR="00FB7F08" w:rsidRPr="00056E45" w:rsidRDefault="00FB7F08" w:rsidP="00FB7F08">
            <w:pPr>
              <w:adjustRightInd w:val="0"/>
              <w:spacing w:before="30" w:after="30"/>
              <w:rPr>
                <w:color w:val="000000"/>
                <w:sz w:val="16"/>
                <w:szCs w:val="16"/>
              </w:rPr>
            </w:pPr>
            <w:r w:rsidRPr="00056E45">
              <w:rPr>
                <w:color w:val="000000"/>
                <w:sz w:val="16"/>
                <w:szCs w:val="16"/>
              </w:rPr>
              <w:t>Комбинированный урок</w:t>
            </w:r>
          </w:p>
        </w:tc>
        <w:tc>
          <w:tcPr>
            <w:tcW w:w="1259" w:type="dxa"/>
          </w:tcPr>
          <w:p w:rsidR="00FB7F08" w:rsidRPr="00056E45" w:rsidRDefault="00FB7F08" w:rsidP="00FB7F08">
            <w:pPr>
              <w:adjustRightInd w:val="0"/>
              <w:spacing w:before="30" w:after="30"/>
              <w:rPr>
                <w:color w:val="000000"/>
                <w:sz w:val="16"/>
                <w:szCs w:val="16"/>
              </w:rPr>
            </w:pPr>
            <w:r w:rsidRPr="00056E45">
              <w:rPr>
                <w:color w:val="000000"/>
                <w:sz w:val="16"/>
                <w:szCs w:val="16"/>
              </w:rPr>
              <w:t>Инфориационно-развивающий</w:t>
            </w:r>
          </w:p>
        </w:tc>
        <w:tc>
          <w:tcPr>
            <w:tcW w:w="900" w:type="dxa"/>
          </w:tcPr>
          <w:p w:rsidR="00FB7F08" w:rsidRPr="00056E45" w:rsidRDefault="00FB7F08" w:rsidP="00FB7F08">
            <w:pPr>
              <w:rPr>
                <w:color w:val="000000"/>
                <w:sz w:val="16"/>
                <w:szCs w:val="16"/>
              </w:rPr>
            </w:pPr>
            <w:r w:rsidRPr="00056E45">
              <w:rPr>
                <w:color w:val="000000"/>
                <w:sz w:val="16"/>
                <w:szCs w:val="16"/>
              </w:rPr>
              <w:t>Беседа, фронт.опрос</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Принцип Гюйгенса. Закон отражения света.</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Знать принцип Гюйгенса и закон отражения света</w:t>
            </w:r>
          </w:p>
        </w:tc>
        <w:tc>
          <w:tcPr>
            <w:tcW w:w="1080" w:type="dxa"/>
          </w:tcPr>
          <w:p w:rsidR="00FB7F08" w:rsidRPr="00FB7F08" w:rsidRDefault="00FB7F08" w:rsidP="00FB7F08">
            <w:pPr>
              <w:rPr>
                <w:sz w:val="16"/>
                <w:szCs w:val="16"/>
                <w:lang w:val="ru-RU"/>
              </w:rPr>
            </w:pPr>
            <w:r w:rsidRPr="00FB7F08">
              <w:rPr>
                <w:color w:val="000000"/>
                <w:sz w:val="16"/>
                <w:szCs w:val="16"/>
                <w:lang w:val="ru-RU"/>
              </w:rPr>
              <w:t>Решение типовых экспериментальных задач, тесты</w:t>
            </w:r>
          </w:p>
        </w:tc>
        <w:tc>
          <w:tcPr>
            <w:tcW w:w="1261" w:type="dxa"/>
          </w:tcPr>
          <w:p w:rsidR="00FB7F08" w:rsidRPr="00056E45" w:rsidRDefault="00FB7F08" w:rsidP="00FB7F08">
            <w:pPr>
              <w:rPr>
                <w:sz w:val="16"/>
                <w:szCs w:val="16"/>
              </w:rPr>
            </w:pPr>
            <w:r w:rsidRPr="00056E45">
              <w:rPr>
                <w:sz w:val="16"/>
                <w:szCs w:val="16"/>
              </w:rPr>
              <w:t>Экранно-иллюстрирующие пособия</w:t>
            </w:r>
          </w:p>
        </w:tc>
        <w:tc>
          <w:tcPr>
            <w:tcW w:w="1800" w:type="dxa"/>
          </w:tcPr>
          <w:p w:rsidR="00FB7F08" w:rsidRPr="00FB7F08" w:rsidRDefault="00FB7F08" w:rsidP="00FB7F08">
            <w:pPr>
              <w:rPr>
                <w:sz w:val="16"/>
                <w:szCs w:val="16"/>
                <w:lang w:val="ru-RU"/>
              </w:rPr>
            </w:pPr>
            <w:r w:rsidRPr="00FB7F08">
              <w:rPr>
                <w:sz w:val="16"/>
                <w:szCs w:val="16"/>
                <w:lang w:val="ru-RU"/>
              </w:rPr>
              <w:t>Сборники познавательных и развивающих заданий  по теме</w:t>
            </w:r>
            <w:proofErr w:type="gramStart"/>
            <w:r w:rsidRPr="00FB7F08">
              <w:rPr>
                <w:bCs/>
                <w:color w:val="000000"/>
                <w:sz w:val="16"/>
                <w:szCs w:val="16"/>
                <w:lang w:val="ru-RU"/>
              </w:rPr>
              <w:t>«С</w:t>
            </w:r>
            <w:proofErr w:type="gramEnd"/>
            <w:r w:rsidRPr="00FB7F08">
              <w:rPr>
                <w:bCs/>
                <w:color w:val="000000"/>
                <w:sz w:val="16"/>
                <w:szCs w:val="16"/>
                <w:lang w:val="ru-RU"/>
              </w:rPr>
              <w:t>ветовые волны</w:t>
            </w:r>
            <w:r w:rsidRPr="00FB7F08">
              <w:rPr>
                <w:b/>
                <w:bCs/>
                <w:color w:val="000000"/>
                <w:sz w:val="16"/>
                <w:szCs w:val="16"/>
                <w:lang w:val="ru-RU"/>
              </w:rPr>
              <w:t xml:space="preserve">»  </w:t>
            </w:r>
          </w:p>
        </w:tc>
        <w:tc>
          <w:tcPr>
            <w:tcW w:w="1080" w:type="dxa"/>
          </w:tcPr>
          <w:p w:rsidR="00FB7F08" w:rsidRPr="00056E45" w:rsidRDefault="00FB7F08" w:rsidP="00FB7F08">
            <w:pPr>
              <w:adjustRightInd w:val="0"/>
              <w:spacing w:before="30" w:after="30"/>
              <w:rPr>
                <w:color w:val="000000"/>
                <w:sz w:val="16"/>
                <w:szCs w:val="16"/>
              </w:rPr>
            </w:pPr>
            <w:r w:rsidRPr="00056E45">
              <w:rPr>
                <w:color w:val="000000"/>
                <w:sz w:val="16"/>
                <w:szCs w:val="16"/>
              </w:rPr>
              <w:t>§59*,60,</w:t>
            </w:r>
          </w:p>
          <w:p w:rsidR="00FB7F08" w:rsidRPr="00056E45" w:rsidRDefault="00FB7F08" w:rsidP="00FB7F08">
            <w:pPr>
              <w:rPr>
                <w:sz w:val="16"/>
                <w:szCs w:val="16"/>
              </w:rPr>
            </w:pPr>
            <w:r w:rsidRPr="00056E45">
              <w:rPr>
                <w:color w:val="000000"/>
                <w:sz w:val="16"/>
                <w:szCs w:val="16"/>
              </w:rPr>
              <w:t>Р.№1011,1015</w:t>
            </w:r>
          </w:p>
        </w:tc>
        <w:tc>
          <w:tcPr>
            <w:tcW w:w="1359" w:type="dxa"/>
          </w:tcPr>
          <w:p w:rsidR="00FB7F08" w:rsidRPr="00692D2C" w:rsidRDefault="00FB7F08" w:rsidP="00FB7F08">
            <w:pPr>
              <w:rPr>
                <w:sz w:val="16"/>
                <w:szCs w:val="16"/>
              </w:rPr>
            </w:pPr>
            <w:r>
              <w:rPr>
                <w:sz w:val="16"/>
                <w:szCs w:val="16"/>
              </w:rPr>
              <w:t>3.6.1</w:t>
            </w:r>
          </w:p>
        </w:tc>
      </w:tr>
      <w:tr w:rsidR="00FB7F08" w:rsidRPr="00692D2C" w:rsidTr="00FB7F08">
        <w:tc>
          <w:tcPr>
            <w:tcW w:w="467" w:type="dxa"/>
          </w:tcPr>
          <w:p w:rsidR="00FB7F08" w:rsidRPr="00056E45" w:rsidRDefault="00FB7F08" w:rsidP="00FB7F08">
            <w:pPr>
              <w:spacing w:before="30" w:after="30"/>
              <w:rPr>
                <w:color w:val="000000"/>
                <w:sz w:val="16"/>
                <w:szCs w:val="16"/>
              </w:rPr>
            </w:pPr>
            <w:r>
              <w:rPr>
                <w:bCs/>
                <w:color w:val="000000"/>
                <w:sz w:val="16"/>
                <w:szCs w:val="16"/>
              </w:rPr>
              <w:t>32</w:t>
            </w:r>
          </w:p>
        </w:tc>
        <w:tc>
          <w:tcPr>
            <w:tcW w:w="2161" w:type="dxa"/>
          </w:tcPr>
          <w:p w:rsidR="00FB7F08" w:rsidRPr="00FB7F08" w:rsidRDefault="00FB7F08" w:rsidP="00FB7F08">
            <w:pPr>
              <w:adjustRightInd w:val="0"/>
              <w:spacing w:before="30" w:after="30"/>
              <w:rPr>
                <w:color w:val="000000"/>
                <w:sz w:val="16"/>
                <w:szCs w:val="16"/>
                <w:lang w:val="ru-RU"/>
              </w:rPr>
            </w:pPr>
            <w:r w:rsidRPr="00FB7F08">
              <w:rPr>
                <w:color w:val="000000"/>
                <w:sz w:val="16"/>
                <w:szCs w:val="16"/>
                <w:lang w:val="ru-RU"/>
              </w:rPr>
              <w:t>Закон преломления света. Полное отражение</w:t>
            </w:r>
            <w:r w:rsidRPr="00056E45">
              <w:rPr>
                <w:color w:val="000000"/>
                <w:sz w:val="16"/>
                <w:szCs w:val="16"/>
              </w:rPr>
              <w:t> </w:t>
            </w:r>
          </w:p>
        </w:tc>
        <w:tc>
          <w:tcPr>
            <w:tcW w:w="900" w:type="dxa"/>
          </w:tcPr>
          <w:p w:rsidR="00FB7F08" w:rsidRPr="00056E45" w:rsidRDefault="00FB7F08" w:rsidP="00FB7F08">
            <w:pPr>
              <w:spacing w:after="100" w:afterAutospacing="1"/>
              <w:rPr>
                <w:color w:val="000000"/>
                <w:sz w:val="16"/>
                <w:szCs w:val="16"/>
              </w:rPr>
            </w:pPr>
            <w:r w:rsidRPr="00056E45">
              <w:rPr>
                <w:color w:val="000000"/>
                <w:sz w:val="16"/>
                <w:szCs w:val="16"/>
              </w:rPr>
              <w:t>Комбинированный урок</w:t>
            </w:r>
          </w:p>
        </w:tc>
        <w:tc>
          <w:tcPr>
            <w:tcW w:w="1259" w:type="dxa"/>
          </w:tcPr>
          <w:p w:rsidR="00FB7F08" w:rsidRPr="00056E45" w:rsidRDefault="00FB7F08" w:rsidP="00FB7F08">
            <w:pPr>
              <w:rPr>
                <w:color w:val="000000"/>
                <w:sz w:val="16"/>
                <w:szCs w:val="16"/>
              </w:rPr>
            </w:pPr>
            <w:r w:rsidRPr="00056E45">
              <w:rPr>
                <w:color w:val="000000"/>
                <w:sz w:val="16"/>
                <w:szCs w:val="16"/>
              </w:rPr>
              <w:t>Объясн.-иллюстр</w:t>
            </w:r>
          </w:p>
        </w:tc>
        <w:tc>
          <w:tcPr>
            <w:tcW w:w="900" w:type="dxa"/>
          </w:tcPr>
          <w:p w:rsidR="00FB7F08" w:rsidRPr="00056E45" w:rsidRDefault="00FB7F08" w:rsidP="00FB7F08">
            <w:pPr>
              <w:rPr>
                <w:color w:val="000000"/>
                <w:sz w:val="16"/>
                <w:szCs w:val="16"/>
              </w:rPr>
            </w:pPr>
            <w:r w:rsidRPr="00056E45">
              <w:rPr>
                <w:color w:val="000000"/>
                <w:sz w:val="16"/>
                <w:szCs w:val="16"/>
              </w:rPr>
              <w:t>Беседа, фронт.опрос</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Закон преломления света. Полное отражение, ход луча в плоскопараллельной пластинке и призме</w:t>
            </w:r>
            <w:r w:rsidRPr="00056E45">
              <w:rPr>
                <w:color w:val="000000"/>
                <w:sz w:val="16"/>
                <w:szCs w:val="16"/>
              </w:rPr>
              <w:t> </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Знают явление преломления света, закон преломления света, Уметь доказывать закон преломления света</w:t>
            </w:r>
          </w:p>
        </w:tc>
        <w:tc>
          <w:tcPr>
            <w:tcW w:w="1080" w:type="dxa"/>
          </w:tcPr>
          <w:p w:rsidR="00FB7F08" w:rsidRPr="00FB7F08" w:rsidRDefault="00FB7F08" w:rsidP="00FB7F08">
            <w:pPr>
              <w:rPr>
                <w:sz w:val="16"/>
                <w:szCs w:val="16"/>
                <w:lang w:val="ru-RU"/>
              </w:rPr>
            </w:pPr>
            <w:r w:rsidRPr="00FB7F08">
              <w:rPr>
                <w:color w:val="000000"/>
                <w:sz w:val="16"/>
                <w:szCs w:val="16"/>
                <w:lang w:val="ru-RU"/>
              </w:rPr>
              <w:t>Решение типовых экспериментальных задач, тесты</w:t>
            </w:r>
          </w:p>
        </w:tc>
        <w:tc>
          <w:tcPr>
            <w:tcW w:w="1261" w:type="dxa"/>
          </w:tcPr>
          <w:p w:rsidR="00FB7F08" w:rsidRPr="00056E45" w:rsidRDefault="00FB7F08" w:rsidP="00FB7F08">
            <w:pPr>
              <w:rPr>
                <w:sz w:val="16"/>
                <w:szCs w:val="16"/>
              </w:rPr>
            </w:pPr>
            <w:r w:rsidRPr="00056E45">
              <w:rPr>
                <w:sz w:val="16"/>
                <w:szCs w:val="16"/>
              </w:rPr>
              <w:t>Экранно-иллюстрирующие пособия</w:t>
            </w:r>
          </w:p>
        </w:tc>
        <w:tc>
          <w:tcPr>
            <w:tcW w:w="1800" w:type="dxa"/>
          </w:tcPr>
          <w:p w:rsidR="00FB7F08" w:rsidRPr="00FB7F08" w:rsidRDefault="00FB7F08" w:rsidP="00FB7F08">
            <w:pPr>
              <w:rPr>
                <w:sz w:val="16"/>
                <w:szCs w:val="16"/>
                <w:lang w:val="ru-RU"/>
              </w:rPr>
            </w:pPr>
            <w:r w:rsidRPr="00FB7F08">
              <w:rPr>
                <w:sz w:val="16"/>
                <w:szCs w:val="16"/>
                <w:lang w:val="ru-RU"/>
              </w:rPr>
              <w:t>Сборники познавательных и развивающих заданий  по теме</w:t>
            </w:r>
            <w:proofErr w:type="gramStart"/>
            <w:r w:rsidRPr="00FB7F08">
              <w:rPr>
                <w:bCs/>
                <w:color w:val="000000"/>
                <w:sz w:val="16"/>
                <w:szCs w:val="16"/>
                <w:lang w:val="ru-RU"/>
              </w:rPr>
              <w:t>«С</w:t>
            </w:r>
            <w:proofErr w:type="gramEnd"/>
            <w:r w:rsidRPr="00FB7F08">
              <w:rPr>
                <w:bCs/>
                <w:color w:val="000000"/>
                <w:sz w:val="16"/>
                <w:szCs w:val="16"/>
                <w:lang w:val="ru-RU"/>
              </w:rPr>
              <w:t>ветовые волны</w:t>
            </w:r>
            <w:r w:rsidRPr="00FB7F08">
              <w:rPr>
                <w:b/>
                <w:bCs/>
                <w:color w:val="000000"/>
                <w:sz w:val="16"/>
                <w:szCs w:val="16"/>
                <w:lang w:val="ru-RU"/>
              </w:rPr>
              <w:t xml:space="preserve">»  </w:t>
            </w:r>
            <w:r w:rsidRPr="00FB7F08">
              <w:rPr>
                <w:color w:val="000000"/>
                <w:sz w:val="16"/>
                <w:szCs w:val="16"/>
                <w:lang w:val="ru-RU"/>
              </w:rPr>
              <w:t>КИМ 2010</w:t>
            </w:r>
          </w:p>
        </w:tc>
        <w:tc>
          <w:tcPr>
            <w:tcW w:w="1080" w:type="dxa"/>
          </w:tcPr>
          <w:p w:rsidR="00FB7F08" w:rsidRPr="00056E45" w:rsidRDefault="00FB7F08" w:rsidP="00FB7F08">
            <w:pPr>
              <w:adjustRightInd w:val="0"/>
              <w:spacing w:before="30" w:after="30"/>
              <w:rPr>
                <w:color w:val="000000"/>
                <w:sz w:val="16"/>
                <w:szCs w:val="16"/>
              </w:rPr>
            </w:pPr>
            <w:r w:rsidRPr="00056E45">
              <w:rPr>
                <w:color w:val="000000"/>
                <w:sz w:val="16"/>
                <w:szCs w:val="16"/>
              </w:rPr>
              <w:t>§61,62,</w:t>
            </w:r>
          </w:p>
          <w:p w:rsidR="00FB7F08" w:rsidRPr="00056E45" w:rsidRDefault="00FB7F08" w:rsidP="00FB7F08">
            <w:pPr>
              <w:rPr>
                <w:sz w:val="16"/>
                <w:szCs w:val="16"/>
              </w:rPr>
            </w:pPr>
            <w:r w:rsidRPr="00056E45">
              <w:rPr>
                <w:color w:val="000000"/>
                <w:sz w:val="16"/>
                <w:szCs w:val="16"/>
              </w:rPr>
              <w:t>упр8(5,6)</w:t>
            </w:r>
          </w:p>
        </w:tc>
        <w:tc>
          <w:tcPr>
            <w:tcW w:w="1359" w:type="dxa"/>
          </w:tcPr>
          <w:p w:rsidR="00FB7F08" w:rsidRPr="00692D2C" w:rsidRDefault="00FB7F08" w:rsidP="00FB7F08">
            <w:pPr>
              <w:rPr>
                <w:sz w:val="16"/>
                <w:szCs w:val="16"/>
              </w:rPr>
            </w:pPr>
            <w:r>
              <w:rPr>
                <w:sz w:val="16"/>
                <w:szCs w:val="16"/>
              </w:rPr>
              <w:t>3.6.4</w:t>
            </w:r>
          </w:p>
        </w:tc>
      </w:tr>
      <w:tr w:rsidR="00FB7F08" w:rsidRPr="00692D2C" w:rsidTr="00FB7F08">
        <w:tc>
          <w:tcPr>
            <w:tcW w:w="467" w:type="dxa"/>
          </w:tcPr>
          <w:p w:rsidR="00FB7F08" w:rsidRPr="00056E45" w:rsidRDefault="00FB7F08" w:rsidP="00FB7F08">
            <w:pPr>
              <w:spacing w:before="30" w:after="30"/>
              <w:rPr>
                <w:color w:val="000000"/>
                <w:sz w:val="16"/>
                <w:szCs w:val="16"/>
              </w:rPr>
            </w:pPr>
            <w:r>
              <w:rPr>
                <w:bCs/>
                <w:color w:val="000000"/>
                <w:sz w:val="16"/>
                <w:szCs w:val="16"/>
              </w:rPr>
              <w:t>33</w:t>
            </w:r>
          </w:p>
        </w:tc>
        <w:tc>
          <w:tcPr>
            <w:tcW w:w="2161" w:type="dxa"/>
          </w:tcPr>
          <w:p w:rsidR="00FB7F08" w:rsidRPr="00FB7F08" w:rsidRDefault="00FB7F08" w:rsidP="00FB7F08">
            <w:pPr>
              <w:adjustRightInd w:val="0"/>
              <w:spacing w:before="30" w:after="30"/>
              <w:rPr>
                <w:color w:val="000000"/>
                <w:sz w:val="16"/>
                <w:szCs w:val="16"/>
                <w:lang w:val="ru-RU"/>
              </w:rPr>
            </w:pPr>
            <w:r w:rsidRPr="00FB7F08">
              <w:rPr>
                <w:bCs/>
                <w:color w:val="000000"/>
                <w:sz w:val="16"/>
                <w:szCs w:val="16"/>
                <w:lang w:val="ru-RU"/>
              </w:rPr>
              <w:t xml:space="preserve">Лабораторная работа №4. </w:t>
            </w:r>
          </w:p>
          <w:p w:rsidR="00FB7F08" w:rsidRPr="00FB7F08" w:rsidRDefault="00FB7F08" w:rsidP="00FB7F08">
            <w:pPr>
              <w:adjustRightInd w:val="0"/>
              <w:spacing w:before="30" w:after="30"/>
              <w:rPr>
                <w:color w:val="000000"/>
                <w:sz w:val="16"/>
                <w:szCs w:val="16"/>
                <w:lang w:val="ru-RU"/>
              </w:rPr>
            </w:pPr>
            <w:r w:rsidRPr="00FB7F08">
              <w:rPr>
                <w:color w:val="000000"/>
                <w:sz w:val="16"/>
                <w:szCs w:val="16"/>
                <w:lang w:val="ru-RU"/>
              </w:rPr>
              <w:t>«Измерение показателя преломления стекла»</w:t>
            </w:r>
          </w:p>
        </w:tc>
        <w:tc>
          <w:tcPr>
            <w:tcW w:w="900" w:type="dxa"/>
          </w:tcPr>
          <w:p w:rsidR="00FB7F08" w:rsidRPr="00056E45" w:rsidRDefault="00FB7F08" w:rsidP="00FB7F08">
            <w:pPr>
              <w:spacing w:after="100" w:afterAutospacing="1"/>
              <w:rPr>
                <w:color w:val="000000"/>
                <w:sz w:val="16"/>
                <w:szCs w:val="16"/>
              </w:rPr>
            </w:pPr>
            <w:r w:rsidRPr="00056E45">
              <w:rPr>
                <w:sz w:val="16"/>
                <w:szCs w:val="16"/>
              </w:rPr>
              <w:t>Урок применения знаний (практикум)</w:t>
            </w:r>
          </w:p>
        </w:tc>
        <w:tc>
          <w:tcPr>
            <w:tcW w:w="1259" w:type="dxa"/>
          </w:tcPr>
          <w:p w:rsidR="00FB7F08" w:rsidRPr="00056E45" w:rsidRDefault="00FB7F08" w:rsidP="00FB7F08">
            <w:pPr>
              <w:rPr>
                <w:sz w:val="16"/>
                <w:szCs w:val="16"/>
              </w:rPr>
            </w:pPr>
            <w:r w:rsidRPr="00056E45">
              <w:rPr>
                <w:sz w:val="16"/>
                <w:szCs w:val="16"/>
              </w:rPr>
              <w:t>Проблемно - поисковый</w:t>
            </w:r>
          </w:p>
        </w:tc>
        <w:tc>
          <w:tcPr>
            <w:tcW w:w="900" w:type="dxa"/>
          </w:tcPr>
          <w:p w:rsidR="00FB7F08" w:rsidRPr="00056E45" w:rsidRDefault="00FB7F08" w:rsidP="00FB7F08">
            <w:pPr>
              <w:rPr>
                <w:sz w:val="16"/>
                <w:szCs w:val="16"/>
              </w:rPr>
            </w:pPr>
            <w:r w:rsidRPr="00056E45">
              <w:rPr>
                <w:sz w:val="16"/>
                <w:szCs w:val="16"/>
              </w:rPr>
              <w:t>Парная лабораторно-поисковая работа</w:t>
            </w:r>
          </w:p>
        </w:tc>
        <w:tc>
          <w:tcPr>
            <w:tcW w:w="1260" w:type="dxa"/>
          </w:tcPr>
          <w:p w:rsidR="00FB7F08" w:rsidRPr="00056E45" w:rsidRDefault="00FB7F08" w:rsidP="00FB7F08">
            <w:pPr>
              <w:spacing w:after="100" w:afterAutospacing="1"/>
              <w:rPr>
                <w:color w:val="000000"/>
                <w:sz w:val="16"/>
                <w:szCs w:val="16"/>
              </w:rPr>
            </w:pPr>
            <w:r w:rsidRPr="00056E45">
              <w:rPr>
                <w:color w:val="000000"/>
                <w:sz w:val="16"/>
                <w:szCs w:val="16"/>
              </w:rPr>
              <w:t>Закон преломления света</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Уметь полученные знания применить  на практике</w:t>
            </w:r>
          </w:p>
        </w:tc>
        <w:tc>
          <w:tcPr>
            <w:tcW w:w="1080" w:type="dxa"/>
          </w:tcPr>
          <w:p w:rsidR="00FB7F08" w:rsidRPr="00056E45" w:rsidRDefault="00FB7F08" w:rsidP="00FB7F08">
            <w:pPr>
              <w:spacing w:after="100" w:afterAutospacing="1"/>
              <w:rPr>
                <w:color w:val="000000"/>
                <w:sz w:val="16"/>
                <w:szCs w:val="16"/>
              </w:rPr>
            </w:pPr>
            <w:r w:rsidRPr="00056E45">
              <w:rPr>
                <w:bCs/>
                <w:color w:val="000000"/>
                <w:sz w:val="16"/>
                <w:szCs w:val="16"/>
              </w:rPr>
              <w:t>Практическая работа</w:t>
            </w:r>
          </w:p>
        </w:tc>
        <w:tc>
          <w:tcPr>
            <w:tcW w:w="1261" w:type="dxa"/>
          </w:tcPr>
          <w:p w:rsidR="00FB7F08" w:rsidRPr="00056E45" w:rsidRDefault="00FB7F08" w:rsidP="00FB7F08">
            <w:pPr>
              <w:spacing w:after="100" w:afterAutospacing="1"/>
              <w:rPr>
                <w:color w:val="000000"/>
                <w:sz w:val="16"/>
                <w:szCs w:val="16"/>
              </w:rPr>
            </w:pPr>
            <w:r w:rsidRPr="00056E45">
              <w:rPr>
                <w:color w:val="000000"/>
                <w:sz w:val="16"/>
                <w:szCs w:val="16"/>
              </w:rPr>
              <w:t> Измерение показателя преломления стекла</w:t>
            </w:r>
          </w:p>
        </w:tc>
        <w:tc>
          <w:tcPr>
            <w:tcW w:w="1800" w:type="dxa"/>
          </w:tcPr>
          <w:p w:rsidR="00FB7F08" w:rsidRPr="00056E45" w:rsidRDefault="00FB7F08" w:rsidP="00FB7F08">
            <w:pPr>
              <w:spacing w:after="100" w:afterAutospacing="1"/>
              <w:rPr>
                <w:color w:val="000000"/>
                <w:sz w:val="16"/>
                <w:szCs w:val="16"/>
              </w:rPr>
            </w:pPr>
            <w:r w:rsidRPr="00056E45">
              <w:rPr>
                <w:sz w:val="16"/>
                <w:szCs w:val="16"/>
              </w:rPr>
              <w:t>Справочные пособия</w:t>
            </w:r>
          </w:p>
        </w:tc>
        <w:tc>
          <w:tcPr>
            <w:tcW w:w="1080" w:type="dxa"/>
          </w:tcPr>
          <w:p w:rsidR="00FB7F08" w:rsidRPr="00056E45" w:rsidRDefault="00FB7F08" w:rsidP="00FB7F08">
            <w:pPr>
              <w:adjustRightInd w:val="0"/>
              <w:spacing w:before="30" w:after="30"/>
              <w:rPr>
                <w:color w:val="000000"/>
                <w:sz w:val="16"/>
                <w:szCs w:val="16"/>
              </w:rPr>
            </w:pPr>
            <w:r w:rsidRPr="00056E45">
              <w:rPr>
                <w:color w:val="000000"/>
                <w:sz w:val="16"/>
                <w:szCs w:val="16"/>
              </w:rPr>
              <w:t>§61-62,</w:t>
            </w:r>
          </w:p>
          <w:p w:rsidR="00FB7F08" w:rsidRPr="00056E45" w:rsidRDefault="00FB7F08" w:rsidP="00FB7F08">
            <w:pPr>
              <w:adjustRightInd w:val="0"/>
              <w:spacing w:before="30" w:after="30"/>
              <w:rPr>
                <w:color w:val="000000"/>
                <w:sz w:val="16"/>
                <w:szCs w:val="16"/>
              </w:rPr>
            </w:pPr>
            <w:r w:rsidRPr="00056E45">
              <w:rPr>
                <w:color w:val="000000"/>
                <w:sz w:val="16"/>
                <w:szCs w:val="16"/>
              </w:rPr>
              <w:t>Р.№1043,1044</w:t>
            </w:r>
          </w:p>
          <w:p w:rsidR="00FB7F08" w:rsidRPr="00056E45" w:rsidRDefault="00FB7F08" w:rsidP="00FB7F08">
            <w:pPr>
              <w:rPr>
                <w:sz w:val="16"/>
                <w:szCs w:val="16"/>
              </w:rPr>
            </w:pPr>
          </w:p>
        </w:tc>
        <w:tc>
          <w:tcPr>
            <w:tcW w:w="1359" w:type="dxa"/>
          </w:tcPr>
          <w:p w:rsidR="00FB7F08" w:rsidRPr="00692D2C" w:rsidRDefault="00FB7F08" w:rsidP="00FB7F08">
            <w:pPr>
              <w:rPr>
                <w:sz w:val="16"/>
                <w:szCs w:val="16"/>
              </w:rPr>
            </w:pPr>
            <w:r>
              <w:rPr>
                <w:sz w:val="16"/>
                <w:szCs w:val="16"/>
              </w:rPr>
              <w:t>3.6</w:t>
            </w:r>
          </w:p>
        </w:tc>
      </w:tr>
      <w:tr w:rsidR="00FB7F08" w:rsidRPr="00692D2C" w:rsidTr="00FB7F08">
        <w:tc>
          <w:tcPr>
            <w:tcW w:w="467" w:type="dxa"/>
          </w:tcPr>
          <w:p w:rsidR="00FB7F08" w:rsidRPr="00056E45" w:rsidRDefault="00FB7F08" w:rsidP="00FB7F08">
            <w:pPr>
              <w:spacing w:before="30" w:after="30"/>
              <w:rPr>
                <w:color w:val="000000"/>
                <w:sz w:val="16"/>
                <w:szCs w:val="16"/>
              </w:rPr>
            </w:pPr>
            <w:r>
              <w:rPr>
                <w:bCs/>
                <w:color w:val="000000"/>
                <w:sz w:val="16"/>
                <w:szCs w:val="16"/>
              </w:rPr>
              <w:t> 34</w:t>
            </w:r>
          </w:p>
        </w:tc>
        <w:tc>
          <w:tcPr>
            <w:tcW w:w="2161" w:type="dxa"/>
          </w:tcPr>
          <w:p w:rsidR="00FB7F08" w:rsidRPr="00FB7F08" w:rsidRDefault="00FB7F08" w:rsidP="00FB7F08">
            <w:pPr>
              <w:adjustRightInd w:val="0"/>
              <w:spacing w:before="30" w:after="30"/>
              <w:rPr>
                <w:color w:val="000000"/>
                <w:sz w:val="16"/>
                <w:szCs w:val="16"/>
                <w:lang w:val="ru-RU"/>
              </w:rPr>
            </w:pPr>
            <w:r w:rsidRPr="00FB7F08">
              <w:rPr>
                <w:color w:val="000000"/>
                <w:sz w:val="16"/>
                <w:szCs w:val="16"/>
                <w:lang w:val="ru-RU"/>
              </w:rPr>
              <w:t>Линзы. Построение изображения в линзе</w:t>
            </w:r>
            <w:proofErr w:type="gramStart"/>
            <w:r w:rsidRPr="00FB7F08">
              <w:rPr>
                <w:color w:val="000000"/>
                <w:sz w:val="16"/>
                <w:szCs w:val="16"/>
                <w:lang w:val="ru-RU"/>
              </w:rPr>
              <w:t>..</w:t>
            </w:r>
            <w:proofErr w:type="gramEnd"/>
          </w:p>
          <w:p w:rsidR="00FB7F08" w:rsidRPr="00FB7F08" w:rsidRDefault="00FB7F08" w:rsidP="00FB7F08">
            <w:pPr>
              <w:adjustRightInd w:val="0"/>
              <w:spacing w:before="30" w:after="30"/>
              <w:rPr>
                <w:color w:val="000000"/>
                <w:sz w:val="16"/>
                <w:szCs w:val="16"/>
                <w:lang w:val="ru-RU"/>
              </w:rPr>
            </w:pPr>
          </w:p>
        </w:tc>
        <w:tc>
          <w:tcPr>
            <w:tcW w:w="900" w:type="dxa"/>
          </w:tcPr>
          <w:p w:rsidR="00FB7F08" w:rsidRPr="00056E45" w:rsidRDefault="00FB7F08" w:rsidP="00FB7F08">
            <w:pPr>
              <w:spacing w:after="100" w:afterAutospacing="1"/>
              <w:rPr>
                <w:color w:val="000000"/>
                <w:sz w:val="16"/>
                <w:szCs w:val="16"/>
              </w:rPr>
            </w:pPr>
            <w:r w:rsidRPr="00056E45">
              <w:rPr>
                <w:color w:val="000000"/>
                <w:sz w:val="16"/>
                <w:szCs w:val="16"/>
              </w:rPr>
              <w:t>Комбинированный урок</w:t>
            </w:r>
          </w:p>
        </w:tc>
        <w:tc>
          <w:tcPr>
            <w:tcW w:w="1259" w:type="dxa"/>
          </w:tcPr>
          <w:p w:rsidR="00FB7F08" w:rsidRPr="00056E45" w:rsidRDefault="00FB7F08" w:rsidP="00FB7F08">
            <w:pPr>
              <w:rPr>
                <w:color w:val="000000"/>
                <w:sz w:val="16"/>
                <w:szCs w:val="16"/>
              </w:rPr>
            </w:pPr>
            <w:r w:rsidRPr="00056E45">
              <w:rPr>
                <w:color w:val="000000"/>
                <w:sz w:val="16"/>
                <w:szCs w:val="16"/>
              </w:rPr>
              <w:t xml:space="preserve">Объяснит.-иллюстративный </w:t>
            </w:r>
          </w:p>
        </w:tc>
        <w:tc>
          <w:tcPr>
            <w:tcW w:w="900" w:type="dxa"/>
          </w:tcPr>
          <w:p w:rsidR="00FB7F08" w:rsidRPr="00056E45" w:rsidRDefault="00FB7F08" w:rsidP="00FB7F08">
            <w:pPr>
              <w:rPr>
                <w:color w:val="000000"/>
                <w:sz w:val="16"/>
                <w:szCs w:val="16"/>
              </w:rPr>
            </w:pPr>
            <w:r w:rsidRPr="00056E45">
              <w:rPr>
                <w:color w:val="000000"/>
                <w:sz w:val="16"/>
                <w:szCs w:val="16"/>
              </w:rPr>
              <w:t xml:space="preserve">Беседа, индив. опрос </w:t>
            </w:r>
          </w:p>
        </w:tc>
        <w:tc>
          <w:tcPr>
            <w:tcW w:w="1260" w:type="dxa"/>
          </w:tcPr>
          <w:p w:rsidR="00FB7F08" w:rsidRPr="00056E45" w:rsidRDefault="00FB7F08" w:rsidP="00FB7F08">
            <w:pPr>
              <w:spacing w:after="100" w:afterAutospacing="1"/>
              <w:rPr>
                <w:color w:val="000000"/>
                <w:sz w:val="16"/>
                <w:szCs w:val="16"/>
              </w:rPr>
            </w:pPr>
            <w:r w:rsidRPr="00056E45">
              <w:rPr>
                <w:color w:val="000000"/>
                <w:sz w:val="16"/>
                <w:szCs w:val="16"/>
              </w:rPr>
              <w:t>Преломление на сферических поверхностях,</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Знать основные характеристики линзы и лучи, используемые для построения изображений</w:t>
            </w:r>
          </w:p>
        </w:tc>
        <w:tc>
          <w:tcPr>
            <w:tcW w:w="108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Решение типовых экспериментальных задач, тесты</w:t>
            </w:r>
          </w:p>
        </w:tc>
        <w:tc>
          <w:tcPr>
            <w:tcW w:w="1261" w:type="dxa"/>
          </w:tcPr>
          <w:p w:rsidR="00FB7F08" w:rsidRPr="00FB7F08" w:rsidRDefault="00FB7F08" w:rsidP="00FB7F08">
            <w:pPr>
              <w:spacing w:after="100" w:afterAutospacing="1"/>
              <w:rPr>
                <w:color w:val="000000"/>
                <w:sz w:val="16"/>
                <w:szCs w:val="16"/>
                <w:lang w:val="ru-RU"/>
              </w:rPr>
            </w:pPr>
            <w:r w:rsidRPr="00056E45">
              <w:rPr>
                <w:color w:val="000000"/>
                <w:sz w:val="16"/>
                <w:szCs w:val="16"/>
              </w:rPr>
              <w:t> </w:t>
            </w:r>
            <w:r w:rsidRPr="00FB7F08">
              <w:rPr>
                <w:color w:val="000000"/>
                <w:sz w:val="16"/>
                <w:szCs w:val="16"/>
                <w:lang w:val="ru-RU"/>
              </w:rPr>
              <w:t>Демонстрация построения изображений в линзе.</w:t>
            </w:r>
          </w:p>
        </w:tc>
        <w:tc>
          <w:tcPr>
            <w:tcW w:w="1800" w:type="dxa"/>
          </w:tcPr>
          <w:p w:rsidR="00FB7F08" w:rsidRPr="00FB7F08" w:rsidRDefault="00FB7F08" w:rsidP="00FB7F08">
            <w:pPr>
              <w:spacing w:after="100" w:afterAutospacing="1"/>
              <w:rPr>
                <w:color w:val="000000"/>
                <w:sz w:val="16"/>
                <w:szCs w:val="16"/>
                <w:lang w:val="ru-RU"/>
              </w:rPr>
            </w:pPr>
            <w:r w:rsidRPr="00FB7F08">
              <w:rPr>
                <w:sz w:val="16"/>
                <w:szCs w:val="16"/>
                <w:lang w:val="ru-RU"/>
              </w:rPr>
              <w:t>Сборники познавательных и развивающих заданий  по теме</w:t>
            </w:r>
            <w:proofErr w:type="gramStart"/>
            <w:r w:rsidRPr="00FB7F08">
              <w:rPr>
                <w:bCs/>
                <w:color w:val="000000"/>
                <w:sz w:val="16"/>
                <w:szCs w:val="16"/>
                <w:lang w:val="ru-RU"/>
              </w:rPr>
              <w:t>«С</w:t>
            </w:r>
            <w:proofErr w:type="gramEnd"/>
            <w:r w:rsidRPr="00FB7F08">
              <w:rPr>
                <w:bCs/>
                <w:color w:val="000000"/>
                <w:sz w:val="16"/>
                <w:szCs w:val="16"/>
                <w:lang w:val="ru-RU"/>
              </w:rPr>
              <w:t>ветовые волны</w:t>
            </w:r>
            <w:r w:rsidRPr="00FB7F08">
              <w:rPr>
                <w:b/>
                <w:bCs/>
                <w:color w:val="000000"/>
                <w:sz w:val="16"/>
                <w:szCs w:val="16"/>
                <w:lang w:val="ru-RU"/>
              </w:rPr>
              <w:t xml:space="preserve">»  </w:t>
            </w:r>
          </w:p>
        </w:tc>
        <w:tc>
          <w:tcPr>
            <w:tcW w:w="1080" w:type="dxa"/>
          </w:tcPr>
          <w:p w:rsidR="00FB7F08" w:rsidRPr="00056E45" w:rsidRDefault="00FB7F08" w:rsidP="00FB7F08">
            <w:pPr>
              <w:adjustRightInd w:val="0"/>
              <w:spacing w:before="30" w:after="30"/>
              <w:rPr>
                <w:color w:val="000000"/>
                <w:sz w:val="16"/>
                <w:szCs w:val="16"/>
              </w:rPr>
            </w:pPr>
            <w:r w:rsidRPr="00056E45">
              <w:rPr>
                <w:color w:val="000000"/>
                <w:sz w:val="16"/>
                <w:szCs w:val="16"/>
              </w:rPr>
              <w:t>§63,64</w:t>
            </w:r>
          </w:p>
          <w:p w:rsidR="00FB7F08" w:rsidRPr="00056E45" w:rsidRDefault="00FB7F08" w:rsidP="00FB7F08">
            <w:pPr>
              <w:rPr>
                <w:sz w:val="16"/>
                <w:szCs w:val="16"/>
              </w:rPr>
            </w:pPr>
            <w:r w:rsidRPr="00056E45">
              <w:rPr>
                <w:color w:val="000000"/>
                <w:sz w:val="16"/>
                <w:szCs w:val="16"/>
              </w:rPr>
              <w:t>Упр.9, (3-5)</w:t>
            </w:r>
          </w:p>
        </w:tc>
        <w:tc>
          <w:tcPr>
            <w:tcW w:w="1359" w:type="dxa"/>
          </w:tcPr>
          <w:p w:rsidR="00FB7F08" w:rsidRPr="00692D2C" w:rsidRDefault="00FB7F08" w:rsidP="00FB7F08">
            <w:pPr>
              <w:rPr>
                <w:sz w:val="16"/>
                <w:szCs w:val="16"/>
              </w:rPr>
            </w:pPr>
            <w:r>
              <w:rPr>
                <w:sz w:val="16"/>
                <w:szCs w:val="16"/>
              </w:rPr>
              <w:t>3.6.6</w:t>
            </w:r>
          </w:p>
        </w:tc>
      </w:tr>
      <w:tr w:rsidR="00FB7F08" w:rsidRPr="00692D2C" w:rsidTr="00FB7F08">
        <w:tc>
          <w:tcPr>
            <w:tcW w:w="467" w:type="dxa"/>
          </w:tcPr>
          <w:p w:rsidR="00FB7F08" w:rsidRPr="00056E45" w:rsidRDefault="00FB7F08" w:rsidP="00FB7F08">
            <w:pPr>
              <w:spacing w:before="30" w:after="30"/>
              <w:rPr>
                <w:bCs/>
                <w:color w:val="000000"/>
                <w:sz w:val="16"/>
                <w:szCs w:val="16"/>
              </w:rPr>
            </w:pPr>
            <w:r>
              <w:rPr>
                <w:bCs/>
                <w:color w:val="000000"/>
                <w:sz w:val="16"/>
                <w:szCs w:val="16"/>
              </w:rPr>
              <w:t>35</w:t>
            </w:r>
          </w:p>
        </w:tc>
        <w:tc>
          <w:tcPr>
            <w:tcW w:w="2161" w:type="dxa"/>
          </w:tcPr>
          <w:p w:rsidR="00FB7F08" w:rsidRPr="00056E45" w:rsidRDefault="00FB7F08" w:rsidP="00FB7F08">
            <w:pPr>
              <w:adjustRightInd w:val="0"/>
              <w:spacing w:before="30" w:after="30"/>
              <w:rPr>
                <w:color w:val="000000"/>
                <w:sz w:val="16"/>
                <w:szCs w:val="16"/>
              </w:rPr>
            </w:pPr>
            <w:r w:rsidRPr="00056E45">
              <w:rPr>
                <w:color w:val="000000"/>
                <w:sz w:val="16"/>
                <w:szCs w:val="16"/>
              </w:rPr>
              <w:t>Формула тонкой собирающей линзы.</w:t>
            </w:r>
          </w:p>
          <w:p w:rsidR="00FB7F08" w:rsidRPr="00056E45" w:rsidRDefault="00FB7F08" w:rsidP="00FB7F08">
            <w:pPr>
              <w:adjustRightInd w:val="0"/>
              <w:spacing w:before="30" w:after="30"/>
              <w:rPr>
                <w:color w:val="000000"/>
                <w:sz w:val="16"/>
                <w:szCs w:val="16"/>
              </w:rPr>
            </w:pPr>
          </w:p>
        </w:tc>
        <w:tc>
          <w:tcPr>
            <w:tcW w:w="900" w:type="dxa"/>
          </w:tcPr>
          <w:p w:rsidR="00FB7F08" w:rsidRPr="00056E45" w:rsidRDefault="00FB7F08" w:rsidP="00FB7F08">
            <w:pPr>
              <w:spacing w:after="100" w:afterAutospacing="1"/>
              <w:rPr>
                <w:color w:val="000000"/>
                <w:sz w:val="16"/>
                <w:szCs w:val="16"/>
              </w:rPr>
            </w:pPr>
            <w:r w:rsidRPr="00056E45">
              <w:rPr>
                <w:color w:val="000000"/>
                <w:sz w:val="16"/>
                <w:szCs w:val="16"/>
              </w:rPr>
              <w:t>Комбинированный урок</w:t>
            </w:r>
          </w:p>
        </w:tc>
        <w:tc>
          <w:tcPr>
            <w:tcW w:w="1259" w:type="dxa"/>
          </w:tcPr>
          <w:p w:rsidR="00FB7F08" w:rsidRPr="00056E45" w:rsidRDefault="00FB7F08" w:rsidP="00FB7F08">
            <w:pPr>
              <w:rPr>
                <w:color w:val="000000"/>
                <w:sz w:val="16"/>
                <w:szCs w:val="16"/>
              </w:rPr>
            </w:pPr>
            <w:r w:rsidRPr="00056E45">
              <w:rPr>
                <w:color w:val="000000"/>
                <w:sz w:val="16"/>
                <w:szCs w:val="16"/>
              </w:rPr>
              <w:t xml:space="preserve">Объяснит.-иллюстративный </w:t>
            </w:r>
          </w:p>
        </w:tc>
        <w:tc>
          <w:tcPr>
            <w:tcW w:w="900" w:type="dxa"/>
          </w:tcPr>
          <w:p w:rsidR="00FB7F08" w:rsidRPr="00056E45" w:rsidRDefault="00FB7F08" w:rsidP="00FB7F08">
            <w:pPr>
              <w:rPr>
                <w:color w:val="000000"/>
                <w:sz w:val="16"/>
                <w:szCs w:val="16"/>
              </w:rPr>
            </w:pPr>
            <w:r w:rsidRPr="00056E45">
              <w:rPr>
                <w:color w:val="000000"/>
                <w:sz w:val="16"/>
                <w:szCs w:val="16"/>
              </w:rPr>
              <w:t xml:space="preserve">Беседа, индив. опрос </w:t>
            </w:r>
          </w:p>
        </w:tc>
        <w:tc>
          <w:tcPr>
            <w:tcW w:w="1260" w:type="dxa"/>
          </w:tcPr>
          <w:p w:rsidR="00FB7F08" w:rsidRPr="00056E45" w:rsidRDefault="00FB7F08" w:rsidP="00FB7F08">
            <w:pPr>
              <w:spacing w:after="100" w:afterAutospacing="1"/>
              <w:rPr>
                <w:color w:val="000000"/>
                <w:sz w:val="16"/>
                <w:szCs w:val="16"/>
              </w:rPr>
            </w:pPr>
            <w:r w:rsidRPr="00056E45">
              <w:rPr>
                <w:color w:val="000000"/>
                <w:sz w:val="16"/>
                <w:szCs w:val="16"/>
              </w:rPr>
              <w:t>Формула тонкой собирающей линзы</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 xml:space="preserve">Уметь выводить и применять формулу тонкой собирающей линзы  для решения </w:t>
            </w:r>
            <w:r w:rsidRPr="00FB7F08">
              <w:rPr>
                <w:color w:val="000000"/>
                <w:sz w:val="16"/>
                <w:szCs w:val="16"/>
                <w:lang w:val="ru-RU"/>
              </w:rPr>
              <w:lastRenderedPageBreak/>
              <w:t>качественных и расчетных задач</w:t>
            </w:r>
          </w:p>
        </w:tc>
        <w:tc>
          <w:tcPr>
            <w:tcW w:w="1080" w:type="dxa"/>
          </w:tcPr>
          <w:p w:rsidR="00FB7F08" w:rsidRPr="00056E45" w:rsidRDefault="00FB7F08" w:rsidP="00FB7F08">
            <w:pPr>
              <w:spacing w:after="100" w:afterAutospacing="1"/>
              <w:rPr>
                <w:color w:val="000000"/>
                <w:sz w:val="16"/>
                <w:szCs w:val="16"/>
              </w:rPr>
            </w:pPr>
            <w:r w:rsidRPr="00056E45">
              <w:rPr>
                <w:color w:val="000000"/>
                <w:sz w:val="16"/>
                <w:szCs w:val="16"/>
              </w:rPr>
              <w:lastRenderedPageBreak/>
              <w:t>Решение типовых экспериментальных задач</w:t>
            </w:r>
          </w:p>
        </w:tc>
        <w:tc>
          <w:tcPr>
            <w:tcW w:w="1261"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Демонстрация построения изображений в линзе</w:t>
            </w:r>
          </w:p>
        </w:tc>
        <w:tc>
          <w:tcPr>
            <w:tcW w:w="1800" w:type="dxa"/>
          </w:tcPr>
          <w:p w:rsidR="00FB7F08" w:rsidRPr="00FB7F08" w:rsidRDefault="00FB7F08" w:rsidP="00FB7F08">
            <w:pPr>
              <w:spacing w:after="100" w:afterAutospacing="1"/>
              <w:rPr>
                <w:color w:val="000000"/>
                <w:sz w:val="16"/>
                <w:szCs w:val="16"/>
                <w:lang w:val="ru-RU"/>
              </w:rPr>
            </w:pPr>
            <w:r w:rsidRPr="00FB7F08">
              <w:rPr>
                <w:sz w:val="16"/>
                <w:szCs w:val="16"/>
                <w:lang w:val="ru-RU"/>
              </w:rPr>
              <w:t>Сборники познавательных и развивающих заданий  по теме</w:t>
            </w:r>
            <w:proofErr w:type="gramStart"/>
            <w:r w:rsidRPr="00FB7F08">
              <w:rPr>
                <w:bCs/>
                <w:color w:val="000000"/>
                <w:sz w:val="16"/>
                <w:szCs w:val="16"/>
                <w:lang w:val="ru-RU"/>
              </w:rPr>
              <w:t>«С</w:t>
            </w:r>
            <w:proofErr w:type="gramEnd"/>
            <w:r w:rsidRPr="00FB7F08">
              <w:rPr>
                <w:bCs/>
                <w:color w:val="000000"/>
                <w:sz w:val="16"/>
                <w:szCs w:val="16"/>
                <w:lang w:val="ru-RU"/>
              </w:rPr>
              <w:t>ветовые волны</w:t>
            </w:r>
            <w:r w:rsidRPr="00FB7F08">
              <w:rPr>
                <w:b/>
                <w:bCs/>
                <w:color w:val="000000"/>
                <w:sz w:val="16"/>
                <w:szCs w:val="16"/>
                <w:lang w:val="ru-RU"/>
              </w:rPr>
              <w:t xml:space="preserve">»  </w:t>
            </w:r>
            <w:r w:rsidRPr="00FB7F08">
              <w:rPr>
                <w:color w:val="000000"/>
                <w:sz w:val="16"/>
                <w:szCs w:val="16"/>
                <w:lang w:val="ru-RU"/>
              </w:rPr>
              <w:t>КИМ 2010</w:t>
            </w:r>
          </w:p>
        </w:tc>
        <w:tc>
          <w:tcPr>
            <w:tcW w:w="1080" w:type="dxa"/>
          </w:tcPr>
          <w:p w:rsidR="00FB7F08" w:rsidRPr="00056E45" w:rsidRDefault="00FB7F08" w:rsidP="00FB7F08">
            <w:pPr>
              <w:adjustRightInd w:val="0"/>
              <w:spacing w:before="30" w:after="30"/>
              <w:rPr>
                <w:rFonts w:ascii="Verdana" w:hAnsi="Verdana" w:cs="Arial"/>
                <w:color w:val="000000"/>
                <w:sz w:val="16"/>
                <w:szCs w:val="16"/>
              </w:rPr>
            </w:pPr>
            <w:r w:rsidRPr="00056E45">
              <w:rPr>
                <w:color w:val="000000"/>
                <w:sz w:val="16"/>
                <w:szCs w:val="16"/>
              </w:rPr>
              <w:t xml:space="preserve">§65 </w:t>
            </w:r>
            <w:r w:rsidRPr="00056E45">
              <w:rPr>
                <w:rFonts w:ascii="Verdana" w:hAnsi="Verdana" w:cs="Arial"/>
                <w:color w:val="000000"/>
                <w:sz w:val="16"/>
                <w:szCs w:val="16"/>
              </w:rPr>
              <w:t>.№1043,</w:t>
            </w:r>
          </w:p>
          <w:p w:rsidR="00FB7F08" w:rsidRPr="00056E45" w:rsidRDefault="00FB7F08" w:rsidP="00FB7F08">
            <w:pPr>
              <w:adjustRightInd w:val="0"/>
              <w:spacing w:before="30" w:after="30"/>
              <w:rPr>
                <w:color w:val="000000"/>
                <w:sz w:val="16"/>
                <w:szCs w:val="16"/>
              </w:rPr>
            </w:pPr>
            <w:r w:rsidRPr="00056E45">
              <w:rPr>
                <w:rFonts w:ascii="Verdana" w:hAnsi="Verdana" w:cs="Arial"/>
                <w:color w:val="000000"/>
                <w:sz w:val="16"/>
                <w:szCs w:val="16"/>
              </w:rPr>
              <w:t>1044</w:t>
            </w:r>
          </w:p>
        </w:tc>
        <w:tc>
          <w:tcPr>
            <w:tcW w:w="1359" w:type="dxa"/>
          </w:tcPr>
          <w:p w:rsidR="00FB7F08" w:rsidRPr="00692D2C" w:rsidRDefault="00FB7F08" w:rsidP="00FB7F08">
            <w:pPr>
              <w:rPr>
                <w:sz w:val="16"/>
                <w:szCs w:val="16"/>
              </w:rPr>
            </w:pPr>
            <w:r>
              <w:rPr>
                <w:sz w:val="16"/>
                <w:szCs w:val="16"/>
              </w:rPr>
              <w:t>3.6.7</w:t>
            </w:r>
          </w:p>
        </w:tc>
      </w:tr>
      <w:tr w:rsidR="00FB7F08" w:rsidRPr="00692D2C" w:rsidTr="00FB7F08">
        <w:tc>
          <w:tcPr>
            <w:tcW w:w="467" w:type="dxa"/>
          </w:tcPr>
          <w:p w:rsidR="00FB7F08" w:rsidRPr="00056E45" w:rsidRDefault="00FB7F08" w:rsidP="00FB7F08">
            <w:pPr>
              <w:spacing w:before="30" w:after="30"/>
              <w:rPr>
                <w:color w:val="000000"/>
                <w:sz w:val="16"/>
                <w:szCs w:val="16"/>
              </w:rPr>
            </w:pPr>
            <w:r>
              <w:rPr>
                <w:bCs/>
                <w:color w:val="000000"/>
                <w:sz w:val="16"/>
                <w:szCs w:val="16"/>
              </w:rPr>
              <w:lastRenderedPageBreak/>
              <w:t>36</w:t>
            </w:r>
          </w:p>
        </w:tc>
        <w:tc>
          <w:tcPr>
            <w:tcW w:w="2161" w:type="dxa"/>
          </w:tcPr>
          <w:p w:rsidR="00FB7F08" w:rsidRPr="00FB7F08" w:rsidRDefault="00FB7F08" w:rsidP="00FB7F08">
            <w:pPr>
              <w:adjustRightInd w:val="0"/>
              <w:spacing w:before="30" w:after="30"/>
              <w:rPr>
                <w:color w:val="000000"/>
                <w:sz w:val="16"/>
                <w:szCs w:val="16"/>
                <w:lang w:val="ru-RU"/>
              </w:rPr>
            </w:pPr>
            <w:r w:rsidRPr="00FB7F08">
              <w:rPr>
                <w:bCs/>
                <w:color w:val="000000"/>
                <w:sz w:val="16"/>
                <w:szCs w:val="16"/>
                <w:lang w:val="ru-RU"/>
              </w:rPr>
              <w:t>Лабораторная работа №5 «Определение оптической линзы и фокусного расстояния линзы»</w:t>
            </w:r>
          </w:p>
          <w:p w:rsidR="00FB7F08" w:rsidRPr="00FB7F08" w:rsidRDefault="00FB7F08" w:rsidP="00FB7F08">
            <w:pPr>
              <w:adjustRightInd w:val="0"/>
              <w:spacing w:before="30" w:after="30"/>
              <w:rPr>
                <w:color w:val="000000"/>
                <w:sz w:val="16"/>
                <w:szCs w:val="16"/>
                <w:lang w:val="ru-RU"/>
              </w:rPr>
            </w:pPr>
          </w:p>
        </w:tc>
        <w:tc>
          <w:tcPr>
            <w:tcW w:w="900" w:type="dxa"/>
          </w:tcPr>
          <w:p w:rsidR="00FB7F08" w:rsidRPr="00056E45" w:rsidRDefault="00FB7F08" w:rsidP="00FB7F08">
            <w:pPr>
              <w:spacing w:after="100" w:afterAutospacing="1"/>
              <w:rPr>
                <w:color w:val="000000"/>
                <w:sz w:val="16"/>
                <w:szCs w:val="16"/>
              </w:rPr>
            </w:pPr>
            <w:r w:rsidRPr="00056E45">
              <w:rPr>
                <w:sz w:val="16"/>
                <w:szCs w:val="16"/>
              </w:rPr>
              <w:t>Урок применения знаний (практикум)</w:t>
            </w:r>
          </w:p>
        </w:tc>
        <w:tc>
          <w:tcPr>
            <w:tcW w:w="1259" w:type="dxa"/>
          </w:tcPr>
          <w:p w:rsidR="00FB7F08" w:rsidRPr="00056E45" w:rsidRDefault="00FB7F08" w:rsidP="00FB7F08">
            <w:pPr>
              <w:rPr>
                <w:sz w:val="16"/>
                <w:szCs w:val="16"/>
              </w:rPr>
            </w:pPr>
            <w:r w:rsidRPr="00056E45">
              <w:rPr>
                <w:sz w:val="16"/>
                <w:szCs w:val="16"/>
              </w:rPr>
              <w:t>Проблемно - поисковый</w:t>
            </w:r>
          </w:p>
        </w:tc>
        <w:tc>
          <w:tcPr>
            <w:tcW w:w="900" w:type="dxa"/>
          </w:tcPr>
          <w:p w:rsidR="00FB7F08" w:rsidRPr="00056E45" w:rsidRDefault="00FB7F08" w:rsidP="00FB7F08">
            <w:pPr>
              <w:rPr>
                <w:sz w:val="16"/>
                <w:szCs w:val="16"/>
              </w:rPr>
            </w:pPr>
            <w:r w:rsidRPr="00056E45">
              <w:rPr>
                <w:sz w:val="16"/>
                <w:szCs w:val="16"/>
              </w:rPr>
              <w:t>Парная лабораторно-поисковая работа</w:t>
            </w:r>
          </w:p>
        </w:tc>
        <w:tc>
          <w:tcPr>
            <w:tcW w:w="1260" w:type="dxa"/>
          </w:tcPr>
          <w:p w:rsidR="00FB7F08" w:rsidRPr="00056E45" w:rsidRDefault="00FB7F08" w:rsidP="00FB7F08">
            <w:pPr>
              <w:spacing w:after="100" w:afterAutospacing="1"/>
              <w:rPr>
                <w:color w:val="000000"/>
                <w:sz w:val="16"/>
                <w:szCs w:val="16"/>
              </w:rPr>
            </w:pPr>
            <w:r w:rsidRPr="00056E45">
              <w:rPr>
                <w:color w:val="000000"/>
                <w:sz w:val="16"/>
                <w:szCs w:val="16"/>
              </w:rPr>
              <w:t>Линзы</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Уметь полученные знания применить  на практике</w:t>
            </w:r>
          </w:p>
        </w:tc>
        <w:tc>
          <w:tcPr>
            <w:tcW w:w="1080" w:type="dxa"/>
          </w:tcPr>
          <w:p w:rsidR="00FB7F08" w:rsidRPr="00056E45" w:rsidRDefault="00FB7F08" w:rsidP="00FB7F08">
            <w:pPr>
              <w:spacing w:after="100" w:afterAutospacing="1"/>
              <w:rPr>
                <w:color w:val="000000"/>
                <w:sz w:val="16"/>
                <w:szCs w:val="16"/>
              </w:rPr>
            </w:pPr>
            <w:r w:rsidRPr="00056E45">
              <w:rPr>
                <w:color w:val="000000"/>
                <w:sz w:val="16"/>
                <w:szCs w:val="16"/>
              </w:rPr>
              <w:t>Практическая работа</w:t>
            </w:r>
          </w:p>
        </w:tc>
        <w:tc>
          <w:tcPr>
            <w:tcW w:w="1261" w:type="dxa"/>
          </w:tcPr>
          <w:p w:rsidR="00FB7F08" w:rsidRPr="00FB7F08" w:rsidRDefault="00FB7F08" w:rsidP="00FB7F08">
            <w:pPr>
              <w:spacing w:after="100" w:afterAutospacing="1"/>
              <w:rPr>
                <w:color w:val="000000"/>
                <w:sz w:val="16"/>
                <w:szCs w:val="16"/>
                <w:lang w:val="ru-RU"/>
              </w:rPr>
            </w:pPr>
            <w:r w:rsidRPr="00FB7F08">
              <w:rPr>
                <w:bCs/>
                <w:color w:val="000000"/>
                <w:sz w:val="16"/>
                <w:szCs w:val="16"/>
                <w:lang w:val="ru-RU"/>
              </w:rPr>
              <w:t>Определение оптической линзы и фокусного расстояния линзы</w:t>
            </w:r>
          </w:p>
        </w:tc>
        <w:tc>
          <w:tcPr>
            <w:tcW w:w="1800" w:type="dxa"/>
          </w:tcPr>
          <w:p w:rsidR="00FB7F08" w:rsidRPr="00056E45" w:rsidRDefault="00FB7F08" w:rsidP="00FB7F08">
            <w:pPr>
              <w:rPr>
                <w:sz w:val="16"/>
                <w:szCs w:val="16"/>
              </w:rPr>
            </w:pPr>
            <w:r w:rsidRPr="00056E45">
              <w:rPr>
                <w:sz w:val="16"/>
                <w:szCs w:val="16"/>
              </w:rPr>
              <w:t>Справочные пособия</w:t>
            </w:r>
          </w:p>
        </w:tc>
        <w:tc>
          <w:tcPr>
            <w:tcW w:w="1080" w:type="dxa"/>
          </w:tcPr>
          <w:p w:rsidR="00FB7F08" w:rsidRPr="00056E45" w:rsidRDefault="00FB7F08" w:rsidP="00FB7F08">
            <w:pPr>
              <w:adjustRightInd w:val="0"/>
              <w:spacing w:before="30" w:after="30"/>
              <w:rPr>
                <w:color w:val="000000"/>
                <w:sz w:val="16"/>
                <w:szCs w:val="16"/>
              </w:rPr>
            </w:pPr>
            <w:r w:rsidRPr="00056E45">
              <w:rPr>
                <w:color w:val="000000"/>
                <w:sz w:val="16"/>
                <w:szCs w:val="16"/>
              </w:rPr>
              <w:t>§65 Упр.9, (6,7)</w:t>
            </w:r>
          </w:p>
          <w:p w:rsidR="00FB7F08" w:rsidRPr="00056E45" w:rsidRDefault="00FB7F08" w:rsidP="00FB7F08">
            <w:pPr>
              <w:rPr>
                <w:sz w:val="16"/>
                <w:szCs w:val="16"/>
              </w:rPr>
            </w:pPr>
          </w:p>
        </w:tc>
        <w:tc>
          <w:tcPr>
            <w:tcW w:w="1359" w:type="dxa"/>
          </w:tcPr>
          <w:p w:rsidR="00FB7F08" w:rsidRPr="00692D2C" w:rsidRDefault="00FB7F08" w:rsidP="00FB7F08">
            <w:pPr>
              <w:rPr>
                <w:sz w:val="16"/>
                <w:szCs w:val="16"/>
              </w:rPr>
            </w:pPr>
            <w:r>
              <w:rPr>
                <w:sz w:val="16"/>
                <w:szCs w:val="16"/>
              </w:rPr>
              <w:t>3.6</w:t>
            </w:r>
          </w:p>
        </w:tc>
      </w:tr>
      <w:tr w:rsidR="00FB7F08" w:rsidRPr="00692D2C" w:rsidTr="00FB7F08">
        <w:tc>
          <w:tcPr>
            <w:tcW w:w="467" w:type="dxa"/>
          </w:tcPr>
          <w:p w:rsidR="00FB7F08" w:rsidRPr="00056E45" w:rsidRDefault="00FB7F08" w:rsidP="00FB7F08">
            <w:pPr>
              <w:spacing w:before="30" w:after="30"/>
              <w:rPr>
                <w:color w:val="000000"/>
                <w:sz w:val="16"/>
                <w:szCs w:val="16"/>
              </w:rPr>
            </w:pPr>
            <w:r>
              <w:rPr>
                <w:bCs/>
                <w:color w:val="000000"/>
                <w:sz w:val="16"/>
                <w:szCs w:val="16"/>
              </w:rPr>
              <w:t>37</w:t>
            </w:r>
          </w:p>
        </w:tc>
        <w:tc>
          <w:tcPr>
            <w:tcW w:w="2161" w:type="dxa"/>
          </w:tcPr>
          <w:p w:rsidR="00FB7F08" w:rsidRPr="00FB7F08" w:rsidRDefault="00FB7F08" w:rsidP="00FB7F08">
            <w:pPr>
              <w:adjustRightInd w:val="0"/>
              <w:spacing w:before="30" w:after="30"/>
              <w:rPr>
                <w:color w:val="000000"/>
                <w:sz w:val="16"/>
                <w:szCs w:val="16"/>
                <w:lang w:val="ru-RU"/>
              </w:rPr>
            </w:pPr>
            <w:r w:rsidRPr="00FB7F08">
              <w:rPr>
                <w:color w:val="000000"/>
                <w:sz w:val="16"/>
                <w:szCs w:val="16"/>
                <w:lang w:val="ru-RU"/>
              </w:rPr>
              <w:t>Дисперсия света. Интерференция механических волн.</w:t>
            </w:r>
          </w:p>
        </w:tc>
        <w:tc>
          <w:tcPr>
            <w:tcW w:w="900" w:type="dxa"/>
          </w:tcPr>
          <w:p w:rsidR="00FB7F08" w:rsidRPr="00056E45" w:rsidRDefault="00FB7F08" w:rsidP="00FB7F08">
            <w:pPr>
              <w:spacing w:after="100" w:afterAutospacing="1"/>
              <w:rPr>
                <w:color w:val="000000"/>
                <w:sz w:val="16"/>
                <w:szCs w:val="16"/>
              </w:rPr>
            </w:pPr>
            <w:r w:rsidRPr="00056E45">
              <w:rPr>
                <w:color w:val="000000"/>
                <w:sz w:val="16"/>
                <w:szCs w:val="16"/>
              </w:rPr>
              <w:t>Комбинированный урок</w:t>
            </w:r>
          </w:p>
        </w:tc>
        <w:tc>
          <w:tcPr>
            <w:tcW w:w="1259" w:type="dxa"/>
          </w:tcPr>
          <w:p w:rsidR="00FB7F08" w:rsidRPr="00056E45" w:rsidRDefault="00FB7F08" w:rsidP="00FB7F08">
            <w:pPr>
              <w:rPr>
                <w:color w:val="000000"/>
                <w:sz w:val="16"/>
                <w:szCs w:val="16"/>
              </w:rPr>
            </w:pPr>
            <w:r w:rsidRPr="00056E45">
              <w:rPr>
                <w:color w:val="000000"/>
                <w:sz w:val="16"/>
                <w:szCs w:val="16"/>
              </w:rPr>
              <w:t xml:space="preserve">Объяснит.-иллюстративный </w:t>
            </w:r>
          </w:p>
        </w:tc>
        <w:tc>
          <w:tcPr>
            <w:tcW w:w="900" w:type="dxa"/>
          </w:tcPr>
          <w:p w:rsidR="00FB7F08" w:rsidRPr="00056E45" w:rsidRDefault="00FB7F08" w:rsidP="00FB7F08">
            <w:pPr>
              <w:rPr>
                <w:color w:val="000000"/>
                <w:sz w:val="16"/>
                <w:szCs w:val="16"/>
              </w:rPr>
            </w:pPr>
            <w:r w:rsidRPr="00056E45">
              <w:rPr>
                <w:color w:val="000000"/>
                <w:sz w:val="16"/>
                <w:szCs w:val="16"/>
              </w:rPr>
              <w:t>Фронтальная работа, беседа</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Дисперсия света. Интерференция механических волн.</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Знать о явлениях дисперсии и поглощ. света, зависим</w:t>
            </w:r>
            <w:proofErr w:type="gramStart"/>
            <w:r w:rsidRPr="00FB7F08">
              <w:rPr>
                <w:color w:val="000000"/>
                <w:sz w:val="16"/>
                <w:szCs w:val="16"/>
                <w:lang w:val="ru-RU"/>
              </w:rPr>
              <w:t>.п</w:t>
            </w:r>
            <w:proofErr w:type="gramEnd"/>
            <w:r w:rsidRPr="00FB7F08">
              <w:rPr>
                <w:color w:val="000000"/>
                <w:sz w:val="16"/>
                <w:szCs w:val="16"/>
                <w:lang w:val="ru-RU"/>
              </w:rPr>
              <w:t xml:space="preserve">оказателя преломления света от длины волны. Знать о явлении интерференции, понятие когерентности, находить максимумы и минимумы амплитуды </w:t>
            </w:r>
          </w:p>
        </w:tc>
        <w:tc>
          <w:tcPr>
            <w:tcW w:w="108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Решение типовых экспериментальных задач, тесты</w:t>
            </w:r>
          </w:p>
        </w:tc>
        <w:tc>
          <w:tcPr>
            <w:tcW w:w="1261" w:type="dxa"/>
          </w:tcPr>
          <w:p w:rsidR="00FB7F08" w:rsidRPr="00056E45" w:rsidRDefault="00FB7F08" w:rsidP="00FB7F08">
            <w:pPr>
              <w:spacing w:after="100" w:afterAutospacing="1"/>
              <w:rPr>
                <w:color w:val="000000"/>
                <w:sz w:val="16"/>
                <w:szCs w:val="16"/>
              </w:rPr>
            </w:pPr>
            <w:r w:rsidRPr="00056E45">
              <w:rPr>
                <w:color w:val="000000"/>
                <w:sz w:val="16"/>
                <w:szCs w:val="16"/>
              </w:rPr>
              <w:t xml:space="preserve">Демонстрация явления дисперсии света, </w:t>
            </w:r>
          </w:p>
        </w:tc>
        <w:tc>
          <w:tcPr>
            <w:tcW w:w="1800" w:type="dxa"/>
          </w:tcPr>
          <w:p w:rsidR="00FB7F08" w:rsidRPr="00FB7F08" w:rsidRDefault="00FB7F08" w:rsidP="00FB7F08">
            <w:pPr>
              <w:rPr>
                <w:b/>
                <w:bCs/>
                <w:color w:val="000000"/>
                <w:sz w:val="16"/>
                <w:szCs w:val="16"/>
                <w:lang w:val="ru-RU"/>
              </w:rPr>
            </w:pPr>
            <w:r w:rsidRPr="00FB7F08">
              <w:rPr>
                <w:sz w:val="16"/>
                <w:szCs w:val="16"/>
                <w:lang w:val="ru-RU"/>
              </w:rPr>
              <w:t>Сборники познавательных и развивающих заданий  по теме</w:t>
            </w:r>
            <w:proofErr w:type="gramStart"/>
            <w:r w:rsidRPr="00FB7F08">
              <w:rPr>
                <w:bCs/>
                <w:color w:val="000000"/>
                <w:sz w:val="16"/>
                <w:szCs w:val="16"/>
                <w:lang w:val="ru-RU"/>
              </w:rPr>
              <w:t>«С</w:t>
            </w:r>
            <w:proofErr w:type="gramEnd"/>
            <w:r w:rsidRPr="00FB7F08">
              <w:rPr>
                <w:bCs/>
                <w:color w:val="000000"/>
                <w:sz w:val="16"/>
                <w:szCs w:val="16"/>
                <w:lang w:val="ru-RU"/>
              </w:rPr>
              <w:t>ветовые волны</w:t>
            </w:r>
            <w:r w:rsidRPr="00FB7F08">
              <w:rPr>
                <w:b/>
                <w:bCs/>
                <w:color w:val="000000"/>
                <w:sz w:val="16"/>
                <w:szCs w:val="16"/>
                <w:lang w:val="ru-RU"/>
              </w:rPr>
              <w:t xml:space="preserve">»  </w:t>
            </w:r>
          </w:p>
          <w:p w:rsidR="00FB7F08" w:rsidRPr="00056E45" w:rsidRDefault="00FB7F08" w:rsidP="00FB7F08">
            <w:pPr>
              <w:rPr>
                <w:sz w:val="16"/>
                <w:szCs w:val="16"/>
              </w:rPr>
            </w:pPr>
            <w:r w:rsidRPr="00056E45">
              <w:rPr>
                <w:sz w:val="16"/>
                <w:szCs w:val="16"/>
              </w:rPr>
              <w:t>Справочные пособия</w:t>
            </w:r>
          </w:p>
        </w:tc>
        <w:tc>
          <w:tcPr>
            <w:tcW w:w="1080" w:type="dxa"/>
          </w:tcPr>
          <w:p w:rsidR="00FB7F08" w:rsidRPr="00056E45" w:rsidRDefault="00FB7F08" w:rsidP="00FB7F08">
            <w:pPr>
              <w:adjustRightInd w:val="0"/>
              <w:spacing w:before="30" w:after="30"/>
              <w:rPr>
                <w:color w:val="000000"/>
                <w:sz w:val="16"/>
                <w:szCs w:val="16"/>
              </w:rPr>
            </w:pPr>
            <w:r w:rsidRPr="00056E45">
              <w:rPr>
                <w:color w:val="000000"/>
                <w:sz w:val="16"/>
                <w:szCs w:val="16"/>
              </w:rPr>
              <w:t>§66,67,</w:t>
            </w:r>
          </w:p>
          <w:p w:rsidR="00FB7F08" w:rsidRPr="00056E45" w:rsidRDefault="00FB7F08" w:rsidP="00FB7F08">
            <w:pPr>
              <w:rPr>
                <w:sz w:val="16"/>
                <w:szCs w:val="16"/>
              </w:rPr>
            </w:pPr>
            <w:r w:rsidRPr="00056E45">
              <w:rPr>
                <w:color w:val="000000"/>
                <w:sz w:val="16"/>
                <w:szCs w:val="16"/>
              </w:rPr>
              <w:t>Р.№1048,1051</w:t>
            </w:r>
          </w:p>
        </w:tc>
        <w:tc>
          <w:tcPr>
            <w:tcW w:w="1359" w:type="dxa"/>
          </w:tcPr>
          <w:p w:rsidR="00FB7F08" w:rsidRPr="00692D2C" w:rsidRDefault="00FB7F08" w:rsidP="00FB7F08">
            <w:pPr>
              <w:rPr>
                <w:sz w:val="16"/>
                <w:szCs w:val="16"/>
              </w:rPr>
            </w:pPr>
            <w:r>
              <w:rPr>
                <w:sz w:val="16"/>
                <w:szCs w:val="16"/>
              </w:rPr>
              <w:t>3.6.8</w:t>
            </w:r>
          </w:p>
        </w:tc>
      </w:tr>
      <w:tr w:rsidR="00FB7F08" w:rsidRPr="00692D2C" w:rsidTr="00FB7F08">
        <w:tc>
          <w:tcPr>
            <w:tcW w:w="467" w:type="dxa"/>
          </w:tcPr>
          <w:p w:rsidR="00FB7F08" w:rsidRPr="00056E45" w:rsidRDefault="00FB7F08" w:rsidP="00FB7F08">
            <w:pPr>
              <w:spacing w:before="30" w:after="30"/>
              <w:rPr>
                <w:color w:val="000000"/>
                <w:sz w:val="16"/>
                <w:szCs w:val="16"/>
              </w:rPr>
            </w:pPr>
            <w:r>
              <w:rPr>
                <w:bCs/>
                <w:color w:val="000000"/>
                <w:sz w:val="16"/>
                <w:szCs w:val="16"/>
              </w:rPr>
              <w:t>38</w:t>
            </w:r>
          </w:p>
        </w:tc>
        <w:tc>
          <w:tcPr>
            <w:tcW w:w="2161" w:type="dxa"/>
          </w:tcPr>
          <w:p w:rsidR="00FB7F08" w:rsidRPr="00056E45" w:rsidRDefault="00FB7F08" w:rsidP="00FB7F08">
            <w:pPr>
              <w:adjustRightInd w:val="0"/>
              <w:spacing w:before="30" w:after="30"/>
              <w:rPr>
                <w:color w:val="000000"/>
                <w:sz w:val="16"/>
                <w:szCs w:val="16"/>
              </w:rPr>
            </w:pPr>
            <w:r w:rsidRPr="00056E45">
              <w:rPr>
                <w:color w:val="000000"/>
                <w:sz w:val="16"/>
                <w:szCs w:val="16"/>
              </w:rPr>
              <w:t>Интерференция света.</w:t>
            </w:r>
          </w:p>
        </w:tc>
        <w:tc>
          <w:tcPr>
            <w:tcW w:w="900" w:type="dxa"/>
          </w:tcPr>
          <w:p w:rsidR="00FB7F08" w:rsidRPr="00056E45" w:rsidRDefault="00FB7F08" w:rsidP="00FB7F08">
            <w:pPr>
              <w:adjustRightInd w:val="0"/>
              <w:spacing w:before="30" w:after="30"/>
              <w:rPr>
                <w:color w:val="000000"/>
                <w:sz w:val="16"/>
                <w:szCs w:val="16"/>
              </w:rPr>
            </w:pPr>
            <w:r w:rsidRPr="00056E45">
              <w:rPr>
                <w:color w:val="000000"/>
                <w:sz w:val="16"/>
                <w:szCs w:val="16"/>
              </w:rPr>
              <w:t>Урок применения знаний</w:t>
            </w:r>
          </w:p>
        </w:tc>
        <w:tc>
          <w:tcPr>
            <w:tcW w:w="1259" w:type="dxa"/>
          </w:tcPr>
          <w:p w:rsidR="00FB7F08" w:rsidRPr="00056E45" w:rsidRDefault="00FB7F08" w:rsidP="00FB7F08">
            <w:pPr>
              <w:adjustRightInd w:val="0"/>
              <w:spacing w:before="30" w:after="30"/>
              <w:rPr>
                <w:color w:val="000000"/>
                <w:sz w:val="16"/>
                <w:szCs w:val="16"/>
              </w:rPr>
            </w:pPr>
            <w:r w:rsidRPr="00056E45">
              <w:rPr>
                <w:color w:val="000000"/>
                <w:sz w:val="16"/>
                <w:szCs w:val="16"/>
              </w:rPr>
              <w:t>Инфориационно-развивающий</w:t>
            </w:r>
          </w:p>
        </w:tc>
        <w:tc>
          <w:tcPr>
            <w:tcW w:w="900" w:type="dxa"/>
          </w:tcPr>
          <w:p w:rsidR="00FB7F08" w:rsidRPr="00056E45" w:rsidRDefault="00FB7F08" w:rsidP="00FB7F08">
            <w:pPr>
              <w:rPr>
                <w:color w:val="000000"/>
                <w:sz w:val="16"/>
                <w:szCs w:val="16"/>
              </w:rPr>
            </w:pPr>
            <w:r w:rsidRPr="00056E45">
              <w:rPr>
                <w:color w:val="000000"/>
                <w:sz w:val="16"/>
                <w:szCs w:val="16"/>
              </w:rPr>
              <w:t>Беседа, фронт.опрос</w:t>
            </w:r>
          </w:p>
        </w:tc>
        <w:tc>
          <w:tcPr>
            <w:tcW w:w="1260" w:type="dxa"/>
          </w:tcPr>
          <w:p w:rsidR="00FB7F08" w:rsidRPr="00056E45" w:rsidRDefault="00FB7F08" w:rsidP="00FB7F08">
            <w:pPr>
              <w:spacing w:after="100" w:afterAutospacing="1"/>
              <w:rPr>
                <w:color w:val="000000"/>
                <w:sz w:val="16"/>
                <w:szCs w:val="16"/>
              </w:rPr>
            </w:pPr>
            <w:r w:rsidRPr="00056E45">
              <w:rPr>
                <w:color w:val="000000"/>
                <w:sz w:val="16"/>
                <w:szCs w:val="16"/>
              </w:rPr>
              <w:t>Интерференция света.</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Уметь объяснить принцип действия бипризмы Френеля, строить  ход лучей в тонких пленках и объяснять причины получения колец Ньютона</w:t>
            </w:r>
          </w:p>
        </w:tc>
        <w:tc>
          <w:tcPr>
            <w:tcW w:w="108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Решение типовых экспериментальных задач, тесты</w:t>
            </w:r>
          </w:p>
        </w:tc>
        <w:tc>
          <w:tcPr>
            <w:tcW w:w="1261" w:type="dxa"/>
          </w:tcPr>
          <w:p w:rsidR="00FB7F08" w:rsidRPr="00056E45" w:rsidRDefault="00FB7F08" w:rsidP="00FB7F08">
            <w:pPr>
              <w:spacing w:after="100" w:afterAutospacing="1"/>
              <w:rPr>
                <w:color w:val="000000"/>
                <w:sz w:val="16"/>
                <w:szCs w:val="16"/>
              </w:rPr>
            </w:pPr>
            <w:r w:rsidRPr="00056E45">
              <w:rPr>
                <w:color w:val="000000"/>
                <w:sz w:val="16"/>
                <w:szCs w:val="16"/>
              </w:rPr>
              <w:t>Демонстрация явления интерференции света,</w:t>
            </w:r>
          </w:p>
        </w:tc>
        <w:tc>
          <w:tcPr>
            <w:tcW w:w="1800" w:type="dxa"/>
          </w:tcPr>
          <w:p w:rsidR="00FB7F08" w:rsidRPr="00FB7F08" w:rsidRDefault="00FB7F08" w:rsidP="00FB7F08">
            <w:pPr>
              <w:rPr>
                <w:b/>
                <w:bCs/>
                <w:color w:val="000000"/>
                <w:sz w:val="16"/>
                <w:szCs w:val="16"/>
                <w:lang w:val="ru-RU"/>
              </w:rPr>
            </w:pPr>
            <w:r w:rsidRPr="00FB7F08">
              <w:rPr>
                <w:sz w:val="16"/>
                <w:szCs w:val="16"/>
                <w:lang w:val="ru-RU"/>
              </w:rPr>
              <w:t>Сборники познавательных и развивающих заданий  по теме</w:t>
            </w:r>
            <w:proofErr w:type="gramStart"/>
            <w:r w:rsidRPr="00FB7F08">
              <w:rPr>
                <w:bCs/>
                <w:color w:val="000000"/>
                <w:sz w:val="16"/>
                <w:szCs w:val="16"/>
                <w:lang w:val="ru-RU"/>
              </w:rPr>
              <w:t>«С</w:t>
            </w:r>
            <w:proofErr w:type="gramEnd"/>
            <w:r w:rsidRPr="00FB7F08">
              <w:rPr>
                <w:bCs/>
                <w:color w:val="000000"/>
                <w:sz w:val="16"/>
                <w:szCs w:val="16"/>
                <w:lang w:val="ru-RU"/>
              </w:rPr>
              <w:t>ветовые волны</w:t>
            </w:r>
            <w:r w:rsidRPr="00FB7F08">
              <w:rPr>
                <w:b/>
                <w:bCs/>
                <w:color w:val="000000"/>
                <w:sz w:val="16"/>
                <w:szCs w:val="16"/>
                <w:lang w:val="ru-RU"/>
              </w:rPr>
              <w:t xml:space="preserve">»  </w:t>
            </w:r>
          </w:p>
          <w:p w:rsidR="00FB7F08" w:rsidRPr="00056E45" w:rsidRDefault="00FB7F08" w:rsidP="00FB7F08">
            <w:pPr>
              <w:rPr>
                <w:sz w:val="16"/>
                <w:szCs w:val="16"/>
              </w:rPr>
            </w:pPr>
            <w:r w:rsidRPr="00056E45">
              <w:rPr>
                <w:sz w:val="16"/>
                <w:szCs w:val="16"/>
              </w:rPr>
              <w:t>Справочные пособия</w:t>
            </w:r>
          </w:p>
        </w:tc>
        <w:tc>
          <w:tcPr>
            <w:tcW w:w="1080" w:type="dxa"/>
          </w:tcPr>
          <w:p w:rsidR="00FB7F08" w:rsidRPr="00056E45" w:rsidRDefault="00FB7F08" w:rsidP="00FB7F08">
            <w:pPr>
              <w:adjustRightInd w:val="0"/>
              <w:spacing w:before="30" w:after="30"/>
              <w:rPr>
                <w:color w:val="000000"/>
                <w:sz w:val="16"/>
                <w:szCs w:val="16"/>
              </w:rPr>
            </w:pPr>
            <w:r w:rsidRPr="00056E45">
              <w:rPr>
                <w:color w:val="000000"/>
                <w:sz w:val="16"/>
                <w:szCs w:val="16"/>
              </w:rPr>
              <w:t>§68,69* упр10(1),</w:t>
            </w:r>
          </w:p>
          <w:p w:rsidR="00FB7F08" w:rsidRPr="00056E45" w:rsidRDefault="00FB7F08" w:rsidP="00FB7F08">
            <w:pPr>
              <w:rPr>
                <w:sz w:val="16"/>
                <w:szCs w:val="16"/>
              </w:rPr>
            </w:pPr>
          </w:p>
        </w:tc>
        <w:tc>
          <w:tcPr>
            <w:tcW w:w="1359" w:type="dxa"/>
          </w:tcPr>
          <w:p w:rsidR="00FB7F08" w:rsidRPr="00692D2C" w:rsidRDefault="00FB7F08" w:rsidP="00FB7F08">
            <w:pPr>
              <w:rPr>
                <w:sz w:val="16"/>
                <w:szCs w:val="16"/>
              </w:rPr>
            </w:pPr>
            <w:r>
              <w:rPr>
                <w:sz w:val="16"/>
                <w:szCs w:val="16"/>
              </w:rPr>
              <w:t>3.6.10</w:t>
            </w:r>
          </w:p>
        </w:tc>
      </w:tr>
      <w:tr w:rsidR="00FB7F08" w:rsidRPr="00692D2C" w:rsidTr="00FB7F08">
        <w:tc>
          <w:tcPr>
            <w:tcW w:w="467" w:type="dxa"/>
          </w:tcPr>
          <w:p w:rsidR="00FB7F08" w:rsidRPr="00056E45" w:rsidRDefault="00FB7F08" w:rsidP="00FB7F08">
            <w:pPr>
              <w:spacing w:before="30" w:after="30"/>
              <w:rPr>
                <w:color w:val="000000"/>
                <w:sz w:val="16"/>
                <w:szCs w:val="16"/>
              </w:rPr>
            </w:pPr>
            <w:r>
              <w:rPr>
                <w:bCs/>
                <w:color w:val="000000"/>
                <w:sz w:val="16"/>
                <w:szCs w:val="16"/>
              </w:rPr>
              <w:t>39</w:t>
            </w:r>
          </w:p>
        </w:tc>
        <w:tc>
          <w:tcPr>
            <w:tcW w:w="2161" w:type="dxa"/>
          </w:tcPr>
          <w:p w:rsidR="00FB7F08" w:rsidRPr="00FB7F08" w:rsidRDefault="00FB7F08" w:rsidP="00FB7F08">
            <w:pPr>
              <w:adjustRightInd w:val="0"/>
              <w:spacing w:before="30" w:after="30"/>
              <w:rPr>
                <w:color w:val="000000"/>
                <w:sz w:val="16"/>
                <w:szCs w:val="16"/>
                <w:lang w:val="ru-RU"/>
              </w:rPr>
            </w:pPr>
            <w:r w:rsidRPr="00FB7F08">
              <w:rPr>
                <w:color w:val="000000"/>
                <w:sz w:val="16"/>
                <w:szCs w:val="16"/>
                <w:lang w:val="ru-RU"/>
              </w:rPr>
              <w:t>Дифракция механических волн. Дифракционная решётка.</w:t>
            </w:r>
          </w:p>
        </w:tc>
        <w:tc>
          <w:tcPr>
            <w:tcW w:w="900" w:type="dxa"/>
          </w:tcPr>
          <w:p w:rsidR="00FB7F08" w:rsidRPr="00056E45" w:rsidRDefault="00FB7F08" w:rsidP="00FB7F08">
            <w:pPr>
              <w:spacing w:after="100" w:afterAutospacing="1"/>
              <w:rPr>
                <w:color w:val="000000"/>
                <w:sz w:val="16"/>
                <w:szCs w:val="16"/>
              </w:rPr>
            </w:pPr>
            <w:r w:rsidRPr="00056E45">
              <w:rPr>
                <w:color w:val="000000"/>
                <w:sz w:val="16"/>
                <w:szCs w:val="16"/>
              </w:rPr>
              <w:t>Комбинированный урок</w:t>
            </w:r>
          </w:p>
        </w:tc>
        <w:tc>
          <w:tcPr>
            <w:tcW w:w="1259" w:type="dxa"/>
          </w:tcPr>
          <w:p w:rsidR="00FB7F08" w:rsidRPr="00056E45" w:rsidRDefault="00FB7F08" w:rsidP="00FB7F08">
            <w:pPr>
              <w:rPr>
                <w:color w:val="000000"/>
                <w:sz w:val="16"/>
                <w:szCs w:val="16"/>
              </w:rPr>
            </w:pPr>
            <w:r w:rsidRPr="00056E45">
              <w:rPr>
                <w:color w:val="000000"/>
                <w:sz w:val="16"/>
                <w:szCs w:val="16"/>
              </w:rPr>
              <w:t>Инфориационно-развивающий</w:t>
            </w:r>
          </w:p>
        </w:tc>
        <w:tc>
          <w:tcPr>
            <w:tcW w:w="900" w:type="dxa"/>
          </w:tcPr>
          <w:p w:rsidR="00FB7F08" w:rsidRPr="00056E45" w:rsidRDefault="00FB7F08" w:rsidP="00FB7F08">
            <w:pPr>
              <w:rPr>
                <w:color w:val="000000"/>
                <w:sz w:val="16"/>
                <w:szCs w:val="16"/>
              </w:rPr>
            </w:pPr>
            <w:r w:rsidRPr="00056E45">
              <w:rPr>
                <w:color w:val="000000"/>
                <w:sz w:val="16"/>
                <w:szCs w:val="16"/>
              </w:rPr>
              <w:t>Беседа, фронтальный опрос</w:t>
            </w:r>
          </w:p>
        </w:tc>
        <w:tc>
          <w:tcPr>
            <w:tcW w:w="1260" w:type="dxa"/>
          </w:tcPr>
          <w:p w:rsidR="00FB7F08" w:rsidRPr="00056E45" w:rsidRDefault="00FB7F08" w:rsidP="00FB7F08">
            <w:pPr>
              <w:spacing w:after="100" w:afterAutospacing="1"/>
              <w:rPr>
                <w:color w:val="000000"/>
                <w:sz w:val="16"/>
                <w:szCs w:val="16"/>
              </w:rPr>
            </w:pPr>
            <w:r w:rsidRPr="00056E45">
              <w:rPr>
                <w:color w:val="000000"/>
                <w:sz w:val="16"/>
                <w:szCs w:val="16"/>
              </w:rPr>
              <w:t>Дифракция механических волн</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Знать и уметь объяснять причины дифракции</w:t>
            </w:r>
          </w:p>
        </w:tc>
        <w:tc>
          <w:tcPr>
            <w:tcW w:w="108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Решение типовых экспериментальных задач, тесты</w:t>
            </w:r>
          </w:p>
        </w:tc>
        <w:tc>
          <w:tcPr>
            <w:tcW w:w="1261"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Изображение опыта Юнга, дифракционных картин от различных препятствий</w:t>
            </w:r>
            <w:r w:rsidRPr="00056E45">
              <w:rPr>
                <w:color w:val="000000"/>
                <w:sz w:val="16"/>
                <w:szCs w:val="16"/>
              </w:rPr>
              <w:t> </w:t>
            </w:r>
          </w:p>
        </w:tc>
        <w:tc>
          <w:tcPr>
            <w:tcW w:w="1800" w:type="dxa"/>
          </w:tcPr>
          <w:p w:rsidR="00FB7F08" w:rsidRPr="00FB7F08" w:rsidRDefault="00FB7F08" w:rsidP="00FB7F08">
            <w:pPr>
              <w:rPr>
                <w:b/>
                <w:bCs/>
                <w:color w:val="000000"/>
                <w:sz w:val="16"/>
                <w:szCs w:val="16"/>
                <w:lang w:val="ru-RU"/>
              </w:rPr>
            </w:pPr>
            <w:r w:rsidRPr="00FB7F08">
              <w:rPr>
                <w:sz w:val="16"/>
                <w:szCs w:val="16"/>
                <w:lang w:val="ru-RU"/>
              </w:rPr>
              <w:t>Сборники познавательных и развивающих заданий  по теме</w:t>
            </w:r>
            <w:proofErr w:type="gramStart"/>
            <w:r w:rsidRPr="00FB7F08">
              <w:rPr>
                <w:bCs/>
                <w:color w:val="000000"/>
                <w:sz w:val="16"/>
                <w:szCs w:val="16"/>
                <w:lang w:val="ru-RU"/>
              </w:rPr>
              <w:t>«С</w:t>
            </w:r>
            <w:proofErr w:type="gramEnd"/>
            <w:r w:rsidRPr="00FB7F08">
              <w:rPr>
                <w:bCs/>
                <w:color w:val="000000"/>
                <w:sz w:val="16"/>
                <w:szCs w:val="16"/>
                <w:lang w:val="ru-RU"/>
              </w:rPr>
              <w:t>ветовые волны</w:t>
            </w:r>
            <w:r w:rsidRPr="00FB7F08">
              <w:rPr>
                <w:b/>
                <w:bCs/>
                <w:color w:val="000000"/>
                <w:sz w:val="16"/>
                <w:szCs w:val="16"/>
                <w:lang w:val="ru-RU"/>
              </w:rPr>
              <w:t xml:space="preserve">»  </w:t>
            </w:r>
          </w:p>
          <w:p w:rsidR="00FB7F08" w:rsidRPr="00056E45" w:rsidRDefault="00FB7F08" w:rsidP="00FB7F08">
            <w:pPr>
              <w:rPr>
                <w:sz w:val="16"/>
                <w:szCs w:val="16"/>
              </w:rPr>
            </w:pPr>
            <w:r w:rsidRPr="00056E45">
              <w:rPr>
                <w:sz w:val="16"/>
                <w:szCs w:val="16"/>
              </w:rPr>
              <w:t>Справочные пособия</w:t>
            </w:r>
            <w:r w:rsidRPr="00056E45">
              <w:rPr>
                <w:color w:val="000000"/>
                <w:sz w:val="16"/>
                <w:szCs w:val="16"/>
              </w:rPr>
              <w:t xml:space="preserve"> КИМ 2010</w:t>
            </w:r>
          </w:p>
        </w:tc>
        <w:tc>
          <w:tcPr>
            <w:tcW w:w="1080" w:type="dxa"/>
          </w:tcPr>
          <w:p w:rsidR="00FB7F08" w:rsidRPr="00056E45" w:rsidRDefault="00FB7F08" w:rsidP="00FB7F08">
            <w:pPr>
              <w:adjustRightInd w:val="0"/>
              <w:spacing w:before="30" w:after="30"/>
              <w:rPr>
                <w:color w:val="000000"/>
                <w:sz w:val="16"/>
                <w:szCs w:val="16"/>
              </w:rPr>
            </w:pPr>
            <w:r w:rsidRPr="00056E45">
              <w:rPr>
                <w:color w:val="000000"/>
                <w:sz w:val="16"/>
                <w:szCs w:val="16"/>
              </w:rPr>
              <w:t>§70,71*,72, упр10(2),</w:t>
            </w:r>
          </w:p>
          <w:p w:rsidR="00FB7F08" w:rsidRPr="00056E45" w:rsidRDefault="00FB7F08" w:rsidP="00FB7F08">
            <w:pPr>
              <w:rPr>
                <w:sz w:val="16"/>
                <w:szCs w:val="16"/>
              </w:rPr>
            </w:pPr>
          </w:p>
        </w:tc>
        <w:tc>
          <w:tcPr>
            <w:tcW w:w="1359" w:type="dxa"/>
          </w:tcPr>
          <w:p w:rsidR="00FB7F08" w:rsidRPr="00692D2C" w:rsidRDefault="00FB7F08" w:rsidP="00FB7F08">
            <w:pPr>
              <w:rPr>
                <w:sz w:val="16"/>
                <w:szCs w:val="16"/>
              </w:rPr>
            </w:pPr>
            <w:r>
              <w:rPr>
                <w:sz w:val="16"/>
                <w:szCs w:val="16"/>
              </w:rPr>
              <w:t>3.6.11</w:t>
            </w:r>
          </w:p>
        </w:tc>
      </w:tr>
      <w:tr w:rsidR="00FB7F08" w:rsidRPr="00692D2C" w:rsidTr="00FB7F08">
        <w:tc>
          <w:tcPr>
            <w:tcW w:w="467" w:type="dxa"/>
          </w:tcPr>
          <w:p w:rsidR="00FB7F08" w:rsidRPr="00056E45" w:rsidRDefault="00FB7F08" w:rsidP="00FB7F08">
            <w:pPr>
              <w:spacing w:before="30" w:after="30"/>
              <w:rPr>
                <w:color w:val="000000"/>
                <w:sz w:val="16"/>
                <w:szCs w:val="16"/>
              </w:rPr>
            </w:pPr>
            <w:r>
              <w:rPr>
                <w:bCs/>
                <w:color w:val="000000"/>
                <w:sz w:val="16"/>
                <w:szCs w:val="16"/>
              </w:rPr>
              <w:t>40</w:t>
            </w:r>
          </w:p>
        </w:tc>
        <w:tc>
          <w:tcPr>
            <w:tcW w:w="2161" w:type="dxa"/>
          </w:tcPr>
          <w:p w:rsidR="00FB7F08" w:rsidRPr="00056E45" w:rsidRDefault="00FB7F08" w:rsidP="00FB7F08">
            <w:pPr>
              <w:adjustRightInd w:val="0"/>
              <w:spacing w:before="30" w:after="30"/>
              <w:rPr>
                <w:color w:val="000000"/>
                <w:sz w:val="16"/>
                <w:szCs w:val="16"/>
              </w:rPr>
            </w:pPr>
            <w:r w:rsidRPr="00FB7F08">
              <w:rPr>
                <w:color w:val="000000"/>
                <w:sz w:val="16"/>
                <w:szCs w:val="16"/>
                <w:lang w:val="ru-RU"/>
              </w:rPr>
              <w:t xml:space="preserve">Поперечность световых волн. Поляризация света. </w:t>
            </w:r>
            <w:r w:rsidRPr="00056E45">
              <w:rPr>
                <w:color w:val="000000"/>
                <w:sz w:val="16"/>
                <w:szCs w:val="16"/>
              </w:rPr>
              <w:t>Электромагнитная теория света.</w:t>
            </w:r>
          </w:p>
        </w:tc>
        <w:tc>
          <w:tcPr>
            <w:tcW w:w="900" w:type="dxa"/>
          </w:tcPr>
          <w:p w:rsidR="00FB7F08" w:rsidRPr="00056E45" w:rsidRDefault="00FB7F08" w:rsidP="00FB7F08">
            <w:pPr>
              <w:spacing w:after="100" w:afterAutospacing="1"/>
              <w:rPr>
                <w:color w:val="000000"/>
                <w:sz w:val="16"/>
                <w:szCs w:val="16"/>
              </w:rPr>
            </w:pPr>
            <w:r w:rsidRPr="00056E45">
              <w:rPr>
                <w:color w:val="000000"/>
                <w:sz w:val="16"/>
                <w:szCs w:val="16"/>
              </w:rPr>
              <w:t>Урок изучения нового материала</w:t>
            </w:r>
          </w:p>
        </w:tc>
        <w:tc>
          <w:tcPr>
            <w:tcW w:w="1259" w:type="dxa"/>
          </w:tcPr>
          <w:p w:rsidR="00FB7F08" w:rsidRPr="00056E45" w:rsidRDefault="00FB7F08" w:rsidP="00FB7F08">
            <w:pPr>
              <w:rPr>
                <w:color w:val="000000"/>
                <w:sz w:val="16"/>
                <w:szCs w:val="16"/>
              </w:rPr>
            </w:pPr>
            <w:r w:rsidRPr="00056E45">
              <w:rPr>
                <w:color w:val="000000"/>
                <w:sz w:val="16"/>
                <w:szCs w:val="16"/>
              </w:rPr>
              <w:t>Объясн.-иллюстр.</w:t>
            </w:r>
          </w:p>
        </w:tc>
        <w:tc>
          <w:tcPr>
            <w:tcW w:w="900" w:type="dxa"/>
          </w:tcPr>
          <w:p w:rsidR="00FB7F08" w:rsidRPr="00056E45" w:rsidRDefault="00FB7F08" w:rsidP="00FB7F08">
            <w:pPr>
              <w:rPr>
                <w:color w:val="000000"/>
                <w:sz w:val="16"/>
                <w:szCs w:val="16"/>
              </w:rPr>
            </w:pPr>
            <w:r w:rsidRPr="00056E45">
              <w:rPr>
                <w:color w:val="000000"/>
                <w:sz w:val="16"/>
                <w:szCs w:val="16"/>
              </w:rPr>
              <w:t xml:space="preserve">беседа </w:t>
            </w:r>
          </w:p>
        </w:tc>
        <w:tc>
          <w:tcPr>
            <w:tcW w:w="1260" w:type="dxa"/>
          </w:tcPr>
          <w:p w:rsidR="00FB7F08" w:rsidRPr="00056E45" w:rsidRDefault="00FB7F08" w:rsidP="00FB7F08">
            <w:pPr>
              <w:spacing w:after="100" w:afterAutospacing="1"/>
              <w:rPr>
                <w:color w:val="000000"/>
                <w:sz w:val="16"/>
                <w:szCs w:val="16"/>
              </w:rPr>
            </w:pPr>
            <w:r w:rsidRPr="00FB7F08">
              <w:rPr>
                <w:color w:val="000000"/>
                <w:sz w:val="16"/>
                <w:szCs w:val="16"/>
                <w:lang w:val="ru-RU"/>
              </w:rPr>
              <w:t xml:space="preserve">Поперечность световых волн. Поляризация света. </w:t>
            </w:r>
            <w:r w:rsidRPr="00056E45">
              <w:rPr>
                <w:color w:val="000000"/>
                <w:sz w:val="16"/>
                <w:szCs w:val="16"/>
              </w:rPr>
              <w:t>Электромагнит</w:t>
            </w:r>
            <w:r w:rsidRPr="00056E45">
              <w:rPr>
                <w:color w:val="000000"/>
                <w:sz w:val="16"/>
                <w:szCs w:val="16"/>
              </w:rPr>
              <w:lastRenderedPageBreak/>
              <w:t>ная теория света</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lastRenderedPageBreak/>
              <w:t xml:space="preserve">Знать о естественном и поляризованном свете,  </w:t>
            </w:r>
            <w:r w:rsidRPr="00FB7F08">
              <w:rPr>
                <w:color w:val="000000"/>
                <w:sz w:val="16"/>
                <w:szCs w:val="16"/>
                <w:lang w:val="ru-RU"/>
              </w:rPr>
              <w:lastRenderedPageBreak/>
              <w:t>уметь доказывать поперечность световых волн, свойства поляризованного света, примен. поляризации в технике</w:t>
            </w:r>
          </w:p>
        </w:tc>
        <w:tc>
          <w:tcPr>
            <w:tcW w:w="1080" w:type="dxa"/>
          </w:tcPr>
          <w:p w:rsidR="00FB7F08" w:rsidRPr="00056E45" w:rsidRDefault="00FB7F08" w:rsidP="00FB7F08">
            <w:pPr>
              <w:spacing w:after="100" w:afterAutospacing="1"/>
              <w:rPr>
                <w:color w:val="000000"/>
                <w:sz w:val="16"/>
                <w:szCs w:val="16"/>
              </w:rPr>
            </w:pPr>
            <w:r w:rsidRPr="00056E45">
              <w:rPr>
                <w:color w:val="000000"/>
                <w:sz w:val="16"/>
                <w:szCs w:val="16"/>
              </w:rPr>
              <w:lastRenderedPageBreak/>
              <w:t xml:space="preserve">Решение типовых экспериментальных задач, </w:t>
            </w:r>
          </w:p>
        </w:tc>
        <w:tc>
          <w:tcPr>
            <w:tcW w:w="1261" w:type="dxa"/>
          </w:tcPr>
          <w:p w:rsidR="00FB7F08" w:rsidRPr="00056E45" w:rsidRDefault="00FB7F08" w:rsidP="00FB7F08">
            <w:pPr>
              <w:spacing w:after="100" w:afterAutospacing="1"/>
              <w:rPr>
                <w:color w:val="000000"/>
                <w:sz w:val="16"/>
                <w:szCs w:val="16"/>
              </w:rPr>
            </w:pPr>
            <w:r w:rsidRPr="00056E45">
              <w:rPr>
                <w:color w:val="000000"/>
                <w:sz w:val="16"/>
                <w:szCs w:val="16"/>
              </w:rPr>
              <w:t>Демонстрация явления поляризации света,</w:t>
            </w:r>
          </w:p>
        </w:tc>
        <w:tc>
          <w:tcPr>
            <w:tcW w:w="1800" w:type="dxa"/>
          </w:tcPr>
          <w:p w:rsidR="00FB7F08" w:rsidRPr="00FB7F08" w:rsidRDefault="00FB7F08" w:rsidP="00FB7F08">
            <w:pPr>
              <w:rPr>
                <w:b/>
                <w:bCs/>
                <w:color w:val="000000"/>
                <w:sz w:val="16"/>
                <w:szCs w:val="16"/>
                <w:lang w:val="ru-RU"/>
              </w:rPr>
            </w:pPr>
            <w:r w:rsidRPr="00FB7F08">
              <w:rPr>
                <w:sz w:val="16"/>
                <w:szCs w:val="16"/>
                <w:lang w:val="ru-RU"/>
              </w:rPr>
              <w:t>Сборники познавательных и развивающих заданий  по теме</w:t>
            </w:r>
            <w:proofErr w:type="gramStart"/>
            <w:r w:rsidRPr="00FB7F08">
              <w:rPr>
                <w:bCs/>
                <w:color w:val="000000"/>
                <w:sz w:val="16"/>
                <w:szCs w:val="16"/>
                <w:lang w:val="ru-RU"/>
              </w:rPr>
              <w:t>«С</w:t>
            </w:r>
            <w:proofErr w:type="gramEnd"/>
            <w:r w:rsidRPr="00FB7F08">
              <w:rPr>
                <w:bCs/>
                <w:color w:val="000000"/>
                <w:sz w:val="16"/>
                <w:szCs w:val="16"/>
                <w:lang w:val="ru-RU"/>
              </w:rPr>
              <w:t>ветовые волны</w:t>
            </w:r>
            <w:r w:rsidRPr="00FB7F08">
              <w:rPr>
                <w:b/>
                <w:bCs/>
                <w:color w:val="000000"/>
                <w:sz w:val="16"/>
                <w:szCs w:val="16"/>
                <w:lang w:val="ru-RU"/>
              </w:rPr>
              <w:t xml:space="preserve">»  </w:t>
            </w:r>
          </w:p>
          <w:p w:rsidR="00FB7F08" w:rsidRPr="00056E45" w:rsidRDefault="00FB7F08" w:rsidP="00FB7F08">
            <w:pPr>
              <w:rPr>
                <w:sz w:val="16"/>
                <w:szCs w:val="16"/>
              </w:rPr>
            </w:pPr>
            <w:r w:rsidRPr="00056E45">
              <w:rPr>
                <w:sz w:val="16"/>
                <w:szCs w:val="16"/>
              </w:rPr>
              <w:lastRenderedPageBreak/>
              <w:t>Справочные пособия</w:t>
            </w:r>
            <w:r w:rsidRPr="00056E45">
              <w:rPr>
                <w:color w:val="000000"/>
                <w:sz w:val="16"/>
                <w:szCs w:val="16"/>
              </w:rPr>
              <w:t xml:space="preserve"> КИМ 2010</w:t>
            </w:r>
          </w:p>
        </w:tc>
        <w:tc>
          <w:tcPr>
            <w:tcW w:w="1080" w:type="dxa"/>
          </w:tcPr>
          <w:p w:rsidR="00FB7F08" w:rsidRPr="00056E45" w:rsidRDefault="00FB7F08" w:rsidP="00FB7F08">
            <w:pPr>
              <w:adjustRightInd w:val="0"/>
              <w:spacing w:before="30" w:after="30"/>
              <w:rPr>
                <w:color w:val="000000"/>
                <w:sz w:val="16"/>
                <w:szCs w:val="16"/>
              </w:rPr>
            </w:pPr>
            <w:r w:rsidRPr="00056E45">
              <w:rPr>
                <w:color w:val="000000"/>
                <w:sz w:val="16"/>
                <w:szCs w:val="16"/>
              </w:rPr>
              <w:lastRenderedPageBreak/>
              <w:t>§73*,74,</w:t>
            </w:r>
          </w:p>
          <w:p w:rsidR="00FB7F08" w:rsidRPr="00056E45" w:rsidRDefault="00FB7F08" w:rsidP="00FB7F08">
            <w:pPr>
              <w:rPr>
                <w:sz w:val="16"/>
                <w:szCs w:val="16"/>
              </w:rPr>
            </w:pPr>
            <w:r w:rsidRPr="00056E45">
              <w:rPr>
                <w:sz w:val="16"/>
                <w:szCs w:val="16"/>
              </w:rPr>
              <w:t>Р. 1064</w:t>
            </w:r>
          </w:p>
        </w:tc>
        <w:tc>
          <w:tcPr>
            <w:tcW w:w="1359" w:type="dxa"/>
          </w:tcPr>
          <w:p w:rsidR="00FB7F08" w:rsidRPr="00692D2C" w:rsidRDefault="00FB7F08" w:rsidP="00FB7F08">
            <w:pPr>
              <w:rPr>
                <w:sz w:val="16"/>
                <w:szCs w:val="16"/>
              </w:rPr>
            </w:pPr>
            <w:r>
              <w:rPr>
                <w:sz w:val="16"/>
                <w:szCs w:val="16"/>
              </w:rPr>
              <w:t>3.6.12</w:t>
            </w:r>
          </w:p>
        </w:tc>
      </w:tr>
      <w:tr w:rsidR="00FB7F08" w:rsidRPr="00692D2C" w:rsidTr="00FB7F08">
        <w:tc>
          <w:tcPr>
            <w:tcW w:w="467" w:type="dxa"/>
          </w:tcPr>
          <w:p w:rsidR="00FB7F08" w:rsidRPr="00056E45" w:rsidRDefault="00FB7F08" w:rsidP="00FB7F08">
            <w:pPr>
              <w:spacing w:before="30" w:after="30"/>
              <w:rPr>
                <w:color w:val="000000"/>
                <w:sz w:val="16"/>
                <w:szCs w:val="16"/>
              </w:rPr>
            </w:pPr>
            <w:r>
              <w:rPr>
                <w:bCs/>
                <w:color w:val="000000"/>
                <w:sz w:val="16"/>
                <w:szCs w:val="16"/>
              </w:rPr>
              <w:lastRenderedPageBreak/>
              <w:t>41</w:t>
            </w:r>
            <w:r w:rsidRPr="00056E45">
              <w:rPr>
                <w:bCs/>
                <w:color w:val="000000"/>
                <w:sz w:val="16"/>
                <w:szCs w:val="16"/>
              </w:rPr>
              <w:t> </w:t>
            </w:r>
          </w:p>
        </w:tc>
        <w:tc>
          <w:tcPr>
            <w:tcW w:w="2161" w:type="dxa"/>
          </w:tcPr>
          <w:p w:rsidR="00FB7F08" w:rsidRPr="00FB7F08" w:rsidRDefault="00FB7F08" w:rsidP="00FB7F08">
            <w:pPr>
              <w:adjustRightInd w:val="0"/>
              <w:spacing w:before="30" w:after="30"/>
              <w:rPr>
                <w:color w:val="000000"/>
                <w:sz w:val="16"/>
                <w:szCs w:val="16"/>
                <w:lang w:val="ru-RU"/>
              </w:rPr>
            </w:pPr>
            <w:r w:rsidRPr="00FB7F08">
              <w:rPr>
                <w:bCs/>
                <w:color w:val="000000"/>
                <w:sz w:val="16"/>
                <w:szCs w:val="16"/>
                <w:lang w:val="ru-RU"/>
              </w:rPr>
              <w:t>Лабораторная работа №6.</w:t>
            </w:r>
          </w:p>
          <w:p w:rsidR="00FB7F08" w:rsidRPr="00FB7F08" w:rsidRDefault="00FB7F08" w:rsidP="00FB7F08">
            <w:pPr>
              <w:adjustRightInd w:val="0"/>
              <w:spacing w:before="30" w:after="30"/>
              <w:rPr>
                <w:color w:val="000000"/>
                <w:sz w:val="16"/>
                <w:szCs w:val="16"/>
                <w:lang w:val="ru-RU"/>
              </w:rPr>
            </w:pPr>
            <w:r w:rsidRPr="00FB7F08">
              <w:rPr>
                <w:bCs/>
                <w:color w:val="000000"/>
                <w:sz w:val="16"/>
                <w:szCs w:val="16"/>
                <w:lang w:val="ru-RU"/>
              </w:rPr>
              <w:t>«Измерение длины световой волны»</w:t>
            </w:r>
          </w:p>
          <w:p w:rsidR="00FB7F08" w:rsidRPr="00FB7F08" w:rsidRDefault="00FB7F08" w:rsidP="00FB7F08">
            <w:pPr>
              <w:adjustRightInd w:val="0"/>
              <w:spacing w:before="30" w:after="30"/>
              <w:rPr>
                <w:color w:val="000000"/>
                <w:sz w:val="16"/>
                <w:szCs w:val="16"/>
                <w:lang w:val="ru-RU"/>
              </w:rPr>
            </w:pPr>
          </w:p>
        </w:tc>
        <w:tc>
          <w:tcPr>
            <w:tcW w:w="900" w:type="dxa"/>
          </w:tcPr>
          <w:p w:rsidR="00FB7F08" w:rsidRPr="00056E45" w:rsidRDefault="00FB7F08" w:rsidP="00FB7F08">
            <w:pPr>
              <w:spacing w:after="100" w:afterAutospacing="1"/>
              <w:rPr>
                <w:color w:val="000000"/>
                <w:sz w:val="16"/>
                <w:szCs w:val="16"/>
              </w:rPr>
            </w:pPr>
            <w:r w:rsidRPr="00056E45">
              <w:rPr>
                <w:sz w:val="16"/>
                <w:szCs w:val="16"/>
              </w:rPr>
              <w:t>Урок применения знаний (практикум)</w:t>
            </w:r>
          </w:p>
        </w:tc>
        <w:tc>
          <w:tcPr>
            <w:tcW w:w="1259" w:type="dxa"/>
          </w:tcPr>
          <w:p w:rsidR="00FB7F08" w:rsidRPr="00056E45" w:rsidRDefault="00FB7F08" w:rsidP="00FB7F08">
            <w:pPr>
              <w:rPr>
                <w:sz w:val="16"/>
                <w:szCs w:val="16"/>
              </w:rPr>
            </w:pPr>
            <w:r w:rsidRPr="00056E45">
              <w:rPr>
                <w:sz w:val="16"/>
                <w:szCs w:val="16"/>
              </w:rPr>
              <w:t>Проблемно - поисковый</w:t>
            </w:r>
          </w:p>
        </w:tc>
        <w:tc>
          <w:tcPr>
            <w:tcW w:w="900" w:type="dxa"/>
          </w:tcPr>
          <w:p w:rsidR="00FB7F08" w:rsidRPr="00056E45" w:rsidRDefault="00FB7F08" w:rsidP="00FB7F08">
            <w:pPr>
              <w:rPr>
                <w:color w:val="000000"/>
                <w:sz w:val="16"/>
                <w:szCs w:val="16"/>
              </w:rPr>
            </w:pPr>
            <w:r w:rsidRPr="00056E45">
              <w:rPr>
                <w:color w:val="000000"/>
                <w:sz w:val="16"/>
                <w:szCs w:val="16"/>
              </w:rPr>
              <w:t>Сам.работа</w:t>
            </w:r>
          </w:p>
        </w:tc>
        <w:tc>
          <w:tcPr>
            <w:tcW w:w="1260" w:type="dxa"/>
          </w:tcPr>
          <w:p w:rsidR="00FB7F08" w:rsidRPr="00056E45" w:rsidRDefault="00FB7F08" w:rsidP="00FB7F08">
            <w:pPr>
              <w:spacing w:after="100" w:afterAutospacing="1"/>
              <w:rPr>
                <w:color w:val="000000"/>
                <w:sz w:val="16"/>
                <w:szCs w:val="16"/>
              </w:rPr>
            </w:pPr>
            <w:r w:rsidRPr="00056E45">
              <w:rPr>
                <w:color w:val="000000"/>
                <w:sz w:val="16"/>
                <w:szCs w:val="16"/>
              </w:rPr>
              <w:t>Дифракция света. Дифракционная решётка.</w:t>
            </w:r>
          </w:p>
        </w:tc>
        <w:tc>
          <w:tcPr>
            <w:tcW w:w="1260" w:type="dxa"/>
          </w:tcPr>
          <w:p w:rsidR="00FB7F08" w:rsidRPr="00056E45" w:rsidRDefault="00FB7F08" w:rsidP="00FB7F08">
            <w:pPr>
              <w:spacing w:after="100" w:afterAutospacing="1"/>
              <w:rPr>
                <w:color w:val="000000"/>
                <w:sz w:val="16"/>
                <w:szCs w:val="16"/>
              </w:rPr>
            </w:pPr>
            <w:r w:rsidRPr="00FB7F08">
              <w:rPr>
                <w:color w:val="000000"/>
                <w:sz w:val="16"/>
                <w:szCs w:val="16"/>
                <w:lang w:val="ru-RU"/>
              </w:rPr>
              <w:t>Уметь вычислять длину волны, различных цветов света, используя дифр.</w:t>
            </w:r>
            <w:r w:rsidRPr="00056E45">
              <w:rPr>
                <w:color w:val="000000"/>
                <w:sz w:val="16"/>
                <w:szCs w:val="16"/>
              </w:rPr>
              <w:t> </w:t>
            </w:r>
            <w:r w:rsidRPr="00FB7F08">
              <w:rPr>
                <w:color w:val="000000"/>
                <w:sz w:val="16"/>
                <w:szCs w:val="16"/>
                <w:lang w:val="ru-RU"/>
              </w:rPr>
              <w:t xml:space="preserve"> </w:t>
            </w:r>
            <w:r w:rsidRPr="00056E45">
              <w:rPr>
                <w:color w:val="000000"/>
                <w:sz w:val="16"/>
                <w:szCs w:val="16"/>
              </w:rPr>
              <w:t>Решетку</w:t>
            </w:r>
          </w:p>
        </w:tc>
        <w:tc>
          <w:tcPr>
            <w:tcW w:w="108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Выполнение дополнительных измерений и вычислений по собственному плану</w:t>
            </w:r>
          </w:p>
        </w:tc>
        <w:tc>
          <w:tcPr>
            <w:tcW w:w="1261" w:type="dxa"/>
          </w:tcPr>
          <w:p w:rsidR="00FB7F08" w:rsidRPr="00056E45" w:rsidRDefault="00FB7F08" w:rsidP="00FB7F08">
            <w:pPr>
              <w:spacing w:after="100" w:afterAutospacing="1"/>
              <w:rPr>
                <w:color w:val="000000"/>
                <w:sz w:val="16"/>
                <w:szCs w:val="16"/>
              </w:rPr>
            </w:pPr>
            <w:r w:rsidRPr="00056E45">
              <w:rPr>
                <w:bCs/>
                <w:color w:val="000000"/>
                <w:sz w:val="16"/>
                <w:szCs w:val="16"/>
              </w:rPr>
              <w:t>Измерение длины световой волны</w:t>
            </w:r>
          </w:p>
        </w:tc>
        <w:tc>
          <w:tcPr>
            <w:tcW w:w="1800" w:type="dxa"/>
          </w:tcPr>
          <w:p w:rsidR="00FB7F08" w:rsidRPr="00056E45" w:rsidRDefault="00FB7F08" w:rsidP="00FB7F08">
            <w:pPr>
              <w:rPr>
                <w:sz w:val="16"/>
                <w:szCs w:val="16"/>
              </w:rPr>
            </w:pPr>
            <w:r w:rsidRPr="00056E45">
              <w:rPr>
                <w:sz w:val="16"/>
                <w:szCs w:val="16"/>
              </w:rPr>
              <w:t>Справочные пособия</w:t>
            </w:r>
          </w:p>
        </w:tc>
        <w:tc>
          <w:tcPr>
            <w:tcW w:w="1080" w:type="dxa"/>
          </w:tcPr>
          <w:p w:rsidR="00FB7F08" w:rsidRPr="00056E45" w:rsidRDefault="00FB7F08" w:rsidP="00FB7F08">
            <w:pPr>
              <w:rPr>
                <w:sz w:val="16"/>
                <w:szCs w:val="16"/>
              </w:rPr>
            </w:pPr>
            <w:r w:rsidRPr="00056E45">
              <w:rPr>
                <w:color w:val="000000"/>
                <w:sz w:val="16"/>
                <w:szCs w:val="16"/>
              </w:rPr>
              <w:t>Р.№1068,1069</w:t>
            </w:r>
          </w:p>
        </w:tc>
        <w:tc>
          <w:tcPr>
            <w:tcW w:w="1359" w:type="dxa"/>
          </w:tcPr>
          <w:p w:rsidR="00FB7F08" w:rsidRPr="00692D2C" w:rsidRDefault="00FB7F08" w:rsidP="00FB7F08">
            <w:pPr>
              <w:rPr>
                <w:sz w:val="16"/>
                <w:szCs w:val="16"/>
              </w:rPr>
            </w:pPr>
            <w:r>
              <w:rPr>
                <w:sz w:val="16"/>
                <w:szCs w:val="16"/>
              </w:rPr>
              <w:t>3.6.7</w:t>
            </w:r>
          </w:p>
        </w:tc>
      </w:tr>
      <w:tr w:rsidR="00FB7F08" w:rsidRPr="00692D2C" w:rsidTr="00FB7F08">
        <w:tc>
          <w:tcPr>
            <w:tcW w:w="467" w:type="dxa"/>
          </w:tcPr>
          <w:p w:rsidR="00FB7F08" w:rsidRPr="00056E45" w:rsidRDefault="00FB7F08" w:rsidP="00FB7F08">
            <w:pPr>
              <w:spacing w:before="30" w:after="30"/>
              <w:rPr>
                <w:color w:val="000000"/>
                <w:sz w:val="16"/>
                <w:szCs w:val="16"/>
              </w:rPr>
            </w:pPr>
            <w:r>
              <w:rPr>
                <w:bCs/>
                <w:color w:val="000000"/>
                <w:sz w:val="16"/>
                <w:szCs w:val="16"/>
              </w:rPr>
              <w:t> 42</w:t>
            </w:r>
          </w:p>
        </w:tc>
        <w:tc>
          <w:tcPr>
            <w:tcW w:w="2161" w:type="dxa"/>
          </w:tcPr>
          <w:p w:rsidR="00FB7F08" w:rsidRPr="00FB7F08" w:rsidRDefault="00FB7F08" w:rsidP="00FB7F08">
            <w:pPr>
              <w:adjustRightInd w:val="0"/>
              <w:spacing w:before="30" w:after="30"/>
              <w:rPr>
                <w:color w:val="000000"/>
                <w:sz w:val="16"/>
                <w:szCs w:val="16"/>
                <w:lang w:val="ru-RU"/>
              </w:rPr>
            </w:pPr>
            <w:r w:rsidRPr="00FB7F08">
              <w:rPr>
                <w:bCs/>
                <w:color w:val="000000"/>
                <w:sz w:val="16"/>
                <w:szCs w:val="16"/>
                <w:lang w:val="ru-RU"/>
              </w:rPr>
              <w:t>Контрольная работа №5 по теме:</w:t>
            </w:r>
          </w:p>
          <w:p w:rsidR="00FB7F08" w:rsidRPr="00FB7F08" w:rsidRDefault="00FB7F08" w:rsidP="00FB7F08">
            <w:pPr>
              <w:adjustRightInd w:val="0"/>
              <w:spacing w:before="30" w:after="30"/>
              <w:rPr>
                <w:color w:val="000000"/>
                <w:sz w:val="16"/>
                <w:szCs w:val="16"/>
                <w:lang w:val="ru-RU"/>
              </w:rPr>
            </w:pPr>
            <w:r w:rsidRPr="00FB7F08">
              <w:rPr>
                <w:color w:val="000000"/>
                <w:sz w:val="16"/>
                <w:szCs w:val="16"/>
                <w:lang w:val="ru-RU"/>
              </w:rPr>
              <w:t>«Геометрическая и волновая оптика»</w:t>
            </w:r>
          </w:p>
        </w:tc>
        <w:tc>
          <w:tcPr>
            <w:tcW w:w="900" w:type="dxa"/>
          </w:tcPr>
          <w:p w:rsidR="00FB7F08" w:rsidRPr="00056E45" w:rsidRDefault="00FB7F08" w:rsidP="00FB7F08">
            <w:pPr>
              <w:spacing w:after="100" w:afterAutospacing="1"/>
              <w:rPr>
                <w:color w:val="000000"/>
                <w:sz w:val="16"/>
                <w:szCs w:val="16"/>
              </w:rPr>
            </w:pPr>
            <w:r w:rsidRPr="00056E45">
              <w:rPr>
                <w:color w:val="000000"/>
                <w:sz w:val="16"/>
                <w:szCs w:val="16"/>
              </w:rPr>
              <w:t>Урок  обобщения контроля знаний</w:t>
            </w:r>
          </w:p>
        </w:tc>
        <w:tc>
          <w:tcPr>
            <w:tcW w:w="1259" w:type="dxa"/>
          </w:tcPr>
          <w:p w:rsidR="00FB7F08" w:rsidRPr="00056E45" w:rsidRDefault="00FB7F08" w:rsidP="00FB7F08">
            <w:pPr>
              <w:rPr>
                <w:color w:val="000000"/>
                <w:sz w:val="16"/>
                <w:szCs w:val="16"/>
              </w:rPr>
            </w:pPr>
            <w:r w:rsidRPr="00056E45">
              <w:rPr>
                <w:color w:val="000000"/>
                <w:sz w:val="16"/>
                <w:szCs w:val="16"/>
              </w:rPr>
              <w:t>Репродуктивный</w:t>
            </w:r>
          </w:p>
        </w:tc>
        <w:tc>
          <w:tcPr>
            <w:tcW w:w="900" w:type="dxa"/>
          </w:tcPr>
          <w:p w:rsidR="00FB7F08" w:rsidRPr="00056E45" w:rsidRDefault="00FB7F08" w:rsidP="00FB7F08">
            <w:pPr>
              <w:rPr>
                <w:color w:val="000000"/>
                <w:sz w:val="16"/>
                <w:szCs w:val="16"/>
              </w:rPr>
            </w:pPr>
            <w:r w:rsidRPr="00056E45">
              <w:rPr>
                <w:color w:val="000000"/>
                <w:sz w:val="16"/>
                <w:szCs w:val="16"/>
              </w:rPr>
              <w:t>Индивидуальная работа</w:t>
            </w:r>
          </w:p>
        </w:tc>
        <w:tc>
          <w:tcPr>
            <w:tcW w:w="1260" w:type="dxa"/>
          </w:tcPr>
          <w:p w:rsidR="00FB7F08" w:rsidRPr="00056E45" w:rsidRDefault="00FB7F08" w:rsidP="00FB7F08">
            <w:pPr>
              <w:spacing w:after="100" w:afterAutospacing="1"/>
              <w:rPr>
                <w:color w:val="000000"/>
                <w:sz w:val="16"/>
                <w:szCs w:val="16"/>
              </w:rPr>
            </w:pPr>
            <w:r w:rsidRPr="00056E45">
              <w:rPr>
                <w:color w:val="000000"/>
                <w:sz w:val="16"/>
                <w:szCs w:val="16"/>
              </w:rPr>
              <w:t>Геометрическая и волновая оптика</w:t>
            </w:r>
          </w:p>
        </w:tc>
        <w:tc>
          <w:tcPr>
            <w:tcW w:w="1260" w:type="dxa"/>
          </w:tcPr>
          <w:p w:rsidR="00FB7F08" w:rsidRPr="00FB7F08" w:rsidRDefault="00FB7F08" w:rsidP="00FB7F08">
            <w:pPr>
              <w:rPr>
                <w:sz w:val="16"/>
                <w:szCs w:val="16"/>
                <w:lang w:val="ru-RU"/>
              </w:rPr>
            </w:pPr>
            <w:r w:rsidRPr="00FB7F08">
              <w:rPr>
                <w:sz w:val="16"/>
                <w:szCs w:val="16"/>
                <w:lang w:val="ru-RU"/>
              </w:rPr>
              <w:t>Уметь применить полученные знания при решении задач и тестов.</w:t>
            </w:r>
          </w:p>
        </w:tc>
        <w:tc>
          <w:tcPr>
            <w:tcW w:w="1080" w:type="dxa"/>
          </w:tcPr>
          <w:p w:rsidR="00FB7F08" w:rsidRPr="00056E45" w:rsidRDefault="00FB7F08" w:rsidP="00FB7F08">
            <w:pPr>
              <w:spacing w:after="100" w:afterAutospacing="1"/>
              <w:rPr>
                <w:color w:val="000000"/>
                <w:sz w:val="16"/>
                <w:szCs w:val="16"/>
              </w:rPr>
            </w:pPr>
            <w:r w:rsidRPr="00056E45">
              <w:rPr>
                <w:sz w:val="16"/>
                <w:szCs w:val="16"/>
              </w:rPr>
              <w:t>Тесты</w:t>
            </w:r>
          </w:p>
        </w:tc>
        <w:tc>
          <w:tcPr>
            <w:tcW w:w="1261" w:type="dxa"/>
          </w:tcPr>
          <w:p w:rsidR="00FB7F08" w:rsidRPr="00056E45" w:rsidRDefault="00FB7F08" w:rsidP="00FB7F08">
            <w:pPr>
              <w:spacing w:after="100" w:afterAutospacing="1"/>
              <w:rPr>
                <w:color w:val="000000"/>
                <w:sz w:val="16"/>
                <w:szCs w:val="16"/>
              </w:rPr>
            </w:pPr>
          </w:p>
        </w:tc>
        <w:tc>
          <w:tcPr>
            <w:tcW w:w="1800" w:type="dxa"/>
          </w:tcPr>
          <w:p w:rsidR="00FB7F08" w:rsidRPr="00056E45" w:rsidRDefault="00FB7F08" w:rsidP="00FB7F08">
            <w:pPr>
              <w:spacing w:after="100" w:afterAutospacing="1"/>
              <w:rPr>
                <w:color w:val="000000"/>
                <w:sz w:val="16"/>
                <w:szCs w:val="16"/>
              </w:rPr>
            </w:pPr>
            <w:r w:rsidRPr="00056E45">
              <w:rPr>
                <w:color w:val="000000"/>
                <w:sz w:val="16"/>
                <w:szCs w:val="16"/>
              </w:rPr>
              <w:t>КИМ 2010</w:t>
            </w:r>
          </w:p>
        </w:tc>
        <w:tc>
          <w:tcPr>
            <w:tcW w:w="1080" w:type="dxa"/>
          </w:tcPr>
          <w:p w:rsidR="00FB7F08" w:rsidRPr="00056E45" w:rsidRDefault="00FB7F08" w:rsidP="00FB7F08">
            <w:pPr>
              <w:adjustRightInd w:val="0"/>
              <w:spacing w:before="30" w:after="30"/>
              <w:rPr>
                <w:color w:val="000000"/>
                <w:sz w:val="16"/>
                <w:szCs w:val="16"/>
              </w:rPr>
            </w:pPr>
            <w:r w:rsidRPr="00056E45">
              <w:rPr>
                <w:color w:val="000000"/>
                <w:sz w:val="16"/>
                <w:szCs w:val="16"/>
              </w:rPr>
              <w:t>Повт.</w:t>
            </w:r>
          </w:p>
          <w:p w:rsidR="00FB7F08" w:rsidRPr="00056E45" w:rsidRDefault="00FB7F08" w:rsidP="00FB7F08">
            <w:pPr>
              <w:adjustRightInd w:val="0"/>
              <w:spacing w:before="30" w:after="30"/>
              <w:rPr>
                <w:color w:val="000000"/>
                <w:sz w:val="16"/>
                <w:szCs w:val="16"/>
              </w:rPr>
            </w:pPr>
            <w:r w:rsidRPr="00056E45">
              <w:rPr>
                <w:color w:val="000000"/>
                <w:sz w:val="16"/>
                <w:szCs w:val="16"/>
              </w:rPr>
              <w:t>§59-74,</w:t>
            </w:r>
          </w:p>
          <w:p w:rsidR="00FB7F08" w:rsidRPr="00056E45" w:rsidRDefault="00FB7F08" w:rsidP="00FB7F08">
            <w:pPr>
              <w:rPr>
                <w:sz w:val="16"/>
                <w:szCs w:val="16"/>
              </w:rPr>
            </w:pPr>
          </w:p>
        </w:tc>
        <w:tc>
          <w:tcPr>
            <w:tcW w:w="1359" w:type="dxa"/>
          </w:tcPr>
          <w:p w:rsidR="00FB7F08" w:rsidRPr="00692D2C" w:rsidRDefault="00FB7F08" w:rsidP="00FB7F08">
            <w:pPr>
              <w:rPr>
                <w:sz w:val="16"/>
                <w:szCs w:val="16"/>
              </w:rPr>
            </w:pPr>
            <w:r>
              <w:rPr>
                <w:sz w:val="16"/>
                <w:szCs w:val="16"/>
              </w:rPr>
              <w:t>3.6</w:t>
            </w:r>
          </w:p>
        </w:tc>
      </w:tr>
      <w:tr w:rsidR="00FB7F08" w:rsidRPr="00692D2C" w:rsidTr="00FB7F08">
        <w:tc>
          <w:tcPr>
            <w:tcW w:w="14787" w:type="dxa"/>
            <w:gridSpan w:val="12"/>
          </w:tcPr>
          <w:p w:rsidR="00FB7F08" w:rsidRPr="00692D2C" w:rsidRDefault="00FB7F08" w:rsidP="00FB7F08">
            <w:pPr>
              <w:rPr>
                <w:sz w:val="16"/>
                <w:szCs w:val="16"/>
              </w:rPr>
            </w:pPr>
            <w:r w:rsidRPr="00692D2C">
              <w:rPr>
                <w:bCs/>
                <w:color w:val="000000"/>
                <w:sz w:val="16"/>
                <w:szCs w:val="16"/>
              </w:rPr>
              <w:t> </w:t>
            </w:r>
            <w:r w:rsidRPr="00692D2C">
              <w:rPr>
                <w:b/>
                <w:bCs/>
                <w:color w:val="000000"/>
                <w:sz w:val="16"/>
                <w:szCs w:val="16"/>
              </w:rPr>
              <w:t>Тема 9. Элементы теории относительности</w:t>
            </w:r>
          </w:p>
        </w:tc>
      </w:tr>
      <w:tr w:rsidR="00FB7F08" w:rsidRPr="00692D2C" w:rsidTr="00FB7F08">
        <w:tc>
          <w:tcPr>
            <w:tcW w:w="467" w:type="dxa"/>
          </w:tcPr>
          <w:p w:rsidR="00FB7F08" w:rsidRPr="00692D2C" w:rsidRDefault="00FB7F08" w:rsidP="00FB7F08">
            <w:pPr>
              <w:spacing w:before="30" w:after="30"/>
              <w:jc w:val="center"/>
              <w:rPr>
                <w:color w:val="000000"/>
                <w:sz w:val="16"/>
                <w:szCs w:val="16"/>
              </w:rPr>
            </w:pPr>
            <w:r w:rsidRPr="00692D2C">
              <w:rPr>
                <w:bCs/>
                <w:color w:val="000000"/>
                <w:sz w:val="16"/>
                <w:szCs w:val="16"/>
              </w:rPr>
              <w:t>4</w:t>
            </w:r>
            <w:r>
              <w:rPr>
                <w:bCs/>
                <w:color w:val="000000"/>
                <w:sz w:val="16"/>
                <w:szCs w:val="16"/>
              </w:rPr>
              <w:t>3</w:t>
            </w:r>
            <w:r w:rsidRPr="00692D2C">
              <w:rPr>
                <w:bCs/>
                <w:color w:val="000000"/>
                <w:sz w:val="16"/>
                <w:szCs w:val="16"/>
              </w:rPr>
              <w:t> </w:t>
            </w:r>
          </w:p>
        </w:tc>
        <w:tc>
          <w:tcPr>
            <w:tcW w:w="2161" w:type="dxa"/>
          </w:tcPr>
          <w:p w:rsidR="00FB7F08" w:rsidRPr="00692D2C" w:rsidRDefault="00FB7F08" w:rsidP="00FB7F08">
            <w:pPr>
              <w:adjustRightInd w:val="0"/>
              <w:spacing w:before="30" w:after="30"/>
              <w:jc w:val="center"/>
              <w:rPr>
                <w:color w:val="000000"/>
                <w:sz w:val="16"/>
                <w:szCs w:val="16"/>
              </w:rPr>
            </w:pPr>
            <w:r w:rsidRPr="00FB7F08">
              <w:rPr>
                <w:color w:val="000000"/>
                <w:sz w:val="16"/>
                <w:szCs w:val="16"/>
                <w:lang w:val="ru-RU"/>
              </w:rPr>
              <w:t xml:space="preserve">Постулаты теории относительности Относительность одновременности. </w:t>
            </w:r>
            <w:r w:rsidRPr="00692D2C">
              <w:rPr>
                <w:color w:val="000000"/>
                <w:sz w:val="16"/>
                <w:szCs w:val="16"/>
              </w:rPr>
              <w:t>Основные следствия, вытекающие из постулатов теории относительности</w:t>
            </w:r>
          </w:p>
        </w:tc>
        <w:tc>
          <w:tcPr>
            <w:tcW w:w="900" w:type="dxa"/>
          </w:tcPr>
          <w:p w:rsidR="00FB7F08" w:rsidRPr="00C67B71" w:rsidRDefault="00FB7F08" w:rsidP="00FB7F08">
            <w:pPr>
              <w:rPr>
                <w:color w:val="000000"/>
                <w:sz w:val="16"/>
                <w:szCs w:val="16"/>
              </w:rPr>
            </w:pPr>
            <w:r w:rsidRPr="00056E45">
              <w:rPr>
                <w:color w:val="000000"/>
                <w:sz w:val="16"/>
                <w:szCs w:val="16"/>
              </w:rPr>
              <w:t>Урок изучения нового материала</w:t>
            </w:r>
          </w:p>
        </w:tc>
        <w:tc>
          <w:tcPr>
            <w:tcW w:w="1259" w:type="dxa"/>
          </w:tcPr>
          <w:p w:rsidR="00FB7F08" w:rsidRPr="00C67B71" w:rsidRDefault="00FB7F08" w:rsidP="00FB7F08">
            <w:pPr>
              <w:rPr>
                <w:color w:val="000000"/>
                <w:sz w:val="16"/>
                <w:szCs w:val="16"/>
              </w:rPr>
            </w:pPr>
            <w:r w:rsidRPr="00056E45">
              <w:rPr>
                <w:sz w:val="16"/>
                <w:szCs w:val="16"/>
              </w:rPr>
              <w:t>Проблемно - поисковый</w:t>
            </w:r>
          </w:p>
        </w:tc>
        <w:tc>
          <w:tcPr>
            <w:tcW w:w="900" w:type="dxa"/>
          </w:tcPr>
          <w:p w:rsidR="00FB7F08" w:rsidRPr="00C67B71" w:rsidRDefault="00FB7F08" w:rsidP="00FB7F08">
            <w:pPr>
              <w:spacing w:after="100" w:afterAutospacing="1" w:line="312" w:lineRule="auto"/>
              <w:jc w:val="center"/>
              <w:rPr>
                <w:color w:val="000000"/>
                <w:sz w:val="16"/>
                <w:szCs w:val="16"/>
              </w:rPr>
            </w:pPr>
            <w:r>
              <w:rPr>
                <w:color w:val="000000"/>
                <w:sz w:val="16"/>
                <w:szCs w:val="16"/>
              </w:rPr>
              <w:t>Семинар</w:t>
            </w:r>
          </w:p>
        </w:tc>
        <w:tc>
          <w:tcPr>
            <w:tcW w:w="1260" w:type="dxa"/>
          </w:tcPr>
          <w:p w:rsidR="00FB7F08" w:rsidRPr="00C67B71" w:rsidRDefault="00FB7F08" w:rsidP="00FB7F08">
            <w:pPr>
              <w:spacing w:after="100" w:afterAutospacing="1" w:line="312" w:lineRule="auto"/>
              <w:rPr>
                <w:color w:val="000000"/>
                <w:sz w:val="16"/>
                <w:szCs w:val="16"/>
              </w:rPr>
            </w:pPr>
            <w:r>
              <w:rPr>
                <w:color w:val="000000"/>
                <w:sz w:val="16"/>
                <w:szCs w:val="16"/>
              </w:rPr>
              <w:t>СТО</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 xml:space="preserve"> Уметь объяснять противоречие м/у классической мех-кой и электродин, постулаты СТО, относительность одновременности и линейных размеров тела, об увеличении интервалов времени </w:t>
            </w:r>
            <w:proofErr w:type="gramStart"/>
            <w:r w:rsidRPr="00FB7F08">
              <w:rPr>
                <w:color w:val="000000"/>
                <w:sz w:val="16"/>
                <w:szCs w:val="16"/>
                <w:lang w:val="ru-RU"/>
              </w:rPr>
              <w:t>в</w:t>
            </w:r>
            <w:proofErr w:type="gramEnd"/>
            <w:r w:rsidRPr="00FB7F08">
              <w:rPr>
                <w:color w:val="000000"/>
                <w:sz w:val="16"/>
                <w:szCs w:val="16"/>
                <w:lang w:val="ru-RU"/>
              </w:rPr>
              <w:t xml:space="preserve"> движущейся СО </w:t>
            </w:r>
          </w:p>
        </w:tc>
        <w:tc>
          <w:tcPr>
            <w:tcW w:w="1080" w:type="dxa"/>
          </w:tcPr>
          <w:p w:rsidR="00FB7F08" w:rsidRPr="00FB7F08" w:rsidRDefault="00FB7F08" w:rsidP="00FB7F08">
            <w:pPr>
              <w:spacing w:after="100" w:afterAutospacing="1" w:line="312" w:lineRule="auto"/>
              <w:rPr>
                <w:color w:val="000000"/>
                <w:sz w:val="16"/>
                <w:szCs w:val="16"/>
                <w:lang w:val="ru-RU"/>
              </w:rPr>
            </w:pPr>
          </w:p>
          <w:p w:rsidR="00FB7F08" w:rsidRPr="00C01A19" w:rsidRDefault="00FB7F08" w:rsidP="00FB7F08">
            <w:pPr>
              <w:rPr>
                <w:sz w:val="16"/>
                <w:szCs w:val="16"/>
              </w:rPr>
            </w:pPr>
            <w:r w:rsidRPr="00056E45">
              <w:rPr>
                <w:color w:val="000000"/>
                <w:sz w:val="16"/>
                <w:szCs w:val="16"/>
              </w:rPr>
              <w:t>Решение задач</w:t>
            </w:r>
            <w:r>
              <w:rPr>
                <w:color w:val="000000"/>
                <w:sz w:val="16"/>
                <w:szCs w:val="16"/>
              </w:rPr>
              <w:t>, выступления учащихся</w:t>
            </w:r>
          </w:p>
          <w:p w:rsidR="00FB7F08" w:rsidRPr="00C01A19" w:rsidRDefault="00FB7F08" w:rsidP="00FB7F08">
            <w:pPr>
              <w:rPr>
                <w:sz w:val="16"/>
                <w:szCs w:val="16"/>
              </w:rPr>
            </w:pPr>
          </w:p>
        </w:tc>
        <w:tc>
          <w:tcPr>
            <w:tcW w:w="1261" w:type="dxa"/>
          </w:tcPr>
          <w:p w:rsidR="00FB7F08" w:rsidRPr="00C67B71" w:rsidRDefault="00FB7F08" w:rsidP="00FB7F08">
            <w:pPr>
              <w:spacing w:after="100" w:afterAutospacing="1" w:line="312" w:lineRule="auto"/>
              <w:rPr>
                <w:color w:val="000000"/>
                <w:sz w:val="16"/>
                <w:szCs w:val="16"/>
              </w:rPr>
            </w:pPr>
            <w:r w:rsidRPr="00056E45">
              <w:rPr>
                <w:sz w:val="16"/>
                <w:szCs w:val="16"/>
              </w:rPr>
              <w:t>Экранно-иллюстрирующие пособия</w:t>
            </w:r>
          </w:p>
        </w:tc>
        <w:tc>
          <w:tcPr>
            <w:tcW w:w="1800" w:type="dxa"/>
          </w:tcPr>
          <w:p w:rsidR="00FB7F08" w:rsidRPr="00FB7F08" w:rsidRDefault="00FB7F08" w:rsidP="00FB7F08">
            <w:pPr>
              <w:rPr>
                <w:b/>
                <w:bCs/>
                <w:color w:val="000000"/>
                <w:sz w:val="16"/>
                <w:szCs w:val="16"/>
                <w:lang w:val="ru-RU"/>
              </w:rPr>
            </w:pPr>
            <w:r w:rsidRPr="00FB7F08">
              <w:rPr>
                <w:sz w:val="16"/>
                <w:szCs w:val="16"/>
                <w:lang w:val="ru-RU"/>
              </w:rPr>
              <w:t>Сборники познавательных и развивающих заданий  по тем</w:t>
            </w:r>
            <w:proofErr w:type="gramStart"/>
            <w:r w:rsidRPr="00FB7F08">
              <w:rPr>
                <w:sz w:val="16"/>
                <w:szCs w:val="16"/>
                <w:lang w:val="ru-RU"/>
              </w:rPr>
              <w:t>е</w:t>
            </w:r>
            <w:r w:rsidRPr="00FB7F08">
              <w:rPr>
                <w:bCs/>
                <w:color w:val="000000"/>
                <w:sz w:val="16"/>
                <w:szCs w:val="16"/>
                <w:lang w:val="ru-RU"/>
              </w:rPr>
              <w:t>«</w:t>
            </w:r>
            <w:proofErr w:type="gramEnd"/>
            <w:r w:rsidRPr="00FB7F08">
              <w:rPr>
                <w:bCs/>
                <w:color w:val="000000"/>
                <w:sz w:val="16"/>
                <w:szCs w:val="16"/>
                <w:lang w:val="ru-RU"/>
              </w:rPr>
              <w:t>СТО</w:t>
            </w:r>
            <w:r w:rsidRPr="00FB7F08">
              <w:rPr>
                <w:b/>
                <w:bCs/>
                <w:color w:val="000000"/>
                <w:sz w:val="16"/>
                <w:szCs w:val="16"/>
                <w:lang w:val="ru-RU"/>
              </w:rPr>
              <w:t xml:space="preserve">»  </w:t>
            </w:r>
          </w:p>
          <w:p w:rsidR="00FB7F08" w:rsidRPr="00692D2C" w:rsidRDefault="00FB7F08" w:rsidP="00FB7F08">
            <w:pPr>
              <w:rPr>
                <w:sz w:val="16"/>
                <w:szCs w:val="16"/>
              </w:rPr>
            </w:pPr>
            <w:r w:rsidRPr="00056E45">
              <w:rPr>
                <w:sz w:val="16"/>
                <w:szCs w:val="16"/>
              </w:rPr>
              <w:t>Справочные пособия</w:t>
            </w:r>
            <w:r w:rsidRPr="00056E45">
              <w:rPr>
                <w:color w:val="000000"/>
                <w:sz w:val="16"/>
                <w:szCs w:val="16"/>
              </w:rPr>
              <w:t xml:space="preserve"> КИМ 2010</w:t>
            </w:r>
          </w:p>
        </w:tc>
        <w:tc>
          <w:tcPr>
            <w:tcW w:w="1080" w:type="dxa"/>
          </w:tcPr>
          <w:p w:rsidR="00FB7F08" w:rsidRPr="00692D2C" w:rsidRDefault="00FB7F08" w:rsidP="00FB7F08">
            <w:pPr>
              <w:adjustRightInd w:val="0"/>
              <w:spacing w:before="30" w:after="30"/>
              <w:jc w:val="center"/>
              <w:rPr>
                <w:color w:val="000000"/>
                <w:sz w:val="16"/>
                <w:szCs w:val="16"/>
              </w:rPr>
            </w:pPr>
            <w:r w:rsidRPr="00692D2C">
              <w:rPr>
                <w:color w:val="000000"/>
                <w:sz w:val="16"/>
                <w:szCs w:val="16"/>
              </w:rPr>
              <w:t>§75*,76, §77,78,</w:t>
            </w:r>
          </w:p>
          <w:p w:rsidR="00FB7F08" w:rsidRPr="00692D2C" w:rsidRDefault="00FB7F08" w:rsidP="00FB7F08">
            <w:pPr>
              <w:adjustRightInd w:val="0"/>
              <w:spacing w:before="30" w:after="30"/>
              <w:jc w:val="center"/>
              <w:rPr>
                <w:color w:val="000000"/>
                <w:sz w:val="16"/>
                <w:szCs w:val="16"/>
              </w:rPr>
            </w:pPr>
            <w:proofErr w:type="gramStart"/>
            <w:r w:rsidRPr="00692D2C">
              <w:rPr>
                <w:color w:val="000000"/>
                <w:sz w:val="16"/>
                <w:szCs w:val="16"/>
              </w:rPr>
              <w:t>вопр</w:t>
            </w:r>
            <w:proofErr w:type="gramEnd"/>
            <w:r w:rsidRPr="00692D2C">
              <w:rPr>
                <w:color w:val="000000"/>
                <w:sz w:val="16"/>
                <w:szCs w:val="16"/>
              </w:rPr>
              <w:t>. к §§</w:t>
            </w:r>
          </w:p>
          <w:p w:rsidR="00FB7F08" w:rsidRPr="00692D2C" w:rsidRDefault="00FB7F08" w:rsidP="00FB7F08">
            <w:pPr>
              <w:adjustRightInd w:val="0"/>
              <w:spacing w:before="30" w:after="30"/>
              <w:jc w:val="center"/>
              <w:rPr>
                <w:color w:val="000000"/>
                <w:sz w:val="16"/>
                <w:szCs w:val="16"/>
              </w:rPr>
            </w:pPr>
            <w:r w:rsidRPr="00692D2C">
              <w:rPr>
                <w:color w:val="000000"/>
                <w:sz w:val="16"/>
                <w:szCs w:val="16"/>
              </w:rPr>
              <w:t>упр11(1)</w:t>
            </w:r>
          </w:p>
          <w:p w:rsidR="00FB7F08" w:rsidRPr="00692D2C" w:rsidRDefault="00FB7F08" w:rsidP="00FB7F08">
            <w:pPr>
              <w:rPr>
                <w:sz w:val="16"/>
                <w:szCs w:val="16"/>
              </w:rPr>
            </w:pPr>
            <w:r w:rsidRPr="00692D2C">
              <w:rPr>
                <w:color w:val="000000"/>
                <w:sz w:val="16"/>
                <w:szCs w:val="16"/>
              </w:rPr>
              <w:t> </w:t>
            </w:r>
          </w:p>
        </w:tc>
        <w:tc>
          <w:tcPr>
            <w:tcW w:w="1359" w:type="dxa"/>
          </w:tcPr>
          <w:p w:rsidR="00FB7F08" w:rsidRPr="00692D2C" w:rsidRDefault="00FB7F08" w:rsidP="00FB7F08">
            <w:pPr>
              <w:rPr>
                <w:sz w:val="16"/>
                <w:szCs w:val="16"/>
              </w:rPr>
            </w:pPr>
            <w:r>
              <w:rPr>
                <w:sz w:val="16"/>
                <w:szCs w:val="16"/>
              </w:rPr>
              <w:t>4.1</w:t>
            </w:r>
          </w:p>
        </w:tc>
      </w:tr>
      <w:tr w:rsidR="00FB7F08" w:rsidRPr="00692D2C" w:rsidTr="00FB7F08">
        <w:tc>
          <w:tcPr>
            <w:tcW w:w="467" w:type="dxa"/>
          </w:tcPr>
          <w:p w:rsidR="00FB7F08" w:rsidRPr="00692D2C" w:rsidRDefault="00FB7F08" w:rsidP="00FB7F08">
            <w:pPr>
              <w:spacing w:before="30" w:after="30"/>
              <w:jc w:val="center"/>
              <w:rPr>
                <w:color w:val="000000"/>
                <w:sz w:val="16"/>
                <w:szCs w:val="16"/>
              </w:rPr>
            </w:pPr>
            <w:r>
              <w:rPr>
                <w:bCs/>
                <w:color w:val="000000"/>
                <w:sz w:val="16"/>
                <w:szCs w:val="16"/>
              </w:rPr>
              <w:t>44</w:t>
            </w:r>
          </w:p>
        </w:tc>
        <w:tc>
          <w:tcPr>
            <w:tcW w:w="2161" w:type="dxa"/>
          </w:tcPr>
          <w:p w:rsidR="00FB7F08" w:rsidRPr="00692D2C" w:rsidRDefault="00FB7F08" w:rsidP="00FB7F08">
            <w:pPr>
              <w:adjustRightInd w:val="0"/>
              <w:spacing w:before="30" w:after="30"/>
              <w:jc w:val="center"/>
              <w:rPr>
                <w:color w:val="000000"/>
                <w:sz w:val="16"/>
                <w:szCs w:val="16"/>
              </w:rPr>
            </w:pPr>
            <w:r w:rsidRPr="00692D2C">
              <w:rPr>
                <w:color w:val="000000"/>
                <w:sz w:val="16"/>
                <w:szCs w:val="16"/>
              </w:rPr>
              <w:t>Элементы релятивистской динамики</w:t>
            </w:r>
          </w:p>
        </w:tc>
        <w:tc>
          <w:tcPr>
            <w:tcW w:w="900" w:type="dxa"/>
          </w:tcPr>
          <w:p w:rsidR="00FB7F08" w:rsidRPr="00C67B71" w:rsidRDefault="00FB7F08" w:rsidP="00FB7F08">
            <w:pPr>
              <w:rPr>
                <w:color w:val="000000"/>
                <w:sz w:val="16"/>
                <w:szCs w:val="16"/>
              </w:rPr>
            </w:pPr>
            <w:r w:rsidRPr="00056E45">
              <w:rPr>
                <w:color w:val="000000"/>
                <w:sz w:val="16"/>
                <w:szCs w:val="16"/>
              </w:rPr>
              <w:t>Урок изучения нового материала</w:t>
            </w:r>
          </w:p>
        </w:tc>
        <w:tc>
          <w:tcPr>
            <w:tcW w:w="1259" w:type="dxa"/>
          </w:tcPr>
          <w:p w:rsidR="00FB7F08" w:rsidRPr="00C67B71" w:rsidRDefault="00FB7F08" w:rsidP="00FB7F08">
            <w:pPr>
              <w:rPr>
                <w:color w:val="000000"/>
                <w:sz w:val="16"/>
                <w:szCs w:val="16"/>
              </w:rPr>
            </w:pPr>
            <w:r w:rsidRPr="00056E45">
              <w:rPr>
                <w:sz w:val="16"/>
                <w:szCs w:val="16"/>
              </w:rPr>
              <w:t>Проблемно - поисковый</w:t>
            </w:r>
          </w:p>
        </w:tc>
        <w:tc>
          <w:tcPr>
            <w:tcW w:w="900" w:type="dxa"/>
          </w:tcPr>
          <w:p w:rsidR="00FB7F08" w:rsidRPr="00692D2C" w:rsidRDefault="00FB7F08" w:rsidP="00FB7F08">
            <w:pPr>
              <w:rPr>
                <w:sz w:val="16"/>
                <w:szCs w:val="16"/>
              </w:rPr>
            </w:pPr>
            <w:r w:rsidRPr="00056E45">
              <w:rPr>
                <w:color w:val="000000"/>
                <w:sz w:val="16"/>
                <w:szCs w:val="16"/>
              </w:rPr>
              <w:t>Беседа, фронтальный опрос</w:t>
            </w:r>
          </w:p>
        </w:tc>
        <w:tc>
          <w:tcPr>
            <w:tcW w:w="1260" w:type="dxa"/>
          </w:tcPr>
          <w:p w:rsidR="00FB7F08" w:rsidRPr="00692D2C" w:rsidRDefault="00FB7F08" w:rsidP="00FB7F08">
            <w:pPr>
              <w:rPr>
                <w:sz w:val="16"/>
                <w:szCs w:val="16"/>
              </w:rPr>
            </w:pPr>
            <w:r>
              <w:rPr>
                <w:color w:val="000000"/>
                <w:sz w:val="16"/>
                <w:szCs w:val="16"/>
              </w:rPr>
              <w:t>СТО</w:t>
            </w:r>
          </w:p>
        </w:tc>
        <w:tc>
          <w:tcPr>
            <w:tcW w:w="1260" w:type="dxa"/>
          </w:tcPr>
          <w:p w:rsidR="00FB7F08" w:rsidRPr="00FB7F08" w:rsidRDefault="00FB7F08" w:rsidP="00FB7F08">
            <w:pPr>
              <w:rPr>
                <w:sz w:val="16"/>
                <w:szCs w:val="16"/>
                <w:lang w:val="ru-RU"/>
              </w:rPr>
            </w:pPr>
            <w:r w:rsidRPr="00FB7F08">
              <w:rPr>
                <w:color w:val="000000"/>
                <w:sz w:val="16"/>
                <w:szCs w:val="16"/>
                <w:lang w:val="ru-RU"/>
              </w:rPr>
              <w:t xml:space="preserve">Знать об изменении массы и импульса движущегося тела, понятие </w:t>
            </w:r>
            <w:r w:rsidRPr="00FB7F08">
              <w:rPr>
                <w:color w:val="000000"/>
                <w:sz w:val="16"/>
                <w:szCs w:val="16"/>
                <w:lang w:val="ru-RU"/>
              </w:rPr>
              <w:lastRenderedPageBreak/>
              <w:t>массы покоя, умеют рассчитывать массу и импульс движущегося тел</w:t>
            </w:r>
          </w:p>
        </w:tc>
        <w:tc>
          <w:tcPr>
            <w:tcW w:w="1080" w:type="dxa"/>
          </w:tcPr>
          <w:p w:rsidR="00FB7F08" w:rsidRPr="00C01A19" w:rsidRDefault="00FB7F08" w:rsidP="00FB7F08">
            <w:pPr>
              <w:rPr>
                <w:sz w:val="16"/>
                <w:szCs w:val="16"/>
              </w:rPr>
            </w:pPr>
            <w:r w:rsidRPr="00056E45">
              <w:rPr>
                <w:color w:val="000000"/>
                <w:sz w:val="16"/>
                <w:szCs w:val="16"/>
              </w:rPr>
              <w:lastRenderedPageBreak/>
              <w:t>Решение задач</w:t>
            </w:r>
            <w:r>
              <w:rPr>
                <w:color w:val="000000"/>
                <w:sz w:val="16"/>
                <w:szCs w:val="16"/>
              </w:rPr>
              <w:t>, тесты</w:t>
            </w:r>
          </w:p>
          <w:p w:rsidR="00FB7F08" w:rsidRPr="00692D2C" w:rsidRDefault="00FB7F08" w:rsidP="00FB7F08">
            <w:pPr>
              <w:rPr>
                <w:sz w:val="16"/>
                <w:szCs w:val="16"/>
              </w:rPr>
            </w:pPr>
          </w:p>
        </w:tc>
        <w:tc>
          <w:tcPr>
            <w:tcW w:w="1261" w:type="dxa"/>
          </w:tcPr>
          <w:p w:rsidR="00FB7F08" w:rsidRPr="00C67B71" w:rsidRDefault="00FB7F08" w:rsidP="00FB7F08">
            <w:pPr>
              <w:spacing w:after="100" w:afterAutospacing="1" w:line="312" w:lineRule="auto"/>
              <w:rPr>
                <w:color w:val="000000"/>
                <w:sz w:val="16"/>
                <w:szCs w:val="16"/>
              </w:rPr>
            </w:pPr>
            <w:r w:rsidRPr="00056E45">
              <w:rPr>
                <w:sz w:val="16"/>
                <w:szCs w:val="16"/>
              </w:rPr>
              <w:t>Экранно-иллюстрирующие пособия</w:t>
            </w:r>
          </w:p>
        </w:tc>
        <w:tc>
          <w:tcPr>
            <w:tcW w:w="1800" w:type="dxa"/>
          </w:tcPr>
          <w:p w:rsidR="00FB7F08" w:rsidRPr="00FB7F08" w:rsidRDefault="00FB7F08" w:rsidP="00FB7F08">
            <w:pPr>
              <w:rPr>
                <w:b/>
                <w:bCs/>
                <w:color w:val="000000"/>
                <w:sz w:val="16"/>
                <w:szCs w:val="16"/>
                <w:lang w:val="ru-RU"/>
              </w:rPr>
            </w:pPr>
            <w:r w:rsidRPr="00FB7F08">
              <w:rPr>
                <w:sz w:val="16"/>
                <w:szCs w:val="16"/>
                <w:lang w:val="ru-RU"/>
              </w:rPr>
              <w:t>Сборники познавательных и развивающих заданий  по тем</w:t>
            </w:r>
            <w:proofErr w:type="gramStart"/>
            <w:r w:rsidRPr="00FB7F08">
              <w:rPr>
                <w:sz w:val="16"/>
                <w:szCs w:val="16"/>
                <w:lang w:val="ru-RU"/>
              </w:rPr>
              <w:t>е</w:t>
            </w:r>
            <w:r w:rsidRPr="00FB7F08">
              <w:rPr>
                <w:bCs/>
                <w:color w:val="000000"/>
                <w:sz w:val="16"/>
                <w:szCs w:val="16"/>
                <w:lang w:val="ru-RU"/>
              </w:rPr>
              <w:t>«</w:t>
            </w:r>
            <w:proofErr w:type="gramEnd"/>
            <w:r w:rsidRPr="00FB7F08">
              <w:rPr>
                <w:bCs/>
                <w:color w:val="000000"/>
                <w:sz w:val="16"/>
                <w:szCs w:val="16"/>
                <w:lang w:val="ru-RU"/>
              </w:rPr>
              <w:t>СТО</w:t>
            </w:r>
            <w:r w:rsidRPr="00FB7F08">
              <w:rPr>
                <w:b/>
                <w:bCs/>
                <w:color w:val="000000"/>
                <w:sz w:val="16"/>
                <w:szCs w:val="16"/>
                <w:lang w:val="ru-RU"/>
              </w:rPr>
              <w:t xml:space="preserve">»  </w:t>
            </w:r>
          </w:p>
          <w:p w:rsidR="00FB7F08" w:rsidRPr="00692D2C" w:rsidRDefault="00FB7F08" w:rsidP="00FB7F08">
            <w:pPr>
              <w:rPr>
                <w:sz w:val="16"/>
                <w:szCs w:val="16"/>
              </w:rPr>
            </w:pPr>
            <w:r w:rsidRPr="00056E45">
              <w:rPr>
                <w:sz w:val="16"/>
                <w:szCs w:val="16"/>
              </w:rPr>
              <w:t>Справочные пособия</w:t>
            </w:r>
            <w:r w:rsidRPr="00056E45">
              <w:rPr>
                <w:color w:val="000000"/>
                <w:sz w:val="16"/>
                <w:szCs w:val="16"/>
              </w:rPr>
              <w:t xml:space="preserve"> КИМ 2010</w:t>
            </w:r>
          </w:p>
        </w:tc>
        <w:tc>
          <w:tcPr>
            <w:tcW w:w="1080" w:type="dxa"/>
          </w:tcPr>
          <w:p w:rsidR="00FB7F08" w:rsidRPr="00692D2C" w:rsidRDefault="00FB7F08" w:rsidP="00FB7F08">
            <w:pPr>
              <w:adjustRightInd w:val="0"/>
              <w:spacing w:before="30" w:after="30"/>
              <w:jc w:val="center"/>
              <w:rPr>
                <w:color w:val="000000"/>
                <w:sz w:val="16"/>
                <w:szCs w:val="16"/>
              </w:rPr>
            </w:pPr>
            <w:r w:rsidRPr="00692D2C">
              <w:rPr>
                <w:color w:val="000000"/>
                <w:sz w:val="16"/>
                <w:szCs w:val="16"/>
              </w:rPr>
              <w:t>§79,</w:t>
            </w:r>
          </w:p>
          <w:p w:rsidR="00FB7F08" w:rsidRPr="00692D2C" w:rsidRDefault="00FB7F08" w:rsidP="00FB7F08">
            <w:pPr>
              <w:rPr>
                <w:sz w:val="16"/>
                <w:szCs w:val="16"/>
              </w:rPr>
            </w:pPr>
            <w:r w:rsidRPr="00692D2C">
              <w:rPr>
                <w:color w:val="000000"/>
                <w:sz w:val="16"/>
                <w:szCs w:val="16"/>
              </w:rPr>
              <w:t>упр.11(2,3)</w:t>
            </w:r>
          </w:p>
        </w:tc>
        <w:tc>
          <w:tcPr>
            <w:tcW w:w="1359" w:type="dxa"/>
          </w:tcPr>
          <w:p w:rsidR="00FB7F08" w:rsidRPr="00692D2C" w:rsidRDefault="00FB7F08" w:rsidP="00FB7F08">
            <w:pPr>
              <w:rPr>
                <w:sz w:val="16"/>
                <w:szCs w:val="16"/>
              </w:rPr>
            </w:pPr>
            <w:r>
              <w:rPr>
                <w:sz w:val="16"/>
                <w:szCs w:val="16"/>
              </w:rPr>
              <w:t>4.2</w:t>
            </w:r>
          </w:p>
        </w:tc>
      </w:tr>
      <w:tr w:rsidR="00FB7F08" w:rsidRPr="00692D2C" w:rsidTr="00FB7F08">
        <w:tc>
          <w:tcPr>
            <w:tcW w:w="14787" w:type="dxa"/>
            <w:gridSpan w:val="12"/>
          </w:tcPr>
          <w:p w:rsidR="00FB7F08" w:rsidRPr="00692D2C" w:rsidRDefault="00FB7F08" w:rsidP="00FB7F08">
            <w:pPr>
              <w:spacing w:before="30" w:after="30"/>
              <w:rPr>
                <w:color w:val="000000"/>
                <w:sz w:val="16"/>
                <w:szCs w:val="16"/>
              </w:rPr>
            </w:pPr>
            <w:r w:rsidRPr="00692D2C">
              <w:rPr>
                <w:b/>
                <w:bCs/>
                <w:color w:val="000000"/>
                <w:sz w:val="16"/>
                <w:szCs w:val="16"/>
              </w:rPr>
              <w:lastRenderedPageBreak/>
              <w:t>Тема 10. Излучения и спектры</w:t>
            </w:r>
          </w:p>
        </w:tc>
      </w:tr>
      <w:tr w:rsidR="00FB7F08" w:rsidRPr="00692D2C" w:rsidTr="00FB7F08">
        <w:tc>
          <w:tcPr>
            <w:tcW w:w="467" w:type="dxa"/>
          </w:tcPr>
          <w:p w:rsidR="00FB7F08" w:rsidRPr="00314BE5" w:rsidRDefault="00FB7F08" w:rsidP="00FB7F08">
            <w:pPr>
              <w:rPr>
                <w:sz w:val="16"/>
                <w:szCs w:val="16"/>
              </w:rPr>
            </w:pPr>
            <w:r>
              <w:rPr>
                <w:sz w:val="16"/>
                <w:szCs w:val="16"/>
              </w:rPr>
              <w:t>45</w:t>
            </w:r>
          </w:p>
        </w:tc>
        <w:tc>
          <w:tcPr>
            <w:tcW w:w="2161" w:type="dxa"/>
          </w:tcPr>
          <w:p w:rsidR="00FB7F08" w:rsidRPr="00314BE5" w:rsidRDefault="00FB7F08" w:rsidP="00FB7F08">
            <w:pPr>
              <w:rPr>
                <w:sz w:val="16"/>
                <w:szCs w:val="16"/>
              </w:rPr>
            </w:pPr>
            <w:r w:rsidRPr="00314BE5">
              <w:rPr>
                <w:bCs/>
                <w:color w:val="000000"/>
                <w:sz w:val="16"/>
                <w:szCs w:val="16"/>
              </w:rPr>
              <w:t>Виды излучений. Источники света.</w:t>
            </w:r>
          </w:p>
        </w:tc>
        <w:tc>
          <w:tcPr>
            <w:tcW w:w="900" w:type="dxa"/>
          </w:tcPr>
          <w:p w:rsidR="00FB7F08" w:rsidRPr="00314BE5" w:rsidRDefault="00FB7F08" w:rsidP="00FB7F08">
            <w:pPr>
              <w:spacing w:after="100" w:afterAutospacing="1"/>
              <w:rPr>
                <w:color w:val="000000"/>
                <w:sz w:val="16"/>
                <w:szCs w:val="16"/>
              </w:rPr>
            </w:pPr>
            <w:r w:rsidRPr="00314BE5">
              <w:rPr>
                <w:color w:val="000000"/>
                <w:sz w:val="16"/>
                <w:szCs w:val="16"/>
              </w:rPr>
              <w:t>Комбинированный урок</w:t>
            </w:r>
          </w:p>
        </w:tc>
        <w:tc>
          <w:tcPr>
            <w:tcW w:w="1259" w:type="dxa"/>
          </w:tcPr>
          <w:p w:rsidR="00FB7F08" w:rsidRPr="00314BE5" w:rsidRDefault="00FB7F08" w:rsidP="00FB7F08">
            <w:pPr>
              <w:rPr>
                <w:color w:val="000000"/>
                <w:sz w:val="16"/>
                <w:szCs w:val="16"/>
              </w:rPr>
            </w:pPr>
            <w:r w:rsidRPr="00314BE5">
              <w:rPr>
                <w:color w:val="000000"/>
                <w:sz w:val="16"/>
                <w:szCs w:val="16"/>
              </w:rPr>
              <w:t>Инфориационно-развивающий</w:t>
            </w:r>
          </w:p>
        </w:tc>
        <w:tc>
          <w:tcPr>
            <w:tcW w:w="900" w:type="dxa"/>
          </w:tcPr>
          <w:p w:rsidR="00FB7F08" w:rsidRPr="00314BE5" w:rsidRDefault="00FB7F08" w:rsidP="00FB7F08">
            <w:pPr>
              <w:rPr>
                <w:color w:val="000000"/>
                <w:sz w:val="16"/>
                <w:szCs w:val="16"/>
              </w:rPr>
            </w:pPr>
            <w:r w:rsidRPr="00314BE5">
              <w:rPr>
                <w:color w:val="000000"/>
                <w:sz w:val="16"/>
                <w:szCs w:val="16"/>
              </w:rPr>
              <w:t>Беседа, фронтальный опрос</w:t>
            </w:r>
          </w:p>
        </w:tc>
        <w:tc>
          <w:tcPr>
            <w:tcW w:w="1260" w:type="dxa"/>
          </w:tcPr>
          <w:p w:rsidR="00FB7F08" w:rsidRPr="00314BE5" w:rsidRDefault="00FB7F08" w:rsidP="00FB7F08">
            <w:pPr>
              <w:spacing w:after="100" w:afterAutospacing="1"/>
              <w:rPr>
                <w:color w:val="000000"/>
                <w:sz w:val="16"/>
                <w:szCs w:val="16"/>
              </w:rPr>
            </w:pPr>
            <w:r w:rsidRPr="00314BE5">
              <w:rPr>
                <w:bCs/>
                <w:color w:val="000000"/>
                <w:sz w:val="16"/>
                <w:szCs w:val="16"/>
              </w:rPr>
              <w:t>Виды излучений</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Знать о природе излучения и поглощения света телами</w:t>
            </w:r>
          </w:p>
        </w:tc>
        <w:tc>
          <w:tcPr>
            <w:tcW w:w="1080" w:type="dxa"/>
          </w:tcPr>
          <w:p w:rsidR="00FB7F08" w:rsidRPr="00314BE5" w:rsidRDefault="00FB7F08" w:rsidP="00FB7F08">
            <w:pPr>
              <w:rPr>
                <w:sz w:val="16"/>
                <w:szCs w:val="16"/>
              </w:rPr>
            </w:pPr>
            <w:r w:rsidRPr="00314BE5">
              <w:rPr>
                <w:color w:val="000000"/>
                <w:sz w:val="16"/>
                <w:szCs w:val="16"/>
              </w:rPr>
              <w:t> Решение задач, тесты</w:t>
            </w:r>
          </w:p>
          <w:p w:rsidR="00FB7F08" w:rsidRPr="00314BE5" w:rsidRDefault="00FB7F08" w:rsidP="00FB7F08">
            <w:pPr>
              <w:spacing w:after="100" w:afterAutospacing="1"/>
              <w:rPr>
                <w:color w:val="000000"/>
                <w:sz w:val="16"/>
                <w:szCs w:val="16"/>
              </w:rPr>
            </w:pPr>
          </w:p>
        </w:tc>
        <w:tc>
          <w:tcPr>
            <w:tcW w:w="1261" w:type="dxa"/>
          </w:tcPr>
          <w:p w:rsidR="00FB7F08" w:rsidRPr="00314BE5" w:rsidRDefault="00FB7F08" w:rsidP="00FB7F08">
            <w:pPr>
              <w:spacing w:after="100" w:afterAutospacing="1"/>
              <w:rPr>
                <w:color w:val="000000"/>
                <w:sz w:val="16"/>
                <w:szCs w:val="16"/>
              </w:rPr>
            </w:pPr>
            <w:r w:rsidRPr="00314BE5">
              <w:rPr>
                <w:sz w:val="16"/>
                <w:szCs w:val="16"/>
              </w:rPr>
              <w:t>Экранно-иллюстрирующие пособия</w:t>
            </w:r>
          </w:p>
        </w:tc>
        <w:tc>
          <w:tcPr>
            <w:tcW w:w="1800" w:type="dxa"/>
          </w:tcPr>
          <w:p w:rsidR="00FB7F08" w:rsidRPr="00FB7F08" w:rsidRDefault="00FB7F08" w:rsidP="00FB7F08">
            <w:pPr>
              <w:rPr>
                <w:b/>
                <w:bCs/>
                <w:color w:val="000000"/>
                <w:sz w:val="16"/>
                <w:szCs w:val="16"/>
                <w:lang w:val="ru-RU"/>
              </w:rPr>
            </w:pPr>
            <w:r w:rsidRPr="00FB7F08">
              <w:rPr>
                <w:sz w:val="16"/>
                <w:szCs w:val="16"/>
                <w:lang w:val="ru-RU"/>
              </w:rPr>
              <w:t>Сборники познавательных и развивающих заданий  по теме</w:t>
            </w:r>
            <w:proofErr w:type="gramStart"/>
            <w:r w:rsidRPr="00FB7F08">
              <w:rPr>
                <w:bCs/>
                <w:color w:val="000000"/>
                <w:sz w:val="16"/>
                <w:szCs w:val="16"/>
                <w:lang w:val="ru-RU"/>
              </w:rPr>
              <w:t>«И</w:t>
            </w:r>
            <w:proofErr w:type="gramEnd"/>
            <w:r w:rsidRPr="00FB7F08">
              <w:rPr>
                <w:bCs/>
                <w:color w:val="000000"/>
                <w:sz w:val="16"/>
                <w:szCs w:val="16"/>
                <w:lang w:val="ru-RU"/>
              </w:rPr>
              <w:t>злучение и спектры</w:t>
            </w:r>
            <w:r w:rsidRPr="00FB7F08">
              <w:rPr>
                <w:b/>
                <w:bCs/>
                <w:color w:val="000000"/>
                <w:sz w:val="16"/>
                <w:szCs w:val="16"/>
                <w:lang w:val="ru-RU"/>
              </w:rPr>
              <w:t xml:space="preserve">»  </w:t>
            </w:r>
          </w:p>
          <w:p w:rsidR="00FB7F08" w:rsidRPr="00FB7F08" w:rsidRDefault="00FB7F08" w:rsidP="00FB7F08">
            <w:pPr>
              <w:spacing w:after="100" w:afterAutospacing="1"/>
              <w:rPr>
                <w:color w:val="000000"/>
                <w:sz w:val="16"/>
                <w:szCs w:val="16"/>
                <w:lang w:val="ru-RU"/>
              </w:rPr>
            </w:pPr>
          </w:p>
        </w:tc>
        <w:tc>
          <w:tcPr>
            <w:tcW w:w="1080" w:type="dxa"/>
          </w:tcPr>
          <w:p w:rsidR="00FB7F08" w:rsidRPr="00314BE5" w:rsidRDefault="00FB7F08" w:rsidP="00FB7F08">
            <w:pPr>
              <w:adjustRightInd w:val="0"/>
              <w:spacing w:before="30" w:after="30"/>
              <w:rPr>
                <w:color w:val="000000"/>
                <w:sz w:val="16"/>
                <w:szCs w:val="16"/>
              </w:rPr>
            </w:pPr>
            <w:r w:rsidRPr="00314BE5">
              <w:rPr>
                <w:color w:val="000000"/>
                <w:sz w:val="16"/>
                <w:szCs w:val="16"/>
              </w:rPr>
              <w:t>§80?81*,</w:t>
            </w:r>
          </w:p>
          <w:p w:rsidR="00FB7F08" w:rsidRPr="00314BE5" w:rsidRDefault="00FB7F08" w:rsidP="00FB7F08">
            <w:pPr>
              <w:adjustRightInd w:val="0"/>
              <w:spacing w:before="30" w:after="30"/>
              <w:rPr>
                <w:color w:val="000000"/>
                <w:sz w:val="16"/>
                <w:szCs w:val="16"/>
              </w:rPr>
            </w:pPr>
            <w:r w:rsidRPr="00314BE5">
              <w:rPr>
                <w:color w:val="000000"/>
                <w:sz w:val="16"/>
                <w:szCs w:val="16"/>
              </w:rPr>
              <w:t>82*,83</w:t>
            </w:r>
          </w:p>
          <w:p w:rsidR="00FB7F08" w:rsidRPr="00314BE5" w:rsidRDefault="00FB7F08" w:rsidP="00FB7F08">
            <w:pPr>
              <w:rPr>
                <w:sz w:val="16"/>
                <w:szCs w:val="16"/>
              </w:rPr>
            </w:pPr>
            <w:proofErr w:type="gramStart"/>
            <w:r w:rsidRPr="00314BE5">
              <w:rPr>
                <w:color w:val="000000"/>
                <w:sz w:val="16"/>
                <w:szCs w:val="16"/>
              </w:rPr>
              <w:t>вопр</w:t>
            </w:r>
            <w:proofErr w:type="gramEnd"/>
            <w:r w:rsidRPr="00314BE5">
              <w:rPr>
                <w:color w:val="000000"/>
                <w:sz w:val="16"/>
                <w:szCs w:val="16"/>
              </w:rPr>
              <w:t>. к §§</w:t>
            </w:r>
          </w:p>
        </w:tc>
        <w:tc>
          <w:tcPr>
            <w:tcW w:w="1359" w:type="dxa"/>
          </w:tcPr>
          <w:p w:rsidR="00FB7F08" w:rsidRPr="00692D2C" w:rsidRDefault="00FB7F08" w:rsidP="00FB7F08">
            <w:pPr>
              <w:rPr>
                <w:sz w:val="16"/>
                <w:szCs w:val="16"/>
              </w:rPr>
            </w:pPr>
            <w:r>
              <w:rPr>
                <w:sz w:val="16"/>
                <w:szCs w:val="16"/>
              </w:rPr>
              <w:t>5.1</w:t>
            </w:r>
          </w:p>
        </w:tc>
      </w:tr>
      <w:tr w:rsidR="00FB7F08" w:rsidRPr="00692D2C" w:rsidTr="00FB7F08">
        <w:tc>
          <w:tcPr>
            <w:tcW w:w="467" w:type="dxa"/>
          </w:tcPr>
          <w:p w:rsidR="00FB7F08" w:rsidRPr="00314BE5" w:rsidRDefault="00FB7F08" w:rsidP="00FB7F08">
            <w:pPr>
              <w:spacing w:before="30" w:after="30"/>
              <w:rPr>
                <w:color w:val="000000"/>
                <w:sz w:val="16"/>
                <w:szCs w:val="16"/>
              </w:rPr>
            </w:pPr>
            <w:r>
              <w:rPr>
                <w:bCs/>
                <w:color w:val="000000"/>
                <w:sz w:val="16"/>
                <w:szCs w:val="16"/>
              </w:rPr>
              <w:t>46</w:t>
            </w:r>
          </w:p>
        </w:tc>
        <w:tc>
          <w:tcPr>
            <w:tcW w:w="2161" w:type="dxa"/>
          </w:tcPr>
          <w:p w:rsidR="00FB7F08" w:rsidRPr="00FB7F08" w:rsidRDefault="00FB7F08" w:rsidP="00FB7F08">
            <w:pPr>
              <w:adjustRightInd w:val="0"/>
              <w:spacing w:before="30" w:after="30"/>
              <w:rPr>
                <w:color w:val="000000"/>
                <w:sz w:val="16"/>
                <w:szCs w:val="16"/>
                <w:lang w:val="ru-RU"/>
              </w:rPr>
            </w:pPr>
            <w:r w:rsidRPr="00FB7F08">
              <w:rPr>
                <w:bCs/>
                <w:color w:val="000000"/>
                <w:sz w:val="16"/>
                <w:szCs w:val="16"/>
                <w:lang w:val="ru-RU"/>
              </w:rPr>
              <w:t>Спектральный анализ «Лабораторная работа №7.</w:t>
            </w:r>
          </w:p>
          <w:p w:rsidR="00FB7F08" w:rsidRPr="00FB7F08" w:rsidRDefault="00FB7F08" w:rsidP="00FB7F08">
            <w:pPr>
              <w:adjustRightInd w:val="0"/>
              <w:spacing w:before="30" w:after="30"/>
              <w:rPr>
                <w:color w:val="000000"/>
                <w:sz w:val="16"/>
                <w:szCs w:val="16"/>
                <w:lang w:val="ru-RU"/>
              </w:rPr>
            </w:pPr>
            <w:r w:rsidRPr="00FB7F08">
              <w:rPr>
                <w:bCs/>
                <w:color w:val="000000"/>
                <w:sz w:val="16"/>
                <w:szCs w:val="16"/>
                <w:lang w:val="ru-RU"/>
              </w:rPr>
              <w:t>«Наблюдение сплошного и линейчатого спектров»</w:t>
            </w:r>
            <w:r w:rsidRPr="00314BE5">
              <w:rPr>
                <w:color w:val="000000"/>
                <w:sz w:val="16"/>
                <w:szCs w:val="16"/>
              </w:rPr>
              <w:t> </w:t>
            </w:r>
          </w:p>
        </w:tc>
        <w:tc>
          <w:tcPr>
            <w:tcW w:w="900" w:type="dxa"/>
          </w:tcPr>
          <w:p w:rsidR="00FB7F08" w:rsidRPr="00314BE5" w:rsidRDefault="00FB7F08" w:rsidP="00FB7F08">
            <w:pPr>
              <w:spacing w:after="100" w:afterAutospacing="1"/>
              <w:rPr>
                <w:color w:val="000000"/>
                <w:sz w:val="16"/>
                <w:szCs w:val="16"/>
              </w:rPr>
            </w:pPr>
            <w:r w:rsidRPr="00314BE5">
              <w:rPr>
                <w:sz w:val="16"/>
                <w:szCs w:val="16"/>
              </w:rPr>
              <w:t>Урок применения знаний (практикум)</w:t>
            </w:r>
          </w:p>
        </w:tc>
        <w:tc>
          <w:tcPr>
            <w:tcW w:w="1259" w:type="dxa"/>
          </w:tcPr>
          <w:p w:rsidR="00FB7F08" w:rsidRPr="00314BE5" w:rsidRDefault="00FB7F08" w:rsidP="00FB7F08">
            <w:pPr>
              <w:rPr>
                <w:sz w:val="16"/>
                <w:szCs w:val="16"/>
              </w:rPr>
            </w:pPr>
            <w:r w:rsidRPr="00314BE5">
              <w:rPr>
                <w:sz w:val="16"/>
                <w:szCs w:val="16"/>
              </w:rPr>
              <w:t>Проблемно - поисковый</w:t>
            </w:r>
          </w:p>
        </w:tc>
        <w:tc>
          <w:tcPr>
            <w:tcW w:w="900" w:type="dxa"/>
          </w:tcPr>
          <w:p w:rsidR="00FB7F08" w:rsidRPr="00314BE5" w:rsidRDefault="00FB7F08" w:rsidP="00FB7F08">
            <w:pPr>
              <w:rPr>
                <w:color w:val="000000"/>
                <w:sz w:val="16"/>
                <w:szCs w:val="16"/>
              </w:rPr>
            </w:pPr>
            <w:r w:rsidRPr="00314BE5">
              <w:rPr>
                <w:sz w:val="16"/>
                <w:szCs w:val="16"/>
              </w:rPr>
              <w:t>Парная лабораторно-поисковая работа</w:t>
            </w:r>
          </w:p>
        </w:tc>
        <w:tc>
          <w:tcPr>
            <w:tcW w:w="1260" w:type="dxa"/>
          </w:tcPr>
          <w:p w:rsidR="00FB7F08" w:rsidRPr="00314BE5" w:rsidRDefault="00FB7F08" w:rsidP="00FB7F08">
            <w:pPr>
              <w:spacing w:after="100" w:afterAutospacing="1"/>
              <w:rPr>
                <w:color w:val="000000"/>
                <w:sz w:val="16"/>
                <w:szCs w:val="16"/>
              </w:rPr>
            </w:pPr>
            <w:r w:rsidRPr="00314BE5">
              <w:rPr>
                <w:color w:val="000000"/>
                <w:sz w:val="16"/>
                <w:szCs w:val="16"/>
              </w:rPr>
              <w:t xml:space="preserve">Спектры </w:t>
            </w:r>
          </w:p>
        </w:tc>
        <w:tc>
          <w:tcPr>
            <w:tcW w:w="1260" w:type="dxa"/>
          </w:tcPr>
          <w:p w:rsidR="00FB7F08" w:rsidRPr="00FB7F08" w:rsidRDefault="00FB7F08" w:rsidP="00FB7F08">
            <w:pPr>
              <w:spacing w:after="100" w:afterAutospacing="1"/>
              <w:rPr>
                <w:color w:val="000000"/>
                <w:sz w:val="16"/>
                <w:szCs w:val="16"/>
                <w:lang w:val="ru-RU"/>
              </w:rPr>
            </w:pPr>
            <w:r w:rsidRPr="00FB7F08">
              <w:rPr>
                <w:sz w:val="16"/>
                <w:szCs w:val="16"/>
                <w:lang w:val="ru-RU"/>
              </w:rPr>
              <w:t xml:space="preserve">Уметь </w:t>
            </w:r>
            <w:r w:rsidRPr="00FB7F08">
              <w:rPr>
                <w:color w:val="000000"/>
                <w:sz w:val="16"/>
                <w:szCs w:val="16"/>
                <w:lang w:val="ru-RU"/>
              </w:rPr>
              <w:t>анализировать спектры исп. и погл., знают методы спектр</w:t>
            </w:r>
            <w:proofErr w:type="gramStart"/>
            <w:r w:rsidRPr="00FB7F08">
              <w:rPr>
                <w:color w:val="000000"/>
                <w:sz w:val="16"/>
                <w:szCs w:val="16"/>
                <w:lang w:val="ru-RU"/>
              </w:rPr>
              <w:t>.а</w:t>
            </w:r>
            <w:proofErr w:type="gramEnd"/>
            <w:r w:rsidRPr="00FB7F08">
              <w:rPr>
                <w:color w:val="000000"/>
                <w:sz w:val="16"/>
                <w:szCs w:val="16"/>
                <w:lang w:val="ru-RU"/>
              </w:rPr>
              <w:t>нализа</w:t>
            </w:r>
          </w:p>
        </w:tc>
        <w:tc>
          <w:tcPr>
            <w:tcW w:w="1080" w:type="dxa"/>
          </w:tcPr>
          <w:p w:rsidR="00FB7F08" w:rsidRPr="00314BE5" w:rsidRDefault="00FB7F08" w:rsidP="00FB7F08">
            <w:pPr>
              <w:spacing w:after="100" w:afterAutospacing="1"/>
              <w:rPr>
                <w:color w:val="000000"/>
                <w:sz w:val="16"/>
                <w:szCs w:val="16"/>
              </w:rPr>
            </w:pPr>
            <w:r w:rsidRPr="00314BE5">
              <w:rPr>
                <w:color w:val="000000"/>
                <w:sz w:val="16"/>
                <w:szCs w:val="16"/>
              </w:rPr>
              <w:t>Практическая работа</w:t>
            </w:r>
          </w:p>
        </w:tc>
        <w:tc>
          <w:tcPr>
            <w:tcW w:w="1261" w:type="dxa"/>
          </w:tcPr>
          <w:p w:rsidR="00FB7F08" w:rsidRPr="00FB7F08" w:rsidRDefault="00FB7F08" w:rsidP="00FB7F08">
            <w:pPr>
              <w:spacing w:after="100" w:afterAutospacing="1"/>
              <w:rPr>
                <w:color w:val="000000"/>
                <w:sz w:val="16"/>
                <w:szCs w:val="16"/>
                <w:lang w:val="ru-RU"/>
              </w:rPr>
            </w:pPr>
            <w:r w:rsidRPr="00FB7F08">
              <w:rPr>
                <w:bCs/>
                <w:color w:val="000000"/>
                <w:sz w:val="16"/>
                <w:szCs w:val="16"/>
                <w:lang w:val="ru-RU"/>
              </w:rPr>
              <w:t>Наблюдение сплошного и линейчатого спектров</w:t>
            </w:r>
          </w:p>
        </w:tc>
        <w:tc>
          <w:tcPr>
            <w:tcW w:w="1800" w:type="dxa"/>
          </w:tcPr>
          <w:p w:rsidR="00FB7F08" w:rsidRPr="00314BE5" w:rsidRDefault="00FB7F08" w:rsidP="00FB7F08">
            <w:pPr>
              <w:spacing w:after="100" w:afterAutospacing="1"/>
              <w:rPr>
                <w:color w:val="000000"/>
                <w:sz w:val="16"/>
                <w:szCs w:val="16"/>
              </w:rPr>
            </w:pPr>
            <w:r w:rsidRPr="00314BE5">
              <w:rPr>
                <w:sz w:val="16"/>
                <w:szCs w:val="16"/>
              </w:rPr>
              <w:t>Справочные пособия</w:t>
            </w:r>
          </w:p>
        </w:tc>
        <w:tc>
          <w:tcPr>
            <w:tcW w:w="1080" w:type="dxa"/>
          </w:tcPr>
          <w:p w:rsidR="00FB7F08" w:rsidRPr="00314BE5" w:rsidRDefault="00FB7F08" w:rsidP="00FB7F08">
            <w:pPr>
              <w:adjustRightInd w:val="0"/>
              <w:spacing w:before="30" w:after="30"/>
              <w:rPr>
                <w:color w:val="000000"/>
                <w:sz w:val="16"/>
                <w:szCs w:val="16"/>
              </w:rPr>
            </w:pPr>
            <w:r w:rsidRPr="00314BE5">
              <w:rPr>
                <w:color w:val="000000"/>
                <w:sz w:val="16"/>
                <w:szCs w:val="16"/>
              </w:rPr>
              <w:t>82*</w:t>
            </w:r>
            <w:proofErr w:type="gramStart"/>
            <w:r w:rsidRPr="00314BE5">
              <w:rPr>
                <w:color w:val="000000"/>
                <w:sz w:val="16"/>
                <w:szCs w:val="16"/>
              </w:rPr>
              <w:t>,83</w:t>
            </w:r>
            <w:proofErr w:type="gramEnd"/>
            <w:r w:rsidRPr="00314BE5">
              <w:rPr>
                <w:color w:val="000000"/>
                <w:sz w:val="16"/>
                <w:szCs w:val="16"/>
              </w:rPr>
              <w:t xml:space="preserve"> вопр. к §§</w:t>
            </w:r>
          </w:p>
          <w:p w:rsidR="00FB7F08" w:rsidRPr="00314BE5" w:rsidRDefault="00FB7F08" w:rsidP="00FB7F08">
            <w:pPr>
              <w:rPr>
                <w:sz w:val="16"/>
                <w:szCs w:val="16"/>
              </w:rPr>
            </w:pPr>
          </w:p>
        </w:tc>
        <w:tc>
          <w:tcPr>
            <w:tcW w:w="1359" w:type="dxa"/>
          </w:tcPr>
          <w:p w:rsidR="00FB7F08" w:rsidRPr="00692D2C" w:rsidRDefault="00FB7F08" w:rsidP="00FB7F08">
            <w:pPr>
              <w:rPr>
                <w:sz w:val="16"/>
                <w:szCs w:val="16"/>
              </w:rPr>
            </w:pPr>
            <w:r>
              <w:rPr>
                <w:sz w:val="16"/>
                <w:szCs w:val="16"/>
              </w:rPr>
              <w:t>5.1</w:t>
            </w:r>
          </w:p>
        </w:tc>
      </w:tr>
      <w:tr w:rsidR="00FB7F08" w:rsidRPr="00692D2C" w:rsidTr="00FB7F08">
        <w:tc>
          <w:tcPr>
            <w:tcW w:w="467" w:type="dxa"/>
          </w:tcPr>
          <w:p w:rsidR="00FB7F08" w:rsidRPr="00314BE5" w:rsidRDefault="00FB7F08" w:rsidP="00FB7F08">
            <w:pPr>
              <w:spacing w:before="30" w:after="30"/>
              <w:rPr>
                <w:color w:val="000000"/>
                <w:sz w:val="16"/>
                <w:szCs w:val="16"/>
              </w:rPr>
            </w:pPr>
            <w:r>
              <w:rPr>
                <w:color w:val="000000"/>
                <w:sz w:val="16"/>
                <w:szCs w:val="16"/>
              </w:rPr>
              <w:t>47</w:t>
            </w:r>
          </w:p>
        </w:tc>
        <w:tc>
          <w:tcPr>
            <w:tcW w:w="2161" w:type="dxa"/>
          </w:tcPr>
          <w:p w:rsidR="00FB7F08" w:rsidRPr="00314BE5" w:rsidRDefault="00FB7F08" w:rsidP="00FB7F08">
            <w:pPr>
              <w:adjustRightInd w:val="0"/>
              <w:spacing w:before="30" w:after="30"/>
              <w:rPr>
                <w:color w:val="000000"/>
                <w:sz w:val="16"/>
                <w:szCs w:val="16"/>
              </w:rPr>
            </w:pPr>
            <w:r w:rsidRPr="00FB7F08">
              <w:rPr>
                <w:bCs/>
                <w:color w:val="000000"/>
                <w:sz w:val="16"/>
                <w:szCs w:val="16"/>
                <w:lang w:val="ru-RU"/>
              </w:rPr>
              <w:t xml:space="preserve">Шкала электромагнитных волн.  Инфракрасное и ультрафиолетовое излучение. </w:t>
            </w:r>
            <w:r w:rsidRPr="00314BE5">
              <w:rPr>
                <w:bCs/>
                <w:color w:val="000000"/>
                <w:sz w:val="16"/>
                <w:szCs w:val="16"/>
              </w:rPr>
              <w:t>Рентгеновские лучи.сем</w:t>
            </w:r>
          </w:p>
        </w:tc>
        <w:tc>
          <w:tcPr>
            <w:tcW w:w="900" w:type="dxa"/>
          </w:tcPr>
          <w:p w:rsidR="00FB7F08" w:rsidRPr="00314BE5" w:rsidRDefault="00FB7F08" w:rsidP="00FB7F08">
            <w:pPr>
              <w:spacing w:after="100" w:afterAutospacing="1"/>
              <w:rPr>
                <w:color w:val="000000"/>
                <w:sz w:val="16"/>
                <w:szCs w:val="16"/>
              </w:rPr>
            </w:pPr>
            <w:r w:rsidRPr="00314BE5">
              <w:rPr>
                <w:color w:val="000000"/>
                <w:sz w:val="16"/>
                <w:szCs w:val="16"/>
              </w:rPr>
              <w:t>Комбинированный урок</w:t>
            </w:r>
          </w:p>
        </w:tc>
        <w:tc>
          <w:tcPr>
            <w:tcW w:w="1259" w:type="dxa"/>
          </w:tcPr>
          <w:p w:rsidR="00FB7F08" w:rsidRPr="00314BE5" w:rsidRDefault="00FB7F08" w:rsidP="00FB7F08">
            <w:pPr>
              <w:rPr>
                <w:color w:val="000000"/>
                <w:sz w:val="16"/>
                <w:szCs w:val="16"/>
              </w:rPr>
            </w:pPr>
            <w:r w:rsidRPr="00314BE5">
              <w:rPr>
                <w:color w:val="000000"/>
                <w:sz w:val="16"/>
                <w:szCs w:val="16"/>
              </w:rPr>
              <w:t>Инфориационно-развивающий</w:t>
            </w:r>
          </w:p>
        </w:tc>
        <w:tc>
          <w:tcPr>
            <w:tcW w:w="900" w:type="dxa"/>
          </w:tcPr>
          <w:p w:rsidR="00FB7F08" w:rsidRPr="00314BE5" w:rsidRDefault="00FB7F08" w:rsidP="00FB7F08">
            <w:pPr>
              <w:rPr>
                <w:color w:val="000000"/>
                <w:sz w:val="16"/>
                <w:szCs w:val="16"/>
              </w:rPr>
            </w:pPr>
            <w:r w:rsidRPr="00314BE5">
              <w:rPr>
                <w:color w:val="000000"/>
                <w:sz w:val="16"/>
                <w:szCs w:val="16"/>
              </w:rPr>
              <w:t>Cеминар</w:t>
            </w:r>
          </w:p>
        </w:tc>
        <w:tc>
          <w:tcPr>
            <w:tcW w:w="1260" w:type="dxa"/>
          </w:tcPr>
          <w:p w:rsidR="00FB7F08" w:rsidRPr="00314BE5" w:rsidRDefault="00FB7F08" w:rsidP="00FB7F08">
            <w:pPr>
              <w:spacing w:after="100" w:afterAutospacing="1"/>
              <w:rPr>
                <w:color w:val="000000"/>
                <w:sz w:val="16"/>
                <w:szCs w:val="16"/>
              </w:rPr>
            </w:pPr>
            <w:r w:rsidRPr="00314BE5">
              <w:rPr>
                <w:bCs/>
                <w:color w:val="000000"/>
                <w:sz w:val="16"/>
                <w:szCs w:val="16"/>
              </w:rPr>
              <w:t>Шкала электромагнитных волн</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Знать об источниках и осн. св-вахинфракр. и ультрафиол. Излучения, причины возникновения рентгеновского излучения и его применение</w:t>
            </w:r>
          </w:p>
        </w:tc>
        <w:tc>
          <w:tcPr>
            <w:tcW w:w="1080" w:type="dxa"/>
          </w:tcPr>
          <w:p w:rsidR="00FB7F08" w:rsidRPr="00314BE5" w:rsidRDefault="00FB7F08" w:rsidP="00FB7F08">
            <w:pPr>
              <w:rPr>
                <w:sz w:val="16"/>
                <w:szCs w:val="16"/>
              </w:rPr>
            </w:pPr>
            <w:r w:rsidRPr="00314BE5">
              <w:rPr>
                <w:color w:val="000000"/>
                <w:sz w:val="16"/>
                <w:szCs w:val="16"/>
              </w:rPr>
              <w:t> Решение задач, тесты</w:t>
            </w:r>
          </w:p>
          <w:p w:rsidR="00FB7F08" w:rsidRPr="00314BE5" w:rsidRDefault="00FB7F08" w:rsidP="00FB7F08">
            <w:pPr>
              <w:spacing w:after="100" w:afterAutospacing="1"/>
              <w:rPr>
                <w:color w:val="000000"/>
                <w:sz w:val="16"/>
                <w:szCs w:val="16"/>
              </w:rPr>
            </w:pPr>
          </w:p>
        </w:tc>
        <w:tc>
          <w:tcPr>
            <w:tcW w:w="1261" w:type="dxa"/>
          </w:tcPr>
          <w:p w:rsidR="00FB7F08" w:rsidRPr="00314BE5" w:rsidRDefault="00FB7F08" w:rsidP="00FB7F08">
            <w:pPr>
              <w:spacing w:after="100" w:afterAutospacing="1"/>
              <w:rPr>
                <w:color w:val="000000"/>
                <w:sz w:val="16"/>
                <w:szCs w:val="16"/>
              </w:rPr>
            </w:pPr>
            <w:r w:rsidRPr="00314BE5">
              <w:rPr>
                <w:sz w:val="16"/>
                <w:szCs w:val="16"/>
              </w:rPr>
              <w:t>Экранно-иллюстрирующие пособия</w:t>
            </w:r>
          </w:p>
        </w:tc>
        <w:tc>
          <w:tcPr>
            <w:tcW w:w="1800" w:type="dxa"/>
          </w:tcPr>
          <w:p w:rsidR="00FB7F08" w:rsidRPr="00FB7F08" w:rsidRDefault="00FB7F08" w:rsidP="00FB7F08">
            <w:pPr>
              <w:rPr>
                <w:b/>
                <w:bCs/>
                <w:color w:val="000000"/>
                <w:sz w:val="16"/>
                <w:szCs w:val="16"/>
                <w:lang w:val="ru-RU"/>
              </w:rPr>
            </w:pPr>
            <w:r w:rsidRPr="00FB7F08">
              <w:rPr>
                <w:sz w:val="16"/>
                <w:szCs w:val="16"/>
                <w:lang w:val="ru-RU"/>
              </w:rPr>
              <w:t>Сборники познавательных и развивающих заданий  по теме</w:t>
            </w:r>
            <w:proofErr w:type="gramStart"/>
            <w:r w:rsidRPr="00FB7F08">
              <w:rPr>
                <w:bCs/>
                <w:color w:val="000000"/>
                <w:sz w:val="16"/>
                <w:szCs w:val="16"/>
                <w:lang w:val="ru-RU"/>
              </w:rPr>
              <w:t>«И</w:t>
            </w:r>
            <w:proofErr w:type="gramEnd"/>
            <w:r w:rsidRPr="00FB7F08">
              <w:rPr>
                <w:bCs/>
                <w:color w:val="000000"/>
                <w:sz w:val="16"/>
                <w:szCs w:val="16"/>
                <w:lang w:val="ru-RU"/>
              </w:rPr>
              <w:t>злучение и спектры</w:t>
            </w:r>
            <w:r w:rsidRPr="00FB7F08">
              <w:rPr>
                <w:b/>
                <w:bCs/>
                <w:color w:val="000000"/>
                <w:sz w:val="16"/>
                <w:szCs w:val="16"/>
                <w:lang w:val="ru-RU"/>
              </w:rPr>
              <w:t xml:space="preserve">»  </w:t>
            </w:r>
          </w:p>
          <w:p w:rsidR="00FB7F08" w:rsidRPr="00314BE5" w:rsidRDefault="00FB7F08" w:rsidP="00FB7F08">
            <w:pPr>
              <w:spacing w:after="100" w:afterAutospacing="1"/>
              <w:rPr>
                <w:color w:val="000000"/>
                <w:sz w:val="16"/>
                <w:szCs w:val="16"/>
              </w:rPr>
            </w:pPr>
            <w:r w:rsidRPr="00314BE5">
              <w:rPr>
                <w:sz w:val="16"/>
                <w:szCs w:val="16"/>
              </w:rPr>
              <w:t>Справочные пособия</w:t>
            </w:r>
            <w:r w:rsidRPr="00314BE5">
              <w:rPr>
                <w:color w:val="000000"/>
                <w:sz w:val="16"/>
                <w:szCs w:val="16"/>
              </w:rPr>
              <w:t xml:space="preserve"> КИМ 2010</w:t>
            </w:r>
          </w:p>
        </w:tc>
        <w:tc>
          <w:tcPr>
            <w:tcW w:w="1080" w:type="dxa"/>
          </w:tcPr>
          <w:p w:rsidR="00FB7F08" w:rsidRPr="00314BE5" w:rsidRDefault="00FB7F08" w:rsidP="00FB7F08">
            <w:pPr>
              <w:adjustRightInd w:val="0"/>
              <w:spacing w:before="30" w:after="30"/>
              <w:rPr>
                <w:color w:val="000000"/>
                <w:sz w:val="16"/>
                <w:szCs w:val="16"/>
              </w:rPr>
            </w:pPr>
            <w:r w:rsidRPr="00314BE5">
              <w:rPr>
                <w:color w:val="000000"/>
                <w:sz w:val="16"/>
                <w:szCs w:val="16"/>
              </w:rPr>
              <w:t>§84,85,86,</w:t>
            </w:r>
          </w:p>
          <w:p w:rsidR="00FB7F08" w:rsidRPr="00314BE5" w:rsidRDefault="00FB7F08" w:rsidP="00FB7F08">
            <w:pPr>
              <w:rPr>
                <w:sz w:val="16"/>
                <w:szCs w:val="16"/>
              </w:rPr>
            </w:pPr>
            <w:proofErr w:type="gramStart"/>
            <w:r w:rsidRPr="00314BE5">
              <w:rPr>
                <w:color w:val="000000"/>
                <w:sz w:val="16"/>
                <w:szCs w:val="16"/>
              </w:rPr>
              <w:t>вопр</w:t>
            </w:r>
            <w:proofErr w:type="gramEnd"/>
            <w:r w:rsidRPr="00314BE5">
              <w:rPr>
                <w:color w:val="000000"/>
                <w:sz w:val="16"/>
                <w:szCs w:val="16"/>
              </w:rPr>
              <w:t>. к §§</w:t>
            </w:r>
          </w:p>
        </w:tc>
        <w:tc>
          <w:tcPr>
            <w:tcW w:w="1359" w:type="dxa"/>
          </w:tcPr>
          <w:p w:rsidR="00FB7F08" w:rsidRPr="00692D2C" w:rsidRDefault="00FB7F08" w:rsidP="00FB7F08">
            <w:pPr>
              <w:rPr>
                <w:sz w:val="16"/>
                <w:szCs w:val="16"/>
              </w:rPr>
            </w:pPr>
            <w:r>
              <w:rPr>
                <w:sz w:val="16"/>
                <w:szCs w:val="16"/>
              </w:rPr>
              <w:t>3.3.6</w:t>
            </w:r>
          </w:p>
        </w:tc>
      </w:tr>
      <w:tr w:rsidR="00FB7F08" w:rsidRPr="00692D2C" w:rsidTr="00FB7F08">
        <w:tc>
          <w:tcPr>
            <w:tcW w:w="467" w:type="dxa"/>
          </w:tcPr>
          <w:p w:rsidR="00FB7F08" w:rsidRPr="00314BE5" w:rsidRDefault="00FB7F08" w:rsidP="00FB7F08">
            <w:pPr>
              <w:spacing w:before="30" w:after="30"/>
              <w:rPr>
                <w:color w:val="000000"/>
                <w:sz w:val="16"/>
                <w:szCs w:val="16"/>
              </w:rPr>
            </w:pPr>
            <w:r>
              <w:rPr>
                <w:color w:val="000000"/>
                <w:sz w:val="16"/>
                <w:szCs w:val="16"/>
              </w:rPr>
              <w:t>48</w:t>
            </w:r>
          </w:p>
        </w:tc>
        <w:tc>
          <w:tcPr>
            <w:tcW w:w="2161" w:type="dxa"/>
          </w:tcPr>
          <w:p w:rsidR="00FB7F08" w:rsidRPr="00FB7F08" w:rsidRDefault="00FB7F08" w:rsidP="00FB7F08">
            <w:pPr>
              <w:adjustRightInd w:val="0"/>
              <w:spacing w:before="30" w:after="30"/>
              <w:rPr>
                <w:bCs/>
                <w:color w:val="000000"/>
                <w:sz w:val="16"/>
                <w:szCs w:val="16"/>
                <w:lang w:val="ru-RU"/>
              </w:rPr>
            </w:pPr>
            <w:r w:rsidRPr="00FB7F08">
              <w:rPr>
                <w:bCs/>
                <w:color w:val="000000"/>
                <w:sz w:val="16"/>
                <w:szCs w:val="16"/>
                <w:lang w:val="ru-RU"/>
              </w:rPr>
              <w:t>Обобщающий урок по теме  «Элементы теории относительности и излучения и спектры» Зачет №3 по теме «Волны»</w:t>
            </w:r>
          </w:p>
        </w:tc>
        <w:tc>
          <w:tcPr>
            <w:tcW w:w="900" w:type="dxa"/>
          </w:tcPr>
          <w:p w:rsidR="00FB7F08" w:rsidRPr="00314BE5" w:rsidRDefault="00FB7F08" w:rsidP="00FB7F08">
            <w:pPr>
              <w:spacing w:after="100" w:afterAutospacing="1"/>
              <w:rPr>
                <w:color w:val="000000"/>
                <w:sz w:val="16"/>
                <w:szCs w:val="16"/>
              </w:rPr>
            </w:pPr>
            <w:r w:rsidRPr="00314BE5">
              <w:rPr>
                <w:color w:val="000000"/>
                <w:sz w:val="16"/>
                <w:szCs w:val="16"/>
              </w:rPr>
              <w:t>Урок  обобщения контроля знаний</w:t>
            </w:r>
          </w:p>
        </w:tc>
        <w:tc>
          <w:tcPr>
            <w:tcW w:w="1259" w:type="dxa"/>
          </w:tcPr>
          <w:p w:rsidR="00FB7F08" w:rsidRPr="00314BE5" w:rsidRDefault="00FB7F08" w:rsidP="00FB7F08">
            <w:pPr>
              <w:rPr>
                <w:color w:val="000000"/>
                <w:sz w:val="16"/>
                <w:szCs w:val="16"/>
              </w:rPr>
            </w:pPr>
            <w:r w:rsidRPr="00314BE5">
              <w:rPr>
                <w:color w:val="000000"/>
                <w:sz w:val="16"/>
                <w:szCs w:val="16"/>
              </w:rPr>
              <w:t>Репродуктивный</w:t>
            </w:r>
          </w:p>
        </w:tc>
        <w:tc>
          <w:tcPr>
            <w:tcW w:w="900" w:type="dxa"/>
          </w:tcPr>
          <w:p w:rsidR="00FB7F08" w:rsidRPr="00314BE5" w:rsidRDefault="00FB7F08" w:rsidP="00FB7F08">
            <w:pPr>
              <w:rPr>
                <w:color w:val="000000"/>
                <w:sz w:val="16"/>
                <w:szCs w:val="16"/>
              </w:rPr>
            </w:pPr>
            <w:r w:rsidRPr="00314BE5">
              <w:rPr>
                <w:color w:val="000000"/>
                <w:sz w:val="16"/>
                <w:szCs w:val="16"/>
              </w:rPr>
              <w:t>Индивидуальная работа</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 xml:space="preserve">Темы </w:t>
            </w:r>
            <w:r w:rsidRPr="00FB7F08">
              <w:rPr>
                <w:bCs/>
                <w:color w:val="000000"/>
                <w:sz w:val="16"/>
                <w:szCs w:val="16"/>
                <w:lang w:val="ru-RU"/>
              </w:rPr>
              <w:t xml:space="preserve"> «Элементы теории относительности и излучения и спектры»</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Знание теоретического  материала</w:t>
            </w:r>
            <w:r w:rsidRPr="00FB7F08">
              <w:rPr>
                <w:bCs/>
                <w:color w:val="000000"/>
                <w:sz w:val="16"/>
                <w:szCs w:val="16"/>
                <w:lang w:val="ru-RU"/>
              </w:rPr>
              <w:t xml:space="preserve"> по теме: «Элементы теории относительности и излучения и спектры»</w:t>
            </w:r>
          </w:p>
        </w:tc>
        <w:tc>
          <w:tcPr>
            <w:tcW w:w="1080" w:type="dxa"/>
          </w:tcPr>
          <w:p w:rsidR="00FB7F08" w:rsidRPr="00314BE5" w:rsidRDefault="00FB7F08" w:rsidP="00FB7F08">
            <w:pPr>
              <w:spacing w:after="100" w:afterAutospacing="1"/>
              <w:rPr>
                <w:color w:val="000000"/>
                <w:sz w:val="16"/>
                <w:szCs w:val="16"/>
              </w:rPr>
            </w:pPr>
            <w:r w:rsidRPr="00314BE5">
              <w:rPr>
                <w:color w:val="000000"/>
                <w:sz w:val="16"/>
                <w:szCs w:val="16"/>
              </w:rPr>
              <w:t>Решение задач</w:t>
            </w:r>
          </w:p>
        </w:tc>
        <w:tc>
          <w:tcPr>
            <w:tcW w:w="1261" w:type="dxa"/>
          </w:tcPr>
          <w:p w:rsidR="00FB7F08" w:rsidRPr="00314BE5" w:rsidRDefault="00FB7F08" w:rsidP="00FB7F08">
            <w:pPr>
              <w:spacing w:after="100" w:afterAutospacing="1"/>
              <w:rPr>
                <w:color w:val="000000"/>
                <w:sz w:val="16"/>
                <w:szCs w:val="16"/>
              </w:rPr>
            </w:pPr>
            <w:r w:rsidRPr="00314BE5">
              <w:rPr>
                <w:color w:val="000000"/>
                <w:sz w:val="16"/>
                <w:szCs w:val="16"/>
              </w:rPr>
              <w:t> </w:t>
            </w:r>
            <w:r w:rsidRPr="00314BE5">
              <w:rPr>
                <w:sz w:val="16"/>
                <w:szCs w:val="16"/>
              </w:rPr>
              <w:t>Экранно-иллюстрирующие пособия</w:t>
            </w:r>
          </w:p>
        </w:tc>
        <w:tc>
          <w:tcPr>
            <w:tcW w:w="1800" w:type="dxa"/>
          </w:tcPr>
          <w:p w:rsidR="00FB7F08" w:rsidRPr="00314BE5" w:rsidRDefault="00FB7F08" w:rsidP="00FB7F08">
            <w:pPr>
              <w:adjustRightInd w:val="0"/>
              <w:spacing w:before="30" w:after="30"/>
              <w:rPr>
                <w:color w:val="000000"/>
                <w:sz w:val="16"/>
                <w:szCs w:val="16"/>
              </w:rPr>
            </w:pPr>
            <w:r w:rsidRPr="00314BE5">
              <w:rPr>
                <w:color w:val="000000"/>
                <w:sz w:val="16"/>
                <w:szCs w:val="16"/>
              </w:rPr>
              <w:t>КИМ 2010</w:t>
            </w:r>
          </w:p>
        </w:tc>
        <w:tc>
          <w:tcPr>
            <w:tcW w:w="1080" w:type="dxa"/>
          </w:tcPr>
          <w:p w:rsidR="00FB7F08" w:rsidRPr="00314BE5" w:rsidRDefault="00FB7F08" w:rsidP="00FB7F08">
            <w:pPr>
              <w:adjustRightInd w:val="0"/>
              <w:spacing w:before="30" w:after="30"/>
              <w:rPr>
                <w:color w:val="000000"/>
                <w:sz w:val="16"/>
                <w:szCs w:val="16"/>
              </w:rPr>
            </w:pPr>
            <w:r>
              <w:rPr>
                <w:color w:val="000000"/>
                <w:sz w:val="16"/>
                <w:szCs w:val="16"/>
              </w:rPr>
              <w:t>Повторить §80-86, ин</w:t>
            </w:r>
            <w:r w:rsidRPr="00314BE5">
              <w:rPr>
                <w:color w:val="000000"/>
                <w:sz w:val="16"/>
                <w:szCs w:val="16"/>
              </w:rPr>
              <w:t>дивид.зад</w:t>
            </w:r>
          </w:p>
        </w:tc>
        <w:tc>
          <w:tcPr>
            <w:tcW w:w="1359" w:type="dxa"/>
          </w:tcPr>
          <w:p w:rsidR="00FB7F08" w:rsidRPr="00692D2C" w:rsidRDefault="00FB7F08" w:rsidP="00FB7F08">
            <w:pPr>
              <w:rPr>
                <w:sz w:val="16"/>
                <w:szCs w:val="16"/>
              </w:rPr>
            </w:pPr>
            <w:r>
              <w:rPr>
                <w:sz w:val="16"/>
                <w:szCs w:val="16"/>
              </w:rPr>
              <w:t>4.1 – 4.4</w:t>
            </w:r>
          </w:p>
        </w:tc>
      </w:tr>
      <w:tr w:rsidR="00FB7F08" w:rsidRPr="002C2407" w:rsidTr="00FB7F08">
        <w:tc>
          <w:tcPr>
            <w:tcW w:w="14787" w:type="dxa"/>
            <w:gridSpan w:val="12"/>
          </w:tcPr>
          <w:p w:rsidR="00FB7F08" w:rsidRPr="00FB7F08" w:rsidRDefault="00FB7F08" w:rsidP="00FB7F08">
            <w:pPr>
              <w:rPr>
                <w:b/>
                <w:bCs/>
                <w:color w:val="000000"/>
                <w:sz w:val="16"/>
                <w:szCs w:val="16"/>
                <w:lang w:val="ru-RU"/>
              </w:rPr>
            </w:pPr>
            <w:r w:rsidRPr="00692D2C">
              <w:rPr>
                <w:bCs/>
                <w:color w:val="000000"/>
                <w:sz w:val="16"/>
                <w:szCs w:val="16"/>
              </w:rPr>
              <w:t> </w:t>
            </w:r>
            <w:r w:rsidRPr="00FB7F08">
              <w:rPr>
                <w:b/>
                <w:bCs/>
                <w:color w:val="000000"/>
                <w:sz w:val="16"/>
                <w:szCs w:val="16"/>
                <w:lang w:val="ru-RU"/>
              </w:rPr>
              <w:t xml:space="preserve">Раздел 3. Квантовая физика </w:t>
            </w:r>
          </w:p>
          <w:p w:rsidR="00FB7F08" w:rsidRPr="00FB7F08" w:rsidRDefault="00FB7F08" w:rsidP="00FB7F08">
            <w:pPr>
              <w:rPr>
                <w:sz w:val="16"/>
                <w:szCs w:val="16"/>
                <w:lang w:val="ru-RU"/>
              </w:rPr>
            </w:pPr>
            <w:r w:rsidRPr="00FB7F08">
              <w:rPr>
                <w:b/>
                <w:bCs/>
                <w:color w:val="000000"/>
                <w:sz w:val="16"/>
                <w:szCs w:val="16"/>
                <w:lang w:val="ru-RU"/>
              </w:rPr>
              <w:t>Тема 11. Световые кванты</w:t>
            </w:r>
          </w:p>
        </w:tc>
      </w:tr>
      <w:tr w:rsidR="00FB7F08" w:rsidRPr="00692D2C" w:rsidTr="00FB7F08">
        <w:tc>
          <w:tcPr>
            <w:tcW w:w="467" w:type="dxa"/>
          </w:tcPr>
          <w:p w:rsidR="00FB7F08" w:rsidRPr="00692D2C" w:rsidRDefault="00FB7F08" w:rsidP="00FB7F08">
            <w:pPr>
              <w:spacing w:before="30" w:after="30"/>
              <w:jc w:val="center"/>
              <w:rPr>
                <w:color w:val="000000"/>
                <w:sz w:val="16"/>
                <w:szCs w:val="16"/>
              </w:rPr>
            </w:pPr>
            <w:r>
              <w:rPr>
                <w:bCs/>
                <w:color w:val="000000"/>
                <w:sz w:val="16"/>
                <w:szCs w:val="16"/>
              </w:rPr>
              <w:t>49</w:t>
            </w:r>
          </w:p>
        </w:tc>
        <w:tc>
          <w:tcPr>
            <w:tcW w:w="2161" w:type="dxa"/>
          </w:tcPr>
          <w:p w:rsidR="00FB7F08" w:rsidRPr="00692D2C" w:rsidRDefault="00FB7F08" w:rsidP="00FB7F08">
            <w:pPr>
              <w:adjustRightInd w:val="0"/>
              <w:spacing w:before="30" w:after="30"/>
              <w:rPr>
                <w:color w:val="000000"/>
                <w:sz w:val="16"/>
                <w:szCs w:val="16"/>
              </w:rPr>
            </w:pPr>
            <w:r w:rsidRPr="00692D2C">
              <w:rPr>
                <w:color w:val="000000"/>
                <w:sz w:val="16"/>
                <w:szCs w:val="16"/>
              </w:rPr>
              <w:t>Фотоэффект. Теория фотоэффекта</w:t>
            </w:r>
          </w:p>
        </w:tc>
        <w:tc>
          <w:tcPr>
            <w:tcW w:w="900" w:type="dxa"/>
          </w:tcPr>
          <w:p w:rsidR="00FB7F08" w:rsidRPr="00C67B71" w:rsidRDefault="00FB7F08" w:rsidP="00FB7F08">
            <w:pPr>
              <w:rPr>
                <w:color w:val="000000"/>
                <w:sz w:val="16"/>
                <w:szCs w:val="16"/>
              </w:rPr>
            </w:pPr>
            <w:r w:rsidRPr="00056E45">
              <w:rPr>
                <w:color w:val="000000"/>
                <w:sz w:val="16"/>
                <w:szCs w:val="16"/>
              </w:rPr>
              <w:t>Урок изучения нового материала</w:t>
            </w:r>
          </w:p>
        </w:tc>
        <w:tc>
          <w:tcPr>
            <w:tcW w:w="1259" w:type="dxa"/>
          </w:tcPr>
          <w:p w:rsidR="00FB7F08" w:rsidRPr="00C67B71" w:rsidRDefault="00FB7F08" w:rsidP="00FB7F08">
            <w:pPr>
              <w:rPr>
                <w:color w:val="000000"/>
                <w:sz w:val="16"/>
                <w:szCs w:val="16"/>
              </w:rPr>
            </w:pPr>
            <w:r w:rsidRPr="00056E45">
              <w:rPr>
                <w:sz w:val="16"/>
                <w:szCs w:val="16"/>
              </w:rPr>
              <w:t>Проблемно - поисковый</w:t>
            </w:r>
          </w:p>
        </w:tc>
        <w:tc>
          <w:tcPr>
            <w:tcW w:w="900" w:type="dxa"/>
          </w:tcPr>
          <w:p w:rsidR="00FB7F08" w:rsidRPr="00C67B71" w:rsidRDefault="00FB7F08" w:rsidP="00FB7F08">
            <w:pPr>
              <w:spacing w:after="100" w:afterAutospacing="1"/>
              <w:rPr>
                <w:color w:val="000000"/>
                <w:sz w:val="16"/>
                <w:szCs w:val="16"/>
              </w:rPr>
            </w:pPr>
            <w:r>
              <w:rPr>
                <w:color w:val="000000"/>
                <w:sz w:val="16"/>
                <w:szCs w:val="16"/>
              </w:rPr>
              <w:t>Эвристическая беседа</w:t>
            </w:r>
          </w:p>
        </w:tc>
        <w:tc>
          <w:tcPr>
            <w:tcW w:w="1260" w:type="dxa"/>
          </w:tcPr>
          <w:p w:rsidR="00FB7F08" w:rsidRPr="00C67B71" w:rsidRDefault="00FB7F08" w:rsidP="00FB7F08">
            <w:pPr>
              <w:spacing w:after="100" w:afterAutospacing="1"/>
              <w:rPr>
                <w:color w:val="000000"/>
                <w:sz w:val="16"/>
                <w:szCs w:val="16"/>
              </w:rPr>
            </w:pPr>
            <w:r w:rsidRPr="00692D2C">
              <w:rPr>
                <w:color w:val="000000"/>
                <w:sz w:val="16"/>
                <w:szCs w:val="16"/>
              </w:rPr>
              <w:t>Теория фотоэффекта</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 xml:space="preserve">Знать  о законы Столетова и уметь объяснять их на основе </w:t>
            </w:r>
            <w:r w:rsidRPr="00FB7F08">
              <w:rPr>
                <w:color w:val="000000"/>
                <w:sz w:val="16"/>
                <w:szCs w:val="16"/>
                <w:lang w:val="ru-RU"/>
              </w:rPr>
              <w:lastRenderedPageBreak/>
              <w:t xml:space="preserve">уравнение Эйнштейна </w:t>
            </w:r>
          </w:p>
        </w:tc>
        <w:tc>
          <w:tcPr>
            <w:tcW w:w="108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lastRenderedPageBreak/>
              <w:t>Решение типовых экспериментальных задач, тесты</w:t>
            </w:r>
          </w:p>
        </w:tc>
        <w:tc>
          <w:tcPr>
            <w:tcW w:w="1261" w:type="dxa"/>
          </w:tcPr>
          <w:p w:rsidR="00FB7F08" w:rsidRPr="00692D2C" w:rsidRDefault="00FB7F08" w:rsidP="00FB7F08">
            <w:pPr>
              <w:rPr>
                <w:sz w:val="16"/>
                <w:szCs w:val="16"/>
              </w:rPr>
            </w:pPr>
            <w:r w:rsidRPr="00C67B71">
              <w:rPr>
                <w:color w:val="000000"/>
                <w:sz w:val="16"/>
                <w:szCs w:val="16"/>
              </w:rPr>
              <w:t>Схема опыта Столетова, ВАХ</w:t>
            </w:r>
          </w:p>
        </w:tc>
        <w:tc>
          <w:tcPr>
            <w:tcW w:w="1800" w:type="dxa"/>
          </w:tcPr>
          <w:p w:rsidR="00FB7F08" w:rsidRPr="00FB7F08" w:rsidRDefault="00FB7F08" w:rsidP="00FB7F08">
            <w:pPr>
              <w:rPr>
                <w:b/>
                <w:bCs/>
                <w:color w:val="000000"/>
                <w:sz w:val="16"/>
                <w:szCs w:val="16"/>
                <w:lang w:val="ru-RU"/>
              </w:rPr>
            </w:pPr>
            <w:r w:rsidRPr="00FB7F08">
              <w:rPr>
                <w:sz w:val="16"/>
                <w:szCs w:val="16"/>
                <w:lang w:val="ru-RU"/>
              </w:rPr>
              <w:t>Сборники познавательных и развивающих заданий  по теме</w:t>
            </w:r>
            <w:proofErr w:type="gramStart"/>
            <w:r w:rsidRPr="00FB7F08">
              <w:rPr>
                <w:bCs/>
                <w:color w:val="000000"/>
                <w:sz w:val="16"/>
                <w:szCs w:val="16"/>
                <w:lang w:val="ru-RU"/>
              </w:rPr>
              <w:t>«С</w:t>
            </w:r>
            <w:proofErr w:type="gramEnd"/>
            <w:r w:rsidRPr="00FB7F08">
              <w:rPr>
                <w:bCs/>
                <w:color w:val="000000"/>
                <w:sz w:val="16"/>
                <w:szCs w:val="16"/>
                <w:lang w:val="ru-RU"/>
              </w:rPr>
              <w:t>ветовые кванты</w:t>
            </w:r>
            <w:r w:rsidRPr="00FB7F08">
              <w:rPr>
                <w:b/>
                <w:bCs/>
                <w:color w:val="000000"/>
                <w:sz w:val="16"/>
                <w:szCs w:val="16"/>
                <w:lang w:val="ru-RU"/>
              </w:rPr>
              <w:t xml:space="preserve">»  </w:t>
            </w:r>
          </w:p>
          <w:p w:rsidR="00FB7F08" w:rsidRPr="00692D2C" w:rsidRDefault="00FB7F08" w:rsidP="00FB7F08">
            <w:pPr>
              <w:rPr>
                <w:sz w:val="16"/>
                <w:szCs w:val="16"/>
              </w:rPr>
            </w:pPr>
            <w:r w:rsidRPr="00314BE5">
              <w:rPr>
                <w:sz w:val="16"/>
                <w:szCs w:val="16"/>
              </w:rPr>
              <w:t>Справочные пособия</w:t>
            </w:r>
          </w:p>
        </w:tc>
        <w:tc>
          <w:tcPr>
            <w:tcW w:w="1080" w:type="dxa"/>
          </w:tcPr>
          <w:p w:rsidR="00FB7F08" w:rsidRPr="00692D2C" w:rsidRDefault="00FB7F08" w:rsidP="00FB7F08">
            <w:pPr>
              <w:adjustRightInd w:val="0"/>
              <w:spacing w:before="30" w:after="30"/>
              <w:jc w:val="center"/>
              <w:rPr>
                <w:color w:val="000000"/>
                <w:sz w:val="16"/>
                <w:szCs w:val="16"/>
              </w:rPr>
            </w:pPr>
            <w:r w:rsidRPr="00692D2C">
              <w:rPr>
                <w:color w:val="000000"/>
                <w:sz w:val="16"/>
                <w:szCs w:val="16"/>
              </w:rPr>
              <w:t>§87,88,</w:t>
            </w:r>
          </w:p>
          <w:p w:rsidR="00FB7F08" w:rsidRPr="00692D2C" w:rsidRDefault="00FB7F08" w:rsidP="00FB7F08">
            <w:pPr>
              <w:rPr>
                <w:sz w:val="16"/>
                <w:szCs w:val="16"/>
              </w:rPr>
            </w:pPr>
            <w:r w:rsidRPr="00692D2C">
              <w:rPr>
                <w:color w:val="000000"/>
                <w:sz w:val="16"/>
                <w:szCs w:val="16"/>
              </w:rPr>
              <w:t>упр 12(1)</w:t>
            </w:r>
          </w:p>
        </w:tc>
        <w:tc>
          <w:tcPr>
            <w:tcW w:w="1359" w:type="dxa"/>
          </w:tcPr>
          <w:p w:rsidR="00FB7F08" w:rsidRPr="00692D2C" w:rsidRDefault="00FB7F08" w:rsidP="00FB7F08">
            <w:pPr>
              <w:rPr>
                <w:sz w:val="16"/>
                <w:szCs w:val="16"/>
              </w:rPr>
            </w:pPr>
            <w:r>
              <w:rPr>
                <w:sz w:val="16"/>
                <w:szCs w:val="16"/>
              </w:rPr>
              <w:t>5.1.1, 5.1.2</w:t>
            </w:r>
          </w:p>
        </w:tc>
      </w:tr>
      <w:tr w:rsidR="00FB7F08" w:rsidRPr="00692D2C" w:rsidTr="00FB7F08">
        <w:tc>
          <w:tcPr>
            <w:tcW w:w="467" w:type="dxa"/>
          </w:tcPr>
          <w:p w:rsidR="00FB7F08" w:rsidRPr="00692D2C" w:rsidRDefault="00FB7F08" w:rsidP="00FB7F08">
            <w:pPr>
              <w:spacing w:before="30" w:after="30"/>
              <w:jc w:val="center"/>
              <w:rPr>
                <w:color w:val="000000"/>
                <w:sz w:val="16"/>
                <w:szCs w:val="16"/>
              </w:rPr>
            </w:pPr>
            <w:r>
              <w:rPr>
                <w:bCs/>
                <w:color w:val="000000"/>
                <w:sz w:val="16"/>
                <w:szCs w:val="16"/>
              </w:rPr>
              <w:lastRenderedPageBreak/>
              <w:t>50</w:t>
            </w:r>
          </w:p>
        </w:tc>
        <w:tc>
          <w:tcPr>
            <w:tcW w:w="2161" w:type="dxa"/>
          </w:tcPr>
          <w:p w:rsidR="00FB7F08" w:rsidRPr="00692D2C" w:rsidRDefault="00FB7F08" w:rsidP="00FB7F08">
            <w:pPr>
              <w:adjustRightInd w:val="0"/>
              <w:spacing w:before="30" w:after="30"/>
              <w:jc w:val="center"/>
              <w:rPr>
                <w:color w:val="000000"/>
                <w:sz w:val="16"/>
                <w:szCs w:val="16"/>
              </w:rPr>
            </w:pPr>
            <w:r w:rsidRPr="00692D2C">
              <w:rPr>
                <w:color w:val="000000"/>
                <w:sz w:val="16"/>
                <w:szCs w:val="16"/>
              </w:rPr>
              <w:t>Фотоны </w:t>
            </w:r>
          </w:p>
        </w:tc>
        <w:tc>
          <w:tcPr>
            <w:tcW w:w="900" w:type="dxa"/>
          </w:tcPr>
          <w:p w:rsidR="00FB7F08" w:rsidRPr="00C67B71" w:rsidRDefault="00FB7F08" w:rsidP="00FB7F08">
            <w:pPr>
              <w:rPr>
                <w:color w:val="000000"/>
                <w:sz w:val="16"/>
                <w:szCs w:val="16"/>
              </w:rPr>
            </w:pPr>
            <w:r w:rsidRPr="00056E45">
              <w:rPr>
                <w:color w:val="000000"/>
                <w:sz w:val="16"/>
                <w:szCs w:val="16"/>
              </w:rPr>
              <w:t>Урок изучения нового материала</w:t>
            </w:r>
          </w:p>
        </w:tc>
        <w:tc>
          <w:tcPr>
            <w:tcW w:w="1259" w:type="dxa"/>
          </w:tcPr>
          <w:p w:rsidR="00FB7F08" w:rsidRPr="00C67B71" w:rsidRDefault="00FB7F08" w:rsidP="00FB7F08">
            <w:pPr>
              <w:rPr>
                <w:color w:val="000000"/>
                <w:sz w:val="16"/>
                <w:szCs w:val="16"/>
              </w:rPr>
            </w:pPr>
            <w:r w:rsidRPr="00056E45">
              <w:rPr>
                <w:sz w:val="16"/>
                <w:szCs w:val="16"/>
              </w:rPr>
              <w:t>Проблемно - поисковый</w:t>
            </w:r>
          </w:p>
        </w:tc>
        <w:tc>
          <w:tcPr>
            <w:tcW w:w="900" w:type="dxa"/>
          </w:tcPr>
          <w:p w:rsidR="00FB7F08" w:rsidRPr="00692D2C" w:rsidRDefault="00FB7F08" w:rsidP="00FB7F08">
            <w:pPr>
              <w:rPr>
                <w:sz w:val="16"/>
                <w:szCs w:val="16"/>
              </w:rPr>
            </w:pPr>
            <w:r w:rsidRPr="00056E45">
              <w:rPr>
                <w:color w:val="000000"/>
                <w:sz w:val="16"/>
                <w:szCs w:val="16"/>
              </w:rPr>
              <w:t>Беседа, фронтальный опрос</w:t>
            </w:r>
          </w:p>
        </w:tc>
        <w:tc>
          <w:tcPr>
            <w:tcW w:w="1260" w:type="dxa"/>
          </w:tcPr>
          <w:p w:rsidR="00FB7F08" w:rsidRPr="00C67B71" w:rsidRDefault="00FB7F08" w:rsidP="00FB7F08">
            <w:pPr>
              <w:spacing w:after="100" w:afterAutospacing="1"/>
              <w:rPr>
                <w:color w:val="000000"/>
                <w:sz w:val="16"/>
                <w:szCs w:val="16"/>
              </w:rPr>
            </w:pPr>
            <w:r>
              <w:rPr>
                <w:color w:val="000000"/>
                <w:sz w:val="16"/>
                <w:szCs w:val="16"/>
              </w:rPr>
              <w:t>Энергия и импульс фотона</w:t>
            </w:r>
          </w:p>
        </w:tc>
        <w:tc>
          <w:tcPr>
            <w:tcW w:w="1260" w:type="dxa"/>
          </w:tcPr>
          <w:p w:rsidR="00FB7F08" w:rsidRPr="00C67B71" w:rsidRDefault="00FB7F08" w:rsidP="00FB7F08">
            <w:pPr>
              <w:spacing w:after="100" w:afterAutospacing="1"/>
              <w:rPr>
                <w:color w:val="000000"/>
                <w:sz w:val="16"/>
                <w:szCs w:val="16"/>
              </w:rPr>
            </w:pPr>
            <w:r>
              <w:rPr>
                <w:color w:val="000000"/>
                <w:sz w:val="16"/>
                <w:szCs w:val="16"/>
              </w:rPr>
              <w:t>Уметь определять параметры фотона</w:t>
            </w:r>
          </w:p>
        </w:tc>
        <w:tc>
          <w:tcPr>
            <w:tcW w:w="1080" w:type="dxa"/>
          </w:tcPr>
          <w:p w:rsidR="00FB7F08" w:rsidRPr="00C67B71" w:rsidRDefault="00FB7F08" w:rsidP="00FB7F08">
            <w:pPr>
              <w:spacing w:after="100" w:afterAutospacing="1"/>
              <w:rPr>
                <w:color w:val="000000"/>
                <w:sz w:val="16"/>
                <w:szCs w:val="16"/>
              </w:rPr>
            </w:pPr>
            <w:r w:rsidRPr="00314BE5">
              <w:rPr>
                <w:color w:val="000000"/>
                <w:sz w:val="16"/>
                <w:szCs w:val="16"/>
              </w:rPr>
              <w:t>Решение задач</w:t>
            </w:r>
          </w:p>
        </w:tc>
        <w:tc>
          <w:tcPr>
            <w:tcW w:w="1261" w:type="dxa"/>
          </w:tcPr>
          <w:p w:rsidR="00FB7F08" w:rsidRPr="00FB7F08" w:rsidRDefault="00FB7F08" w:rsidP="00FB7F08">
            <w:pPr>
              <w:rPr>
                <w:sz w:val="16"/>
                <w:szCs w:val="16"/>
                <w:lang w:val="ru-RU"/>
              </w:rPr>
            </w:pPr>
            <w:r w:rsidRPr="00FB7F08">
              <w:rPr>
                <w:sz w:val="16"/>
                <w:szCs w:val="16"/>
                <w:lang w:val="ru-RU"/>
              </w:rPr>
              <w:t>Наглядные пособия по квантовой физике</w:t>
            </w:r>
          </w:p>
        </w:tc>
        <w:tc>
          <w:tcPr>
            <w:tcW w:w="1800" w:type="dxa"/>
          </w:tcPr>
          <w:p w:rsidR="00FB7F08" w:rsidRPr="00FB7F08" w:rsidRDefault="00FB7F08" w:rsidP="00FB7F08">
            <w:pPr>
              <w:rPr>
                <w:b/>
                <w:bCs/>
                <w:color w:val="000000"/>
                <w:sz w:val="16"/>
                <w:szCs w:val="16"/>
                <w:lang w:val="ru-RU"/>
              </w:rPr>
            </w:pPr>
            <w:r w:rsidRPr="00FB7F08">
              <w:rPr>
                <w:sz w:val="16"/>
                <w:szCs w:val="16"/>
                <w:lang w:val="ru-RU"/>
              </w:rPr>
              <w:t>Сборники познавательных и развивающих заданий  по теме</w:t>
            </w:r>
            <w:proofErr w:type="gramStart"/>
            <w:r w:rsidRPr="00FB7F08">
              <w:rPr>
                <w:bCs/>
                <w:color w:val="000000"/>
                <w:sz w:val="16"/>
                <w:szCs w:val="16"/>
                <w:lang w:val="ru-RU"/>
              </w:rPr>
              <w:t>«С</w:t>
            </w:r>
            <w:proofErr w:type="gramEnd"/>
            <w:r w:rsidRPr="00FB7F08">
              <w:rPr>
                <w:bCs/>
                <w:color w:val="000000"/>
                <w:sz w:val="16"/>
                <w:szCs w:val="16"/>
                <w:lang w:val="ru-RU"/>
              </w:rPr>
              <w:t>ветовые кванты</w:t>
            </w:r>
            <w:r w:rsidRPr="00FB7F08">
              <w:rPr>
                <w:b/>
                <w:bCs/>
                <w:color w:val="000000"/>
                <w:sz w:val="16"/>
                <w:szCs w:val="16"/>
                <w:lang w:val="ru-RU"/>
              </w:rPr>
              <w:t xml:space="preserve">»  </w:t>
            </w:r>
          </w:p>
          <w:p w:rsidR="00FB7F08" w:rsidRPr="00692D2C" w:rsidRDefault="00FB7F08" w:rsidP="00FB7F08">
            <w:pPr>
              <w:rPr>
                <w:sz w:val="16"/>
                <w:szCs w:val="16"/>
              </w:rPr>
            </w:pPr>
            <w:r w:rsidRPr="00314BE5">
              <w:rPr>
                <w:sz w:val="16"/>
                <w:szCs w:val="16"/>
              </w:rPr>
              <w:t>Справочные пособия</w:t>
            </w:r>
          </w:p>
        </w:tc>
        <w:tc>
          <w:tcPr>
            <w:tcW w:w="1080" w:type="dxa"/>
          </w:tcPr>
          <w:p w:rsidR="00FB7F08" w:rsidRPr="00692D2C" w:rsidRDefault="00FB7F08" w:rsidP="00FB7F08">
            <w:pPr>
              <w:adjustRightInd w:val="0"/>
              <w:spacing w:before="30" w:after="30"/>
              <w:jc w:val="center"/>
              <w:rPr>
                <w:color w:val="000000"/>
                <w:sz w:val="16"/>
                <w:szCs w:val="16"/>
                <w:u w:val="single"/>
              </w:rPr>
            </w:pPr>
            <w:r w:rsidRPr="00692D2C">
              <w:rPr>
                <w:color w:val="000000"/>
                <w:sz w:val="16"/>
                <w:szCs w:val="16"/>
              </w:rPr>
              <w:t>§89, 90*</w:t>
            </w:r>
          </w:p>
          <w:p w:rsidR="00FB7F08" w:rsidRPr="00692D2C" w:rsidRDefault="00FB7F08" w:rsidP="00FB7F08">
            <w:pPr>
              <w:rPr>
                <w:sz w:val="16"/>
                <w:szCs w:val="16"/>
              </w:rPr>
            </w:pPr>
            <w:r w:rsidRPr="00692D2C">
              <w:rPr>
                <w:color w:val="000000"/>
                <w:sz w:val="16"/>
                <w:szCs w:val="16"/>
              </w:rPr>
              <w:t>упр.12, (2)</w:t>
            </w:r>
          </w:p>
        </w:tc>
        <w:tc>
          <w:tcPr>
            <w:tcW w:w="1359" w:type="dxa"/>
          </w:tcPr>
          <w:p w:rsidR="00FB7F08" w:rsidRPr="00692D2C" w:rsidRDefault="00FB7F08" w:rsidP="00FB7F08">
            <w:pPr>
              <w:rPr>
                <w:sz w:val="16"/>
                <w:szCs w:val="16"/>
              </w:rPr>
            </w:pPr>
            <w:r>
              <w:rPr>
                <w:sz w:val="16"/>
                <w:szCs w:val="16"/>
              </w:rPr>
              <w:t>5.1.2</w:t>
            </w:r>
          </w:p>
        </w:tc>
      </w:tr>
      <w:tr w:rsidR="00FB7F08" w:rsidRPr="00692D2C" w:rsidTr="00FB7F08">
        <w:tc>
          <w:tcPr>
            <w:tcW w:w="467" w:type="dxa"/>
          </w:tcPr>
          <w:p w:rsidR="00FB7F08" w:rsidRPr="00692D2C" w:rsidRDefault="00FB7F08" w:rsidP="00FB7F08">
            <w:pPr>
              <w:spacing w:before="30" w:after="30"/>
              <w:jc w:val="center"/>
              <w:rPr>
                <w:color w:val="000000"/>
                <w:sz w:val="16"/>
                <w:szCs w:val="16"/>
              </w:rPr>
            </w:pPr>
            <w:r>
              <w:rPr>
                <w:bCs/>
                <w:color w:val="000000"/>
                <w:sz w:val="16"/>
                <w:szCs w:val="16"/>
              </w:rPr>
              <w:t>51</w:t>
            </w:r>
          </w:p>
        </w:tc>
        <w:tc>
          <w:tcPr>
            <w:tcW w:w="2161" w:type="dxa"/>
          </w:tcPr>
          <w:p w:rsidR="00FB7F08" w:rsidRPr="00FB7F08" w:rsidRDefault="00FB7F08" w:rsidP="00FB7F08">
            <w:pPr>
              <w:adjustRightInd w:val="0"/>
              <w:spacing w:before="30" w:after="30"/>
              <w:jc w:val="center"/>
              <w:rPr>
                <w:color w:val="000000"/>
                <w:sz w:val="16"/>
                <w:szCs w:val="16"/>
                <w:lang w:val="ru-RU"/>
              </w:rPr>
            </w:pPr>
            <w:r w:rsidRPr="00FB7F08">
              <w:rPr>
                <w:color w:val="000000"/>
                <w:sz w:val="16"/>
                <w:szCs w:val="16"/>
                <w:lang w:val="ru-RU"/>
              </w:rPr>
              <w:t>Повторительно-обобщающий урок по  теме  «</w:t>
            </w:r>
            <w:r w:rsidRPr="00FB7F08">
              <w:rPr>
                <w:b/>
                <w:bCs/>
                <w:color w:val="000000"/>
                <w:sz w:val="16"/>
                <w:szCs w:val="16"/>
                <w:lang w:val="ru-RU"/>
              </w:rPr>
              <w:t>Световые кванты»</w:t>
            </w:r>
          </w:p>
        </w:tc>
        <w:tc>
          <w:tcPr>
            <w:tcW w:w="900" w:type="dxa"/>
          </w:tcPr>
          <w:p w:rsidR="00FB7F08" w:rsidRPr="00C67B71" w:rsidRDefault="00FB7F08" w:rsidP="00FB7F08">
            <w:pPr>
              <w:spacing w:after="100" w:afterAutospacing="1"/>
              <w:rPr>
                <w:color w:val="000000"/>
                <w:sz w:val="16"/>
                <w:szCs w:val="16"/>
              </w:rPr>
            </w:pPr>
            <w:r w:rsidRPr="00314BE5">
              <w:rPr>
                <w:sz w:val="16"/>
                <w:szCs w:val="16"/>
              </w:rPr>
              <w:t>Урок применения знаний</w:t>
            </w:r>
          </w:p>
        </w:tc>
        <w:tc>
          <w:tcPr>
            <w:tcW w:w="1259" w:type="dxa"/>
          </w:tcPr>
          <w:p w:rsidR="00FB7F08" w:rsidRPr="00C67B71" w:rsidRDefault="00FB7F08" w:rsidP="00FB7F08">
            <w:pPr>
              <w:rPr>
                <w:color w:val="000000"/>
                <w:sz w:val="16"/>
                <w:szCs w:val="16"/>
              </w:rPr>
            </w:pPr>
            <w:r>
              <w:rPr>
                <w:color w:val="000000"/>
                <w:sz w:val="16"/>
                <w:szCs w:val="16"/>
              </w:rPr>
              <w:t>Информ</w:t>
            </w:r>
            <w:r w:rsidRPr="00314BE5">
              <w:rPr>
                <w:color w:val="000000"/>
                <w:sz w:val="16"/>
                <w:szCs w:val="16"/>
              </w:rPr>
              <w:t>ационно-развивающий</w:t>
            </w:r>
          </w:p>
        </w:tc>
        <w:tc>
          <w:tcPr>
            <w:tcW w:w="900" w:type="dxa"/>
          </w:tcPr>
          <w:p w:rsidR="00FB7F08" w:rsidRPr="00C67B71" w:rsidRDefault="00FB7F08" w:rsidP="00FB7F08">
            <w:pPr>
              <w:rPr>
                <w:color w:val="000000"/>
                <w:sz w:val="16"/>
                <w:szCs w:val="16"/>
              </w:rPr>
            </w:pPr>
            <w:r>
              <w:rPr>
                <w:color w:val="000000"/>
                <w:sz w:val="16"/>
                <w:szCs w:val="16"/>
              </w:rPr>
              <w:t>Организационно-деловая игра</w:t>
            </w:r>
          </w:p>
        </w:tc>
        <w:tc>
          <w:tcPr>
            <w:tcW w:w="1260" w:type="dxa"/>
          </w:tcPr>
          <w:p w:rsidR="00FB7F08" w:rsidRPr="001F1FC7" w:rsidRDefault="00FB7F08" w:rsidP="00FB7F08">
            <w:pPr>
              <w:spacing w:after="100" w:afterAutospacing="1"/>
              <w:rPr>
                <w:color w:val="000000"/>
                <w:sz w:val="16"/>
                <w:szCs w:val="16"/>
              </w:rPr>
            </w:pPr>
            <w:r w:rsidRPr="001F1FC7">
              <w:rPr>
                <w:bCs/>
                <w:color w:val="000000"/>
                <w:sz w:val="16"/>
                <w:szCs w:val="16"/>
              </w:rPr>
              <w:t>Световые кванты</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Уметь использовать ур-е Планка и ур-е Эйнштейна для решения задач по теме «Фотоэффект»</w:t>
            </w:r>
          </w:p>
        </w:tc>
        <w:tc>
          <w:tcPr>
            <w:tcW w:w="1080" w:type="dxa"/>
          </w:tcPr>
          <w:p w:rsidR="00FB7F08" w:rsidRPr="00FB7F08" w:rsidRDefault="00FB7F08" w:rsidP="00FB7F08">
            <w:pPr>
              <w:spacing w:after="100" w:afterAutospacing="1"/>
              <w:rPr>
                <w:color w:val="000000"/>
                <w:sz w:val="16"/>
                <w:szCs w:val="16"/>
                <w:lang w:val="ru-RU"/>
              </w:rPr>
            </w:pPr>
            <w:r w:rsidRPr="00C67B71">
              <w:rPr>
                <w:color w:val="000000"/>
                <w:sz w:val="16"/>
                <w:szCs w:val="16"/>
              </w:rPr>
              <w:t> </w:t>
            </w:r>
            <w:r w:rsidRPr="00FB7F08">
              <w:rPr>
                <w:color w:val="000000"/>
                <w:sz w:val="16"/>
                <w:szCs w:val="16"/>
                <w:lang w:val="ru-RU"/>
              </w:rPr>
              <w:t>Решение типовых экспериментальных задач, тесты</w:t>
            </w:r>
          </w:p>
        </w:tc>
        <w:tc>
          <w:tcPr>
            <w:tcW w:w="1261" w:type="dxa"/>
          </w:tcPr>
          <w:p w:rsidR="00FB7F08" w:rsidRPr="00FB7F08" w:rsidRDefault="00FB7F08" w:rsidP="00FB7F08">
            <w:pPr>
              <w:rPr>
                <w:sz w:val="16"/>
                <w:szCs w:val="16"/>
                <w:lang w:val="ru-RU"/>
              </w:rPr>
            </w:pPr>
            <w:r w:rsidRPr="00FB7F08">
              <w:rPr>
                <w:sz w:val="16"/>
                <w:szCs w:val="16"/>
                <w:lang w:val="ru-RU"/>
              </w:rPr>
              <w:t>Наглядные пособия по квантовой физике</w:t>
            </w:r>
          </w:p>
        </w:tc>
        <w:tc>
          <w:tcPr>
            <w:tcW w:w="1800" w:type="dxa"/>
          </w:tcPr>
          <w:p w:rsidR="00FB7F08" w:rsidRPr="00FB7F08" w:rsidRDefault="00FB7F08" w:rsidP="00FB7F08">
            <w:pPr>
              <w:rPr>
                <w:b/>
                <w:bCs/>
                <w:color w:val="000000"/>
                <w:sz w:val="16"/>
                <w:szCs w:val="16"/>
                <w:lang w:val="ru-RU"/>
              </w:rPr>
            </w:pPr>
            <w:r w:rsidRPr="00FB7F08">
              <w:rPr>
                <w:sz w:val="16"/>
                <w:szCs w:val="16"/>
                <w:lang w:val="ru-RU"/>
              </w:rPr>
              <w:t>Сборники познавательных и развивающих заданий  по теме</w:t>
            </w:r>
            <w:proofErr w:type="gramStart"/>
            <w:r w:rsidRPr="00FB7F08">
              <w:rPr>
                <w:bCs/>
                <w:color w:val="000000"/>
                <w:sz w:val="16"/>
                <w:szCs w:val="16"/>
                <w:lang w:val="ru-RU"/>
              </w:rPr>
              <w:t>«С</w:t>
            </w:r>
            <w:proofErr w:type="gramEnd"/>
            <w:r w:rsidRPr="00FB7F08">
              <w:rPr>
                <w:bCs/>
                <w:color w:val="000000"/>
                <w:sz w:val="16"/>
                <w:szCs w:val="16"/>
                <w:lang w:val="ru-RU"/>
              </w:rPr>
              <w:t>ветовые кванты</w:t>
            </w:r>
            <w:r w:rsidRPr="00FB7F08">
              <w:rPr>
                <w:b/>
                <w:bCs/>
                <w:color w:val="000000"/>
                <w:sz w:val="16"/>
                <w:szCs w:val="16"/>
                <w:lang w:val="ru-RU"/>
              </w:rPr>
              <w:t xml:space="preserve">»  </w:t>
            </w:r>
          </w:p>
          <w:p w:rsidR="00FB7F08" w:rsidRPr="00692D2C" w:rsidRDefault="00FB7F08" w:rsidP="00FB7F08">
            <w:pPr>
              <w:rPr>
                <w:sz w:val="16"/>
                <w:szCs w:val="16"/>
              </w:rPr>
            </w:pPr>
            <w:r w:rsidRPr="00314BE5">
              <w:rPr>
                <w:sz w:val="16"/>
                <w:szCs w:val="16"/>
              </w:rPr>
              <w:t>Справочные пособия</w:t>
            </w:r>
          </w:p>
        </w:tc>
        <w:tc>
          <w:tcPr>
            <w:tcW w:w="1080" w:type="dxa"/>
          </w:tcPr>
          <w:p w:rsidR="00FB7F08" w:rsidRPr="00692D2C" w:rsidRDefault="00FB7F08" w:rsidP="00FB7F08">
            <w:pPr>
              <w:adjustRightInd w:val="0"/>
              <w:spacing w:before="30" w:after="30"/>
              <w:jc w:val="center"/>
              <w:rPr>
                <w:color w:val="000000"/>
                <w:sz w:val="16"/>
                <w:szCs w:val="16"/>
              </w:rPr>
            </w:pPr>
            <w:r w:rsidRPr="00692D2C">
              <w:rPr>
                <w:color w:val="000000"/>
                <w:sz w:val="16"/>
                <w:szCs w:val="16"/>
              </w:rPr>
              <w:t>§91*,92*,</w:t>
            </w:r>
          </w:p>
          <w:p w:rsidR="00FB7F08" w:rsidRPr="00692D2C" w:rsidRDefault="00FB7F08" w:rsidP="00FB7F08">
            <w:pPr>
              <w:adjustRightInd w:val="0"/>
              <w:spacing w:before="30" w:after="30"/>
              <w:jc w:val="center"/>
              <w:rPr>
                <w:color w:val="000000"/>
                <w:sz w:val="16"/>
                <w:szCs w:val="16"/>
              </w:rPr>
            </w:pPr>
            <w:r w:rsidRPr="00692D2C">
              <w:rPr>
                <w:color w:val="000000"/>
                <w:sz w:val="16"/>
                <w:szCs w:val="16"/>
              </w:rPr>
              <w:t>упр.12, (3,4) повт</w:t>
            </w:r>
          </w:p>
          <w:p w:rsidR="00FB7F08" w:rsidRPr="00692D2C" w:rsidRDefault="00FB7F08" w:rsidP="00FB7F08">
            <w:pPr>
              <w:adjustRightInd w:val="0"/>
              <w:spacing w:before="30" w:after="30"/>
              <w:jc w:val="center"/>
              <w:rPr>
                <w:color w:val="000000"/>
                <w:sz w:val="16"/>
                <w:szCs w:val="16"/>
              </w:rPr>
            </w:pPr>
            <w:r w:rsidRPr="00692D2C">
              <w:rPr>
                <w:color w:val="000000"/>
                <w:sz w:val="16"/>
                <w:szCs w:val="16"/>
              </w:rPr>
              <w:t>§75-92,</w:t>
            </w:r>
          </w:p>
          <w:p w:rsidR="00FB7F08" w:rsidRPr="00692D2C" w:rsidRDefault="00FB7F08" w:rsidP="00FB7F08">
            <w:pPr>
              <w:rPr>
                <w:sz w:val="16"/>
                <w:szCs w:val="16"/>
              </w:rPr>
            </w:pPr>
          </w:p>
        </w:tc>
        <w:tc>
          <w:tcPr>
            <w:tcW w:w="1359" w:type="dxa"/>
          </w:tcPr>
          <w:p w:rsidR="00FB7F08" w:rsidRPr="00692D2C" w:rsidRDefault="00FB7F08" w:rsidP="00FB7F08">
            <w:pPr>
              <w:rPr>
                <w:sz w:val="16"/>
                <w:szCs w:val="16"/>
              </w:rPr>
            </w:pPr>
            <w:r>
              <w:rPr>
                <w:sz w:val="16"/>
                <w:szCs w:val="16"/>
              </w:rPr>
              <w:t>5.1</w:t>
            </w:r>
          </w:p>
        </w:tc>
      </w:tr>
      <w:tr w:rsidR="00FB7F08" w:rsidRPr="00692D2C" w:rsidTr="00FB7F08">
        <w:tc>
          <w:tcPr>
            <w:tcW w:w="467" w:type="dxa"/>
          </w:tcPr>
          <w:p w:rsidR="00FB7F08" w:rsidRPr="00692D2C" w:rsidRDefault="00FB7F08" w:rsidP="00FB7F08">
            <w:pPr>
              <w:spacing w:before="30" w:after="30"/>
              <w:jc w:val="center"/>
              <w:rPr>
                <w:color w:val="000000"/>
                <w:sz w:val="16"/>
                <w:szCs w:val="16"/>
              </w:rPr>
            </w:pPr>
            <w:r>
              <w:rPr>
                <w:bCs/>
                <w:color w:val="000000"/>
                <w:sz w:val="16"/>
                <w:szCs w:val="16"/>
              </w:rPr>
              <w:t> 52</w:t>
            </w:r>
          </w:p>
        </w:tc>
        <w:tc>
          <w:tcPr>
            <w:tcW w:w="2161" w:type="dxa"/>
          </w:tcPr>
          <w:p w:rsidR="00FB7F08" w:rsidRPr="00FB7F08" w:rsidRDefault="00FB7F08" w:rsidP="00FB7F08">
            <w:pPr>
              <w:adjustRightInd w:val="0"/>
              <w:spacing w:before="30" w:after="30"/>
              <w:jc w:val="center"/>
              <w:rPr>
                <w:color w:val="000000"/>
                <w:sz w:val="16"/>
                <w:szCs w:val="16"/>
                <w:lang w:val="ru-RU"/>
              </w:rPr>
            </w:pPr>
            <w:r w:rsidRPr="00FB7F08">
              <w:rPr>
                <w:bCs/>
                <w:color w:val="000000"/>
                <w:sz w:val="16"/>
                <w:szCs w:val="16"/>
                <w:lang w:val="ru-RU"/>
              </w:rPr>
              <w:t>Контрольная работа №6 по темам:</w:t>
            </w:r>
          </w:p>
          <w:p w:rsidR="00FB7F08" w:rsidRPr="00FB7F08" w:rsidRDefault="00FB7F08" w:rsidP="00FB7F08">
            <w:pPr>
              <w:adjustRightInd w:val="0"/>
              <w:spacing w:before="30" w:after="30"/>
              <w:jc w:val="center"/>
              <w:rPr>
                <w:color w:val="000000"/>
                <w:sz w:val="16"/>
                <w:szCs w:val="16"/>
                <w:lang w:val="ru-RU"/>
              </w:rPr>
            </w:pPr>
            <w:r w:rsidRPr="00FB7F08">
              <w:rPr>
                <w:bCs/>
                <w:color w:val="000000"/>
                <w:sz w:val="16"/>
                <w:szCs w:val="16"/>
                <w:lang w:val="ru-RU"/>
              </w:rPr>
              <w:t>«Излучения и спектры».</w:t>
            </w:r>
          </w:p>
          <w:p w:rsidR="00FB7F08" w:rsidRPr="00692D2C" w:rsidRDefault="00FB7F08" w:rsidP="00FB7F08">
            <w:pPr>
              <w:adjustRightInd w:val="0"/>
              <w:spacing w:before="30" w:after="30"/>
              <w:jc w:val="center"/>
              <w:rPr>
                <w:color w:val="000000"/>
                <w:sz w:val="16"/>
                <w:szCs w:val="16"/>
              </w:rPr>
            </w:pPr>
            <w:r w:rsidRPr="00692D2C">
              <w:rPr>
                <w:bCs/>
                <w:color w:val="000000"/>
                <w:sz w:val="16"/>
                <w:szCs w:val="16"/>
              </w:rPr>
              <w:t>«Световые кванты»</w:t>
            </w:r>
          </w:p>
        </w:tc>
        <w:tc>
          <w:tcPr>
            <w:tcW w:w="900" w:type="dxa"/>
          </w:tcPr>
          <w:p w:rsidR="00FB7F08" w:rsidRPr="00056E45" w:rsidRDefault="00FB7F08" w:rsidP="00FB7F08">
            <w:pPr>
              <w:spacing w:after="100" w:afterAutospacing="1"/>
              <w:rPr>
                <w:color w:val="000000"/>
                <w:sz w:val="16"/>
                <w:szCs w:val="16"/>
              </w:rPr>
            </w:pPr>
            <w:r w:rsidRPr="00056E45">
              <w:rPr>
                <w:color w:val="000000"/>
                <w:sz w:val="16"/>
                <w:szCs w:val="16"/>
              </w:rPr>
              <w:t>Урок  обобщения контроля знаний</w:t>
            </w:r>
          </w:p>
        </w:tc>
        <w:tc>
          <w:tcPr>
            <w:tcW w:w="1259" w:type="dxa"/>
          </w:tcPr>
          <w:p w:rsidR="00FB7F08" w:rsidRPr="00056E45" w:rsidRDefault="00FB7F08" w:rsidP="00FB7F08">
            <w:pPr>
              <w:rPr>
                <w:color w:val="000000"/>
                <w:sz w:val="16"/>
                <w:szCs w:val="16"/>
              </w:rPr>
            </w:pPr>
            <w:r w:rsidRPr="00056E45">
              <w:rPr>
                <w:color w:val="000000"/>
                <w:sz w:val="16"/>
                <w:szCs w:val="16"/>
              </w:rPr>
              <w:t>Репродуктивный</w:t>
            </w:r>
          </w:p>
        </w:tc>
        <w:tc>
          <w:tcPr>
            <w:tcW w:w="900" w:type="dxa"/>
          </w:tcPr>
          <w:p w:rsidR="00FB7F08" w:rsidRPr="00056E45" w:rsidRDefault="00FB7F08" w:rsidP="00FB7F08">
            <w:pPr>
              <w:rPr>
                <w:color w:val="000000"/>
                <w:sz w:val="16"/>
                <w:szCs w:val="16"/>
              </w:rPr>
            </w:pPr>
            <w:r w:rsidRPr="00056E45">
              <w:rPr>
                <w:color w:val="000000"/>
                <w:sz w:val="16"/>
                <w:szCs w:val="16"/>
              </w:rPr>
              <w:t>Индивидуальная работа</w:t>
            </w:r>
          </w:p>
        </w:tc>
        <w:tc>
          <w:tcPr>
            <w:tcW w:w="1260" w:type="dxa"/>
          </w:tcPr>
          <w:p w:rsidR="00FB7F08" w:rsidRPr="00FB7F08" w:rsidRDefault="00FB7F08" w:rsidP="00FB7F08">
            <w:pPr>
              <w:adjustRightInd w:val="0"/>
              <w:spacing w:before="30" w:after="30"/>
              <w:rPr>
                <w:color w:val="000000"/>
                <w:sz w:val="16"/>
                <w:szCs w:val="16"/>
                <w:lang w:val="ru-RU"/>
              </w:rPr>
            </w:pPr>
            <w:r w:rsidRPr="00FB7F08">
              <w:rPr>
                <w:bCs/>
                <w:color w:val="000000"/>
                <w:sz w:val="16"/>
                <w:szCs w:val="16"/>
                <w:lang w:val="ru-RU"/>
              </w:rPr>
              <w:t>Излучения и спектры.</w:t>
            </w:r>
          </w:p>
          <w:p w:rsidR="00FB7F08" w:rsidRPr="00FB7F08" w:rsidRDefault="00FB7F08" w:rsidP="00FB7F08">
            <w:pPr>
              <w:spacing w:after="100" w:afterAutospacing="1"/>
              <w:rPr>
                <w:color w:val="000000"/>
                <w:sz w:val="16"/>
                <w:szCs w:val="16"/>
                <w:lang w:val="ru-RU"/>
              </w:rPr>
            </w:pPr>
            <w:r w:rsidRPr="00FB7F08">
              <w:rPr>
                <w:bCs/>
                <w:color w:val="000000"/>
                <w:sz w:val="16"/>
                <w:szCs w:val="16"/>
                <w:lang w:val="ru-RU"/>
              </w:rPr>
              <w:t>Световые кванты</w:t>
            </w:r>
          </w:p>
        </w:tc>
        <w:tc>
          <w:tcPr>
            <w:tcW w:w="1260" w:type="dxa"/>
          </w:tcPr>
          <w:p w:rsidR="00FB7F08" w:rsidRPr="00FB7F08" w:rsidRDefault="00FB7F08" w:rsidP="00FB7F08">
            <w:pPr>
              <w:rPr>
                <w:sz w:val="16"/>
                <w:szCs w:val="16"/>
                <w:lang w:val="ru-RU"/>
              </w:rPr>
            </w:pPr>
            <w:r w:rsidRPr="00FB7F08">
              <w:rPr>
                <w:sz w:val="16"/>
                <w:szCs w:val="16"/>
                <w:lang w:val="ru-RU"/>
              </w:rPr>
              <w:t>Уметь применить полученные знания при решении задач и тестов.</w:t>
            </w:r>
          </w:p>
        </w:tc>
        <w:tc>
          <w:tcPr>
            <w:tcW w:w="1080" w:type="dxa"/>
          </w:tcPr>
          <w:p w:rsidR="00FB7F08" w:rsidRPr="00056E45" w:rsidRDefault="00FB7F08" w:rsidP="00FB7F08">
            <w:pPr>
              <w:spacing w:after="100" w:afterAutospacing="1"/>
              <w:rPr>
                <w:color w:val="000000"/>
                <w:sz w:val="16"/>
                <w:szCs w:val="16"/>
              </w:rPr>
            </w:pPr>
            <w:r w:rsidRPr="00056E45">
              <w:rPr>
                <w:sz w:val="16"/>
                <w:szCs w:val="16"/>
              </w:rPr>
              <w:t>Тесты</w:t>
            </w:r>
          </w:p>
        </w:tc>
        <w:tc>
          <w:tcPr>
            <w:tcW w:w="1261" w:type="dxa"/>
          </w:tcPr>
          <w:p w:rsidR="00FB7F08" w:rsidRPr="00056E45" w:rsidRDefault="00FB7F08" w:rsidP="00FB7F08">
            <w:pPr>
              <w:spacing w:after="100" w:afterAutospacing="1"/>
              <w:rPr>
                <w:color w:val="000000"/>
                <w:sz w:val="16"/>
                <w:szCs w:val="16"/>
              </w:rPr>
            </w:pPr>
          </w:p>
        </w:tc>
        <w:tc>
          <w:tcPr>
            <w:tcW w:w="1800" w:type="dxa"/>
          </w:tcPr>
          <w:p w:rsidR="00FB7F08" w:rsidRPr="00056E45" w:rsidRDefault="00FB7F08" w:rsidP="00FB7F08">
            <w:pPr>
              <w:spacing w:after="100" w:afterAutospacing="1"/>
              <w:rPr>
                <w:color w:val="000000"/>
                <w:sz w:val="16"/>
                <w:szCs w:val="16"/>
              </w:rPr>
            </w:pPr>
            <w:r w:rsidRPr="00056E45">
              <w:rPr>
                <w:color w:val="000000"/>
                <w:sz w:val="16"/>
                <w:szCs w:val="16"/>
              </w:rPr>
              <w:t>КИМ 2010</w:t>
            </w:r>
          </w:p>
        </w:tc>
        <w:tc>
          <w:tcPr>
            <w:tcW w:w="1080" w:type="dxa"/>
          </w:tcPr>
          <w:p w:rsidR="00FB7F08" w:rsidRPr="00692D2C" w:rsidRDefault="00FB7F08" w:rsidP="00FB7F08">
            <w:pPr>
              <w:rPr>
                <w:sz w:val="16"/>
                <w:szCs w:val="16"/>
              </w:rPr>
            </w:pPr>
          </w:p>
        </w:tc>
        <w:tc>
          <w:tcPr>
            <w:tcW w:w="1359" w:type="dxa"/>
          </w:tcPr>
          <w:p w:rsidR="00FB7F08" w:rsidRPr="00692D2C" w:rsidRDefault="00FB7F08" w:rsidP="00FB7F08">
            <w:pPr>
              <w:rPr>
                <w:sz w:val="16"/>
                <w:szCs w:val="16"/>
              </w:rPr>
            </w:pPr>
            <w:r>
              <w:rPr>
                <w:sz w:val="16"/>
                <w:szCs w:val="16"/>
              </w:rPr>
              <w:t>5.1</w:t>
            </w:r>
          </w:p>
        </w:tc>
      </w:tr>
      <w:tr w:rsidR="00FB7F08" w:rsidRPr="00692D2C" w:rsidTr="00FB7F08">
        <w:tc>
          <w:tcPr>
            <w:tcW w:w="14787" w:type="dxa"/>
            <w:gridSpan w:val="12"/>
          </w:tcPr>
          <w:p w:rsidR="00FB7F08" w:rsidRPr="00692D2C" w:rsidRDefault="00FB7F08" w:rsidP="00FB7F08">
            <w:pPr>
              <w:rPr>
                <w:sz w:val="16"/>
                <w:szCs w:val="16"/>
              </w:rPr>
            </w:pPr>
            <w:r w:rsidRPr="00692D2C">
              <w:rPr>
                <w:bCs/>
                <w:color w:val="000000"/>
                <w:sz w:val="16"/>
                <w:szCs w:val="16"/>
              </w:rPr>
              <w:t> </w:t>
            </w:r>
            <w:r w:rsidRPr="00692D2C">
              <w:rPr>
                <w:b/>
                <w:bCs/>
                <w:color w:val="000000"/>
                <w:sz w:val="16"/>
                <w:szCs w:val="16"/>
              </w:rPr>
              <w:t>Тема 12. Атомная физика</w:t>
            </w:r>
          </w:p>
        </w:tc>
      </w:tr>
      <w:tr w:rsidR="00FB7F08" w:rsidRPr="00692D2C" w:rsidTr="00FB7F08">
        <w:tc>
          <w:tcPr>
            <w:tcW w:w="467" w:type="dxa"/>
          </w:tcPr>
          <w:p w:rsidR="00FB7F08" w:rsidRPr="00692D2C" w:rsidRDefault="00FB7F08" w:rsidP="00FB7F08">
            <w:pPr>
              <w:spacing w:before="30" w:after="30"/>
              <w:rPr>
                <w:color w:val="000000"/>
                <w:sz w:val="16"/>
                <w:szCs w:val="16"/>
              </w:rPr>
            </w:pPr>
            <w:r>
              <w:rPr>
                <w:bCs/>
                <w:color w:val="000000"/>
                <w:sz w:val="16"/>
                <w:szCs w:val="16"/>
              </w:rPr>
              <w:t>53</w:t>
            </w:r>
            <w:r w:rsidRPr="00692D2C">
              <w:rPr>
                <w:bCs/>
                <w:color w:val="000000"/>
                <w:sz w:val="16"/>
                <w:szCs w:val="16"/>
              </w:rPr>
              <w:t> </w:t>
            </w:r>
          </w:p>
        </w:tc>
        <w:tc>
          <w:tcPr>
            <w:tcW w:w="2161" w:type="dxa"/>
          </w:tcPr>
          <w:p w:rsidR="00FB7F08" w:rsidRPr="00692D2C" w:rsidRDefault="00FB7F08" w:rsidP="00FB7F08">
            <w:pPr>
              <w:adjustRightInd w:val="0"/>
              <w:spacing w:before="30" w:after="30"/>
              <w:rPr>
                <w:color w:val="000000"/>
                <w:sz w:val="16"/>
                <w:szCs w:val="16"/>
              </w:rPr>
            </w:pPr>
            <w:r w:rsidRPr="00692D2C">
              <w:rPr>
                <w:color w:val="000000"/>
                <w:sz w:val="16"/>
                <w:szCs w:val="16"/>
              </w:rPr>
              <w:t>Строение атома. Опыты Резерфорда</w:t>
            </w:r>
          </w:p>
        </w:tc>
        <w:tc>
          <w:tcPr>
            <w:tcW w:w="900" w:type="dxa"/>
          </w:tcPr>
          <w:p w:rsidR="00FB7F08" w:rsidRPr="00C67B71" w:rsidRDefault="00FB7F08" w:rsidP="00FB7F08">
            <w:pPr>
              <w:rPr>
                <w:color w:val="000000"/>
                <w:sz w:val="16"/>
                <w:szCs w:val="16"/>
              </w:rPr>
            </w:pPr>
            <w:r w:rsidRPr="00056E45">
              <w:rPr>
                <w:color w:val="000000"/>
                <w:sz w:val="16"/>
                <w:szCs w:val="16"/>
              </w:rPr>
              <w:t>Урок изучения нового материала</w:t>
            </w:r>
          </w:p>
        </w:tc>
        <w:tc>
          <w:tcPr>
            <w:tcW w:w="1259" w:type="dxa"/>
          </w:tcPr>
          <w:p w:rsidR="00FB7F08" w:rsidRPr="00C67B71" w:rsidRDefault="00FB7F08" w:rsidP="00FB7F08">
            <w:pPr>
              <w:rPr>
                <w:color w:val="000000"/>
                <w:sz w:val="16"/>
                <w:szCs w:val="16"/>
              </w:rPr>
            </w:pPr>
            <w:r w:rsidRPr="00056E45">
              <w:rPr>
                <w:sz w:val="16"/>
                <w:szCs w:val="16"/>
              </w:rPr>
              <w:t>Проблемно - поисковый</w:t>
            </w:r>
          </w:p>
        </w:tc>
        <w:tc>
          <w:tcPr>
            <w:tcW w:w="900" w:type="dxa"/>
          </w:tcPr>
          <w:p w:rsidR="00FB7F08" w:rsidRPr="00692D2C" w:rsidRDefault="00FB7F08" w:rsidP="00FB7F08">
            <w:pPr>
              <w:rPr>
                <w:sz w:val="16"/>
                <w:szCs w:val="16"/>
              </w:rPr>
            </w:pPr>
            <w:r w:rsidRPr="00056E45">
              <w:rPr>
                <w:color w:val="000000"/>
                <w:sz w:val="16"/>
                <w:szCs w:val="16"/>
              </w:rPr>
              <w:t>Беседа, фронтальный опрос</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Модель атома по Томсону, опыт Резерфорда, планетарная модель атома, анализ опыта Резерфорда и</w:t>
            </w:r>
            <w:r w:rsidRPr="00C67B71">
              <w:rPr>
                <w:color w:val="000000"/>
                <w:sz w:val="16"/>
                <w:szCs w:val="16"/>
              </w:rPr>
              <w:t> </w:t>
            </w:r>
            <w:r w:rsidRPr="00FB7F08">
              <w:rPr>
                <w:color w:val="000000"/>
                <w:sz w:val="16"/>
                <w:szCs w:val="16"/>
                <w:lang w:val="ru-RU"/>
              </w:rPr>
              <w:t xml:space="preserve"> выводы из него</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Знать о противоречиях между ядерной моделью атома Резерфорда и законом сохранения энергии</w:t>
            </w:r>
          </w:p>
        </w:tc>
        <w:tc>
          <w:tcPr>
            <w:tcW w:w="1080" w:type="dxa"/>
          </w:tcPr>
          <w:p w:rsidR="00FB7F08" w:rsidRPr="00C67B71" w:rsidRDefault="00FB7F08" w:rsidP="00FB7F08">
            <w:pPr>
              <w:spacing w:after="100" w:afterAutospacing="1"/>
              <w:rPr>
                <w:color w:val="000000"/>
                <w:sz w:val="16"/>
                <w:szCs w:val="16"/>
              </w:rPr>
            </w:pPr>
            <w:r w:rsidRPr="00314BE5">
              <w:rPr>
                <w:color w:val="000000"/>
                <w:sz w:val="16"/>
                <w:szCs w:val="16"/>
              </w:rPr>
              <w:t>Решение задач</w:t>
            </w:r>
            <w:r>
              <w:rPr>
                <w:color w:val="000000"/>
                <w:sz w:val="16"/>
                <w:szCs w:val="16"/>
              </w:rPr>
              <w:t>, выступления учащихся</w:t>
            </w:r>
          </w:p>
        </w:tc>
        <w:tc>
          <w:tcPr>
            <w:tcW w:w="1261" w:type="dxa"/>
          </w:tcPr>
          <w:p w:rsidR="00FB7F08" w:rsidRPr="00FB7F08" w:rsidRDefault="00FB7F08" w:rsidP="00FB7F08">
            <w:pPr>
              <w:rPr>
                <w:sz w:val="16"/>
                <w:szCs w:val="16"/>
                <w:lang w:val="ru-RU"/>
              </w:rPr>
            </w:pPr>
            <w:r w:rsidRPr="00FB7F08">
              <w:rPr>
                <w:sz w:val="16"/>
                <w:szCs w:val="16"/>
                <w:lang w:val="ru-RU"/>
              </w:rPr>
              <w:t>Наглядные пособия по атомной физике</w:t>
            </w:r>
          </w:p>
        </w:tc>
        <w:tc>
          <w:tcPr>
            <w:tcW w:w="1800" w:type="dxa"/>
          </w:tcPr>
          <w:p w:rsidR="00FB7F08" w:rsidRPr="00FB7F08" w:rsidRDefault="00FB7F08" w:rsidP="00FB7F08">
            <w:pPr>
              <w:rPr>
                <w:b/>
                <w:bCs/>
                <w:color w:val="000000"/>
                <w:sz w:val="16"/>
                <w:szCs w:val="16"/>
                <w:lang w:val="ru-RU"/>
              </w:rPr>
            </w:pPr>
            <w:r w:rsidRPr="00FB7F08">
              <w:rPr>
                <w:sz w:val="16"/>
                <w:szCs w:val="16"/>
                <w:lang w:val="ru-RU"/>
              </w:rPr>
              <w:t>Сборники познавательных и развивающих заданий  по теме</w:t>
            </w:r>
            <w:proofErr w:type="gramStart"/>
            <w:r w:rsidRPr="00FB7F08">
              <w:rPr>
                <w:bCs/>
                <w:color w:val="000000"/>
                <w:sz w:val="16"/>
                <w:szCs w:val="16"/>
                <w:lang w:val="ru-RU"/>
              </w:rPr>
              <w:t>«А</w:t>
            </w:r>
            <w:proofErr w:type="gramEnd"/>
            <w:r w:rsidRPr="00FB7F08">
              <w:rPr>
                <w:bCs/>
                <w:color w:val="000000"/>
                <w:sz w:val="16"/>
                <w:szCs w:val="16"/>
                <w:lang w:val="ru-RU"/>
              </w:rPr>
              <w:t>томная физика</w:t>
            </w:r>
            <w:r w:rsidRPr="00FB7F08">
              <w:rPr>
                <w:b/>
                <w:bCs/>
                <w:color w:val="000000"/>
                <w:sz w:val="16"/>
                <w:szCs w:val="16"/>
                <w:lang w:val="ru-RU"/>
              </w:rPr>
              <w:t xml:space="preserve">»  </w:t>
            </w:r>
          </w:p>
          <w:p w:rsidR="00FB7F08" w:rsidRPr="00692D2C" w:rsidRDefault="00FB7F08" w:rsidP="00FB7F08">
            <w:pPr>
              <w:rPr>
                <w:sz w:val="16"/>
                <w:szCs w:val="16"/>
              </w:rPr>
            </w:pPr>
            <w:r w:rsidRPr="00314BE5">
              <w:rPr>
                <w:sz w:val="16"/>
                <w:szCs w:val="16"/>
              </w:rPr>
              <w:t>Справочные пособия</w:t>
            </w:r>
          </w:p>
        </w:tc>
        <w:tc>
          <w:tcPr>
            <w:tcW w:w="1080" w:type="dxa"/>
          </w:tcPr>
          <w:p w:rsidR="00FB7F08" w:rsidRPr="00692D2C" w:rsidRDefault="00FB7F08" w:rsidP="00FB7F08">
            <w:pPr>
              <w:adjustRightInd w:val="0"/>
              <w:spacing w:before="30" w:after="30"/>
              <w:rPr>
                <w:color w:val="000000"/>
                <w:sz w:val="16"/>
                <w:szCs w:val="16"/>
              </w:rPr>
            </w:pPr>
            <w:r w:rsidRPr="00692D2C">
              <w:rPr>
                <w:color w:val="000000"/>
                <w:sz w:val="16"/>
                <w:szCs w:val="16"/>
              </w:rPr>
              <w:t>§93</w:t>
            </w:r>
          </w:p>
          <w:p w:rsidR="00FB7F08" w:rsidRPr="00692D2C" w:rsidRDefault="00FB7F08" w:rsidP="00FB7F08">
            <w:pPr>
              <w:rPr>
                <w:sz w:val="16"/>
                <w:szCs w:val="16"/>
              </w:rPr>
            </w:pPr>
            <w:proofErr w:type="gramStart"/>
            <w:r w:rsidRPr="00692D2C">
              <w:rPr>
                <w:color w:val="000000"/>
                <w:sz w:val="16"/>
                <w:szCs w:val="16"/>
              </w:rPr>
              <w:t>вопр</w:t>
            </w:r>
            <w:proofErr w:type="gramEnd"/>
            <w:r w:rsidRPr="00692D2C">
              <w:rPr>
                <w:color w:val="000000"/>
                <w:sz w:val="16"/>
                <w:szCs w:val="16"/>
              </w:rPr>
              <w:t>. к §</w:t>
            </w:r>
          </w:p>
        </w:tc>
        <w:tc>
          <w:tcPr>
            <w:tcW w:w="1359" w:type="dxa"/>
          </w:tcPr>
          <w:p w:rsidR="00FB7F08" w:rsidRPr="00692D2C" w:rsidRDefault="00FB7F08" w:rsidP="00FB7F08">
            <w:pPr>
              <w:rPr>
                <w:sz w:val="16"/>
                <w:szCs w:val="16"/>
              </w:rPr>
            </w:pPr>
            <w:r>
              <w:rPr>
                <w:sz w:val="16"/>
                <w:szCs w:val="16"/>
              </w:rPr>
              <w:t>5.2.1</w:t>
            </w:r>
          </w:p>
        </w:tc>
      </w:tr>
      <w:tr w:rsidR="00FB7F08" w:rsidRPr="00692D2C" w:rsidTr="00FB7F08">
        <w:tc>
          <w:tcPr>
            <w:tcW w:w="467" w:type="dxa"/>
          </w:tcPr>
          <w:p w:rsidR="00FB7F08" w:rsidRPr="00692D2C" w:rsidRDefault="00FB7F08" w:rsidP="00FB7F08">
            <w:pPr>
              <w:spacing w:before="30" w:after="30"/>
              <w:rPr>
                <w:color w:val="000000"/>
                <w:sz w:val="16"/>
                <w:szCs w:val="16"/>
              </w:rPr>
            </w:pPr>
            <w:r>
              <w:rPr>
                <w:bCs/>
                <w:color w:val="000000"/>
                <w:sz w:val="16"/>
                <w:szCs w:val="16"/>
              </w:rPr>
              <w:t>54</w:t>
            </w:r>
          </w:p>
        </w:tc>
        <w:tc>
          <w:tcPr>
            <w:tcW w:w="2161" w:type="dxa"/>
          </w:tcPr>
          <w:p w:rsidR="00FB7F08" w:rsidRPr="00692D2C" w:rsidRDefault="00FB7F08" w:rsidP="00FB7F08">
            <w:pPr>
              <w:adjustRightInd w:val="0"/>
              <w:spacing w:before="30" w:after="30"/>
              <w:rPr>
                <w:color w:val="000000"/>
                <w:sz w:val="16"/>
                <w:szCs w:val="16"/>
              </w:rPr>
            </w:pPr>
            <w:r w:rsidRPr="00692D2C">
              <w:rPr>
                <w:color w:val="000000"/>
                <w:sz w:val="16"/>
                <w:szCs w:val="16"/>
              </w:rPr>
              <w:t>Квантовые постулаты Бора.</w:t>
            </w:r>
          </w:p>
        </w:tc>
        <w:tc>
          <w:tcPr>
            <w:tcW w:w="900" w:type="dxa"/>
          </w:tcPr>
          <w:p w:rsidR="00FB7F08" w:rsidRPr="00C67B71" w:rsidRDefault="00FB7F08" w:rsidP="00FB7F08">
            <w:pPr>
              <w:spacing w:after="100" w:afterAutospacing="1"/>
              <w:rPr>
                <w:color w:val="000000"/>
                <w:sz w:val="16"/>
                <w:szCs w:val="16"/>
              </w:rPr>
            </w:pPr>
            <w:r w:rsidRPr="00056E45">
              <w:rPr>
                <w:color w:val="000000"/>
                <w:sz w:val="16"/>
                <w:szCs w:val="16"/>
              </w:rPr>
              <w:t>Урок изучения нового материала</w:t>
            </w:r>
          </w:p>
        </w:tc>
        <w:tc>
          <w:tcPr>
            <w:tcW w:w="1259" w:type="dxa"/>
          </w:tcPr>
          <w:p w:rsidR="00FB7F08" w:rsidRPr="00C67B71" w:rsidRDefault="00FB7F08" w:rsidP="00FB7F08">
            <w:pPr>
              <w:rPr>
                <w:color w:val="000000"/>
                <w:sz w:val="16"/>
                <w:szCs w:val="16"/>
              </w:rPr>
            </w:pPr>
            <w:r>
              <w:rPr>
                <w:color w:val="000000"/>
                <w:sz w:val="16"/>
                <w:szCs w:val="16"/>
              </w:rPr>
              <w:t>Частично-поисковый</w:t>
            </w:r>
          </w:p>
        </w:tc>
        <w:tc>
          <w:tcPr>
            <w:tcW w:w="900" w:type="dxa"/>
          </w:tcPr>
          <w:p w:rsidR="00FB7F08" w:rsidRPr="00FB7F08" w:rsidRDefault="00FB7F08" w:rsidP="00FB7F08">
            <w:pPr>
              <w:rPr>
                <w:color w:val="000000"/>
                <w:sz w:val="16"/>
                <w:szCs w:val="16"/>
                <w:lang w:val="ru-RU"/>
              </w:rPr>
            </w:pPr>
            <w:r w:rsidRPr="00FB7F08">
              <w:rPr>
                <w:color w:val="000000"/>
                <w:sz w:val="16"/>
                <w:szCs w:val="16"/>
                <w:lang w:val="ru-RU"/>
              </w:rPr>
              <w:t>Эвристическая беседа, составление опорного конспекта</w:t>
            </w:r>
          </w:p>
        </w:tc>
        <w:tc>
          <w:tcPr>
            <w:tcW w:w="1260" w:type="dxa"/>
          </w:tcPr>
          <w:p w:rsidR="00FB7F08" w:rsidRPr="00FB7F08" w:rsidRDefault="00FB7F08" w:rsidP="00FB7F08">
            <w:pPr>
              <w:spacing w:after="100" w:afterAutospacing="1"/>
              <w:rPr>
                <w:color w:val="000000"/>
                <w:sz w:val="16"/>
                <w:szCs w:val="16"/>
                <w:lang w:val="ru-RU"/>
              </w:rPr>
            </w:pP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Знать квантовые постулаты Бора, рассчитывать частоту излучения и уметь объяснять линейчатые спектры излучения и поглощения</w:t>
            </w:r>
          </w:p>
        </w:tc>
        <w:tc>
          <w:tcPr>
            <w:tcW w:w="108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Решение задач, выступления учащихся</w:t>
            </w:r>
            <w:proofErr w:type="gramStart"/>
            <w:r w:rsidRPr="00FB7F08">
              <w:rPr>
                <w:color w:val="000000"/>
                <w:sz w:val="16"/>
                <w:szCs w:val="16"/>
                <w:lang w:val="ru-RU"/>
              </w:rPr>
              <w:t>.т</w:t>
            </w:r>
            <w:proofErr w:type="gramEnd"/>
            <w:r w:rsidRPr="00FB7F08">
              <w:rPr>
                <w:color w:val="000000"/>
                <w:sz w:val="16"/>
                <w:szCs w:val="16"/>
                <w:lang w:val="ru-RU"/>
              </w:rPr>
              <w:t>есты</w:t>
            </w:r>
          </w:p>
        </w:tc>
        <w:tc>
          <w:tcPr>
            <w:tcW w:w="1261" w:type="dxa"/>
          </w:tcPr>
          <w:p w:rsidR="00FB7F08" w:rsidRPr="00692D2C" w:rsidRDefault="00FB7F08" w:rsidP="00FB7F08">
            <w:pPr>
              <w:rPr>
                <w:sz w:val="16"/>
                <w:szCs w:val="16"/>
              </w:rPr>
            </w:pPr>
            <w:r w:rsidRPr="00056E45">
              <w:rPr>
                <w:color w:val="000000"/>
                <w:sz w:val="16"/>
                <w:szCs w:val="16"/>
              </w:rPr>
              <w:t>Демонстрация</w:t>
            </w:r>
            <w:r>
              <w:rPr>
                <w:color w:val="000000"/>
                <w:sz w:val="16"/>
                <w:szCs w:val="16"/>
              </w:rPr>
              <w:t xml:space="preserve"> линейчатых спектров излучения</w:t>
            </w:r>
          </w:p>
        </w:tc>
        <w:tc>
          <w:tcPr>
            <w:tcW w:w="1800" w:type="dxa"/>
          </w:tcPr>
          <w:p w:rsidR="00FB7F08" w:rsidRPr="00FB7F08" w:rsidRDefault="00FB7F08" w:rsidP="00FB7F08">
            <w:pPr>
              <w:rPr>
                <w:b/>
                <w:bCs/>
                <w:color w:val="000000"/>
                <w:sz w:val="16"/>
                <w:szCs w:val="16"/>
                <w:lang w:val="ru-RU"/>
              </w:rPr>
            </w:pPr>
            <w:r w:rsidRPr="00FB7F08">
              <w:rPr>
                <w:sz w:val="16"/>
                <w:szCs w:val="16"/>
                <w:lang w:val="ru-RU"/>
              </w:rPr>
              <w:t>Сборники познавательных и развивающих заданий  по теме</w:t>
            </w:r>
            <w:proofErr w:type="gramStart"/>
            <w:r w:rsidRPr="00FB7F08">
              <w:rPr>
                <w:bCs/>
                <w:color w:val="000000"/>
                <w:sz w:val="16"/>
                <w:szCs w:val="16"/>
                <w:lang w:val="ru-RU"/>
              </w:rPr>
              <w:t>«А</w:t>
            </w:r>
            <w:proofErr w:type="gramEnd"/>
            <w:r w:rsidRPr="00FB7F08">
              <w:rPr>
                <w:bCs/>
                <w:color w:val="000000"/>
                <w:sz w:val="16"/>
                <w:szCs w:val="16"/>
                <w:lang w:val="ru-RU"/>
              </w:rPr>
              <w:t>томная физика</w:t>
            </w:r>
            <w:r w:rsidRPr="00FB7F08">
              <w:rPr>
                <w:b/>
                <w:bCs/>
                <w:color w:val="000000"/>
                <w:sz w:val="16"/>
                <w:szCs w:val="16"/>
                <w:lang w:val="ru-RU"/>
              </w:rPr>
              <w:t xml:space="preserve">»  </w:t>
            </w:r>
          </w:p>
          <w:p w:rsidR="00FB7F08" w:rsidRDefault="00FB7F08" w:rsidP="00FB7F08">
            <w:pPr>
              <w:rPr>
                <w:sz w:val="16"/>
                <w:szCs w:val="16"/>
              </w:rPr>
            </w:pPr>
            <w:r w:rsidRPr="00314BE5">
              <w:rPr>
                <w:sz w:val="16"/>
                <w:szCs w:val="16"/>
              </w:rPr>
              <w:t>Справочные пособия</w:t>
            </w:r>
          </w:p>
          <w:p w:rsidR="00FB7F08" w:rsidRPr="00692D2C" w:rsidRDefault="00FB7F08" w:rsidP="00FB7F08">
            <w:pPr>
              <w:rPr>
                <w:sz w:val="16"/>
                <w:szCs w:val="16"/>
              </w:rPr>
            </w:pPr>
            <w:r>
              <w:rPr>
                <w:sz w:val="16"/>
                <w:szCs w:val="16"/>
              </w:rPr>
              <w:t>КИМ 2010</w:t>
            </w:r>
          </w:p>
        </w:tc>
        <w:tc>
          <w:tcPr>
            <w:tcW w:w="1080" w:type="dxa"/>
          </w:tcPr>
          <w:p w:rsidR="00FB7F08" w:rsidRPr="00692D2C" w:rsidRDefault="00FB7F08" w:rsidP="00FB7F08">
            <w:pPr>
              <w:adjustRightInd w:val="0"/>
              <w:spacing w:before="30" w:after="30"/>
              <w:rPr>
                <w:color w:val="000000"/>
                <w:sz w:val="16"/>
                <w:szCs w:val="16"/>
              </w:rPr>
            </w:pPr>
            <w:r w:rsidRPr="00692D2C">
              <w:rPr>
                <w:color w:val="000000"/>
                <w:sz w:val="16"/>
                <w:szCs w:val="16"/>
              </w:rPr>
              <w:t>§94,95*, 96*</w:t>
            </w:r>
          </w:p>
          <w:p w:rsidR="00FB7F08" w:rsidRPr="00692D2C" w:rsidRDefault="00FB7F08" w:rsidP="00FB7F08">
            <w:pPr>
              <w:rPr>
                <w:sz w:val="16"/>
                <w:szCs w:val="16"/>
              </w:rPr>
            </w:pPr>
            <w:r w:rsidRPr="00692D2C">
              <w:rPr>
                <w:color w:val="000000"/>
                <w:sz w:val="16"/>
                <w:szCs w:val="16"/>
              </w:rPr>
              <w:t>Р.№1144,1152</w:t>
            </w:r>
          </w:p>
        </w:tc>
        <w:tc>
          <w:tcPr>
            <w:tcW w:w="1359" w:type="dxa"/>
          </w:tcPr>
          <w:p w:rsidR="00FB7F08" w:rsidRPr="00692D2C" w:rsidRDefault="00FB7F08" w:rsidP="00FB7F08">
            <w:pPr>
              <w:rPr>
                <w:sz w:val="16"/>
                <w:szCs w:val="16"/>
              </w:rPr>
            </w:pPr>
            <w:r>
              <w:rPr>
                <w:sz w:val="16"/>
                <w:szCs w:val="16"/>
              </w:rPr>
              <w:t>5.2.2</w:t>
            </w:r>
          </w:p>
        </w:tc>
      </w:tr>
      <w:tr w:rsidR="00FB7F08" w:rsidRPr="00692D2C" w:rsidTr="00FB7F08">
        <w:tc>
          <w:tcPr>
            <w:tcW w:w="14787" w:type="dxa"/>
            <w:gridSpan w:val="12"/>
          </w:tcPr>
          <w:p w:rsidR="00FB7F08" w:rsidRPr="00314BE5" w:rsidRDefault="00FB7F08" w:rsidP="00FB7F08">
            <w:pPr>
              <w:rPr>
                <w:sz w:val="16"/>
                <w:szCs w:val="16"/>
              </w:rPr>
            </w:pPr>
            <w:r w:rsidRPr="00314BE5">
              <w:rPr>
                <w:b/>
                <w:bCs/>
                <w:color w:val="000000"/>
                <w:sz w:val="16"/>
                <w:szCs w:val="16"/>
              </w:rPr>
              <w:t>Тема 13. Физика атомного ядра</w:t>
            </w:r>
          </w:p>
        </w:tc>
      </w:tr>
      <w:tr w:rsidR="00FB7F08" w:rsidRPr="00692D2C" w:rsidTr="00FB7F08">
        <w:tc>
          <w:tcPr>
            <w:tcW w:w="467" w:type="dxa"/>
          </w:tcPr>
          <w:p w:rsidR="00FB7F08" w:rsidRPr="00692D2C" w:rsidRDefault="00FB7F08" w:rsidP="00FB7F08">
            <w:pPr>
              <w:spacing w:before="30" w:after="30"/>
              <w:jc w:val="center"/>
              <w:rPr>
                <w:color w:val="000000"/>
                <w:sz w:val="16"/>
                <w:szCs w:val="16"/>
              </w:rPr>
            </w:pPr>
            <w:r>
              <w:rPr>
                <w:bCs/>
                <w:color w:val="000000"/>
                <w:sz w:val="16"/>
                <w:szCs w:val="16"/>
              </w:rPr>
              <w:t>55</w:t>
            </w:r>
          </w:p>
        </w:tc>
        <w:tc>
          <w:tcPr>
            <w:tcW w:w="2161" w:type="dxa"/>
          </w:tcPr>
          <w:p w:rsidR="00FB7F08" w:rsidRPr="00692D2C" w:rsidRDefault="00FB7F08" w:rsidP="00FB7F08">
            <w:pPr>
              <w:adjustRightInd w:val="0"/>
              <w:spacing w:before="30" w:after="30"/>
              <w:rPr>
                <w:color w:val="000000"/>
                <w:sz w:val="16"/>
                <w:szCs w:val="16"/>
              </w:rPr>
            </w:pPr>
            <w:r w:rsidRPr="00FB7F08">
              <w:rPr>
                <w:color w:val="000000"/>
                <w:sz w:val="16"/>
                <w:szCs w:val="16"/>
                <w:lang w:val="ru-RU"/>
              </w:rPr>
              <w:t>Методы наблюдения и регистрации элементарных частиц</w:t>
            </w:r>
            <w:proofErr w:type="gramStart"/>
            <w:r w:rsidRPr="00692D2C">
              <w:rPr>
                <w:color w:val="000000"/>
                <w:sz w:val="16"/>
                <w:szCs w:val="16"/>
              </w:rPr>
              <w:t> </w:t>
            </w:r>
            <w:r w:rsidRPr="00FB7F08">
              <w:rPr>
                <w:color w:val="000000"/>
                <w:sz w:val="16"/>
                <w:szCs w:val="16"/>
                <w:lang w:val="ru-RU"/>
              </w:rPr>
              <w:t>.</w:t>
            </w:r>
            <w:proofErr w:type="gramEnd"/>
            <w:r w:rsidRPr="00FB7F08">
              <w:rPr>
                <w:bCs/>
                <w:color w:val="000000"/>
                <w:sz w:val="16"/>
                <w:szCs w:val="16"/>
                <w:lang w:val="ru-RU"/>
              </w:rPr>
              <w:t xml:space="preserve"> </w:t>
            </w:r>
            <w:r>
              <w:rPr>
                <w:bCs/>
                <w:color w:val="000000"/>
                <w:sz w:val="16"/>
                <w:szCs w:val="16"/>
              </w:rPr>
              <w:t xml:space="preserve">Открытие </w:t>
            </w:r>
            <w:r>
              <w:rPr>
                <w:bCs/>
                <w:color w:val="000000"/>
                <w:sz w:val="16"/>
                <w:szCs w:val="16"/>
              </w:rPr>
              <w:lastRenderedPageBreak/>
              <w:t>радиоакти</w:t>
            </w:r>
            <w:r w:rsidRPr="00692D2C">
              <w:rPr>
                <w:bCs/>
                <w:color w:val="000000"/>
                <w:sz w:val="16"/>
                <w:szCs w:val="16"/>
              </w:rPr>
              <w:t xml:space="preserve">вности </w:t>
            </w:r>
          </w:p>
        </w:tc>
        <w:tc>
          <w:tcPr>
            <w:tcW w:w="900" w:type="dxa"/>
          </w:tcPr>
          <w:p w:rsidR="00FB7F08" w:rsidRPr="00C67B71" w:rsidRDefault="00FB7F08" w:rsidP="00FB7F08">
            <w:pPr>
              <w:spacing w:after="100" w:afterAutospacing="1"/>
              <w:rPr>
                <w:color w:val="000000"/>
                <w:sz w:val="16"/>
                <w:szCs w:val="16"/>
              </w:rPr>
            </w:pPr>
            <w:r w:rsidRPr="00056E45">
              <w:rPr>
                <w:color w:val="000000"/>
                <w:sz w:val="16"/>
                <w:szCs w:val="16"/>
              </w:rPr>
              <w:lastRenderedPageBreak/>
              <w:t>Урок изучения нового материал</w:t>
            </w:r>
            <w:r w:rsidRPr="00056E45">
              <w:rPr>
                <w:color w:val="000000"/>
                <w:sz w:val="16"/>
                <w:szCs w:val="16"/>
              </w:rPr>
              <w:lastRenderedPageBreak/>
              <w:t>а</w:t>
            </w:r>
          </w:p>
        </w:tc>
        <w:tc>
          <w:tcPr>
            <w:tcW w:w="1259" w:type="dxa"/>
          </w:tcPr>
          <w:p w:rsidR="00FB7F08" w:rsidRPr="00C67B71" w:rsidRDefault="00FB7F08" w:rsidP="00FB7F08">
            <w:pPr>
              <w:rPr>
                <w:color w:val="000000"/>
                <w:sz w:val="16"/>
                <w:szCs w:val="16"/>
              </w:rPr>
            </w:pPr>
            <w:r>
              <w:rPr>
                <w:color w:val="000000"/>
                <w:sz w:val="16"/>
                <w:szCs w:val="16"/>
              </w:rPr>
              <w:lastRenderedPageBreak/>
              <w:t>Частично-поисковый</w:t>
            </w:r>
          </w:p>
        </w:tc>
        <w:tc>
          <w:tcPr>
            <w:tcW w:w="900" w:type="dxa"/>
          </w:tcPr>
          <w:p w:rsidR="00FB7F08" w:rsidRPr="00FB7F08" w:rsidRDefault="00FB7F08" w:rsidP="00FB7F08">
            <w:pPr>
              <w:rPr>
                <w:color w:val="000000"/>
                <w:sz w:val="16"/>
                <w:szCs w:val="16"/>
                <w:lang w:val="ru-RU"/>
              </w:rPr>
            </w:pPr>
            <w:r w:rsidRPr="00FB7F08">
              <w:rPr>
                <w:color w:val="000000"/>
                <w:sz w:val="16"/>
                <w:szCs w:val="16"/>
                <w:lang w:val="ru-RU"/>
              </w:rPr>
              <w:t>Эвристическая беседа, составлен</w:t>
            </w:r>
            <w:r w:rsidRPr="00FB7F08">
              <w:rPr>
                <w:color w:val="000000"/>
                <w:sz w:val="16"/>
                <w:szCs w:val="16"/>
                <w:lang w:val="ru-RU"/>
              </w:rPr>
              <w:lastRenderedPageBreak/>
              <w:t>ие опорного конспекта</w:t>
            </w:r>
          </w:p>
        </w:tc>
        <w:tc>
          <w:tcPr>
            <w:tcW w:w="1260" w:type="dxa"/>
          </w:tcPr>
          <w:p w:rsidR="00FB7F08" w:rsidRPr="00C67B71" w:rsidRDefault="00FB7F08" w:rsidP="00FB7F08">
            <w:pPr>
              <w:spacing w:after="100" w:afterAutospacing="1"/>
              <w:rPr>
                <w:color w:val="000000"/>
                <w:sz w:val="16"/>
                <w:szCs w:val="16"/>
              </w:rPr>
            </w:pPr>
            <w:r>
              <w:rPr>
                <w:bCs/>
                <w:color w:val="000000"/>
                <w:sz w:val="16"/>
                <w:szCs w:val="16"/>
              </w:rPr>
              <w:lastRenderedPageBreak/>
              <w:t>Открытие радиоакти</w:t>
            </w:r>
            <w:r w:rsidRPr="00692D2C">
              <w:rPr>
                <w:bCs/>
                <w:color w:val="000000"/>
                <w:sz w:val="16"/>
                <w:szCs w:val="16"/>
              </w:rPr>
              <w:t>вности</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 xml:space="preserve">Знать устройство и принцип действия </w:t>
            </w:r>
            <w:r w:rsidRPr="00FB7F08">
              <w:rPr>
                <w:color w:val="000000"/>
                <w:sz w:val="16"/>
                <w:szCs w:val="16"/>
                <w:lang w:val="ru-RU"/>
              </w:rPr>
              <w:lastRenderedPageBreak/>
              <w:t>счетчика Гейгера, камер Вильсона и пузырьковой</w:t>
            </w:r>
            <w:r w:rsidRPr="00C67B71">
              <w:rPr>
                <w:color w:val="000000"/>
                <w:sz w:val="16"/>
                <w:szCs w:val="16"/>
              </w:rPr>
              <w:t> </w:t>
            </w:r>
            <w:r w:rsidRPr="00FB7F08">
              <w:rPr>
                <w:color w:val="000000"/>
                <w:sz w:val="16"/>
                <w:szCs w:val="16"/>
                <w:lang w:val="ru-RU"/>
              </w:rPr>
              <w:t>историю открытия радиоакт., суть явления, состав излучения,</w:t>
            </w:r>
          </w:p>
        </w:tc>
        <w:tc>
          <w:tcPr>
            <w:tcW w:w="1080" w:type="dxa"/>
          </w:tcPr>
          <w:p w:rsidR="00FB7F08" w:rsidRPr="00C67B71" w:rsidRDefault="00FB7F08" w:rsidP="00FB7F08">
            <w:pPr>
              <w:spacing w:after="100" w:afterAutospacing="1"/>
              <w:rPr>
                <w:color w:val="000000"/>
                <w:sz w:val="16"/>
                <w:szCs w:val="16"/>
              </w:rPr>
            </w:pPr>
            <w:r w:rsidRPr="00314BE5">
              <w:rPr>
                <w:color w:val="000000"/>
                <w:sz w:val="16"/>
                <w:szCs w:val="16"/>
              </w:rPr>
              <w:lastRenderedPageBreak/>
              <w:t>Решение задач</w:t>
            </w:r>
            <w:r>
              <w:rPr>
                <w:color w:val="000000"/>
                <w:sz w:val="16"/>
                <w:szCs w:val="16"/>
              </w:rPr>
              <w:t>, выступления учащихся.</w:t>
            </w:r>
          </w:p>
        </w:tc>
        <w:tc>
          <w:tcPr>
            <w:tcW w:w="1261" w:type="dxa"/>
          </w:tcPr>
          <w:p w:rsidR="00FB7F08" w:rsidRPr="00C67B71" w:rsidRDefault="00FB7F08" w:rsidP="00FB7F08">
            <w:pPr>
              <w:spacing w:after="100" w:afterAutospacing="1"/>
              <w:rPr>
                <w:color w:val="000000"/>
                <w:sz w:val="16"/>
                <w:szCs w:val="16"/>
              </w:rPr>
            </w:pPr>
            <w:r w:rsidRPr="00C67B71">
              <w:rPr>
                <w:color w:val="000000"/>
                <w:sz w:val="16"/>
                <w:szCs w:val="16"/>
              </w:rPr>
              <w:t> </w:t>
            </w:r>
            <w:r>
              <w:rPr>
                <w:color w:val="000000"/>
                <w:sz w:val="16"/>
                <w:szCs w:val="16"/>
              </w:rPr>
              <w:t>Периодическая таблица химических элементов</w:t>
            </w:r>
          </w:p>
        </w:tc>
        <w:tc>
          <w:tcPr>
            <w:tcW w:w="1800" w:type="dxa"/>
          </w:tcPr>
          <w:p w:rsidR="00FB7F08" w:rsidRPr="00FB7F08" w:rsidRDefault="00FB7F08" w:rsidP="00FB7F08">
            <w:pPr>
              <w:spacing w:after="100" w:afterAutospacing="1"/>
              <w:rPr>
                <w:color w:val="000000"/>
                <w:sz w:val="16"/>
                <w:szCs w:val="16"/>
                <w:lang w:val="ru-RU"/>
              </w:rPr>
            </w:pPr>
            <w:r w:rsidRPr="00FB7F08">
              <w:rPr>
                <w:sz w:val="16"/>
                <w:szCs w:val="16"/>
                <w:lang w:val="ru-RU"/>
              </w:rPr>
              <w:t>Сборники познавательных и развивающих заданий  по теме</w:t>
            </w:r>
            <w:proofErr w:type="gramStart"/>
            <w:r w:rsidRPr="00FB7F08">
              <w:rPr>
                <w:sz w:val="16"/>
                <w:szCs w:val="16"/>
                <w:lang w:val="ru-RU"/>
              </w:rPr>
              <w:t>«</w:t>
            </w:r>
            <w:r w:rsidRPr="00FB7F08">
              <w:rPr>
                <w:bCs/>
                <w:color w:val="000000"/>
                <w:sz w:val="16"/>
                <w:szCs w:val="16"/>
                <w:lang w:val="ru-RU"/>
              </w:rPr>
              <w:t>Ф</w:t>
            </w:r>
            <w:proofErr w:type="gramEnd"/>
            <w:r w:rsidRPr="00FB7F08">
              <w:rPr>
                <w:bCs/>
                <w:color w:val="000000"/>
                <w:sz w:val="16"/>
                <w:szCs w:val="16"/>
                <w:lang w:val="ru-RU"/>
              </w:rPr>
              <w:t xml:space="preserve">изика </w:t>
            </w:r>
            <w:r w:rsidRPr="00FB7F08">
              <w:rPr>
                <w:bCs/>
                <w:color w:val="000000"/>
                <w:sz w:val="16"/>
                <w:szCs w:val="16"/>
                <w:lang w:val="ru-RU"/>
              </w:rPr>
              <w:lastRenderedPageBreak/>
              <w:t>атомного ядра</w:t>
            </w:r>
            <w:r w:rsidRPr="00FB7F08">
              <w:rPr>
                <w:b/>
                <w:bCs/>
                <w:color w:val="000000"/>
                <w:sz w:val="16"/>
                <w:szCs w:val="16"/>
                <w:lang w:val="ru-RU"/>
              </w:rPr>
              <w:t>»</w:t>
            </w:r>
          </w:p>
        </w:tc>
        <w:tc>
          <w:tcPr>
            <w:tcW w:w="1080" w:type="dxa"/>
          </w:tcPr>
          <w:p w:rsidR="00FB7F08" w:rsidRPr="00692D2C" w:rsidRDefault="00FB7F08" w:rsidP="00FB7F08">
            <w:pPr>
              <w:rPr>
                <w:sz w:val="16"/>
                <w:szCs w:val="16"/>
              </w:rPr>
            </w:pPr>
            <w:r w:rsidRPr="00692D2C">
              <w:rPr>
                <w:color w:val="000000"/>
                <w:sz w:val="16"/>
                <w:szCs w:val="16"/>
              </w:rPr>
              <w:lastRenderedPageBreak/>
              <w:t>§97,98,Р.№1157,1161</w:t>
            </w:r>
          </w:p>
        </w:tc>
        <w:tc>
          <w:tcPr>
            <w:tcW w:w="1359" w:type="dxa"/>
          </w:tcPr>
          <w:p w:rsidR="00FB7F08" w:rsidRPr="00692D2C" w:rsidRDefault="00FB7F08" w:rsidP="00FB7F08">
            <w:pPr>
              <w:rPr>
                <w:sz w:val="16"/>
                <w:szCs w:val="16"/>
              </w:rPr>
            </w:pPr>
            <w:r>
              <w:rPr>
                <w:sz w:val="16"/>
                <w:szCs w:val="16"/>
              </w:rPr>
              <w:t>5.2.2</w:t>
            </w:r>
          </w:p>
        </w:tc>
      </w:tr>
      <w:tr w:rsidR="00FB7F08" w:rsidRPr="00692D2C" w:rsidTr="00FB7F08">
        <w:tc>
          <w:tcPr>
            <w:tcW w:w="467" w:type="dxa"/>
          </w:tcPr>
          <w:p w:rsidR="00FB7F08" w:rsidRPr="00692D2C" w:rsidRDefault="00FB7F08" w:rsidP="00FB7F08">
            <w:pPr>
              <w:spacing w:before="30" w:after="30"/>
              <w:jc w:val="center"/>
              <w:rPr>
                <w:color w:val="000000"/>
                <w:sz w:val="16"/>
                <w:szCs w:val="16"/>
              </w:rPr>
            </w:pPr>
            <w:r>
              <w:rPr>
                <w:bCs/>
                <w:color w:val="000000"/>
                <w:sz w:val="16"/>
                <w:szCs w:val="16"/>
              </w:rPr>
              <w:lastRenderedPageBreak/>
              <w:t>56</w:t>
            </w:r>
            <w:r w:rsidRPr="00692D2C">
              <w:rPr>
                <w:bCs/>
                <w:color w:val="000000"/>
                <w:sz w:val="16"/>
                <w:szCs w:val="16"/>
              </w:rPr>
              <w:t> </w:t>
            </w:r>
          </w:p>
        </w:tc>
        <w:tc>
          <w:tcPr>
            <w:tcW w:w="2161" w:type="dxa"/>
          </w:tcPr>
          <w:p w:rsidR="00FB7F08" w:rsidRPr="00692D2C" w:rsidRDefault="00FB7F08" w:rsidP="00FB7F08">
            <w:pPr>
              <w:adjustRightInd w:val="0"/>
              <w:spacing w:before="30" w:after="30"/>
              <w:rPr>
                <w:color w:val="000000"/>
                <w:sz w:val="16"/>
                <w:szCs w:val="16"/>
              </w:rPr>
            </w:pPr>
            <w:r w:rsidRPr="00FB7F08">
              <w:rPr>
                <w:bCs/>
                <w:color w:val="000000"/>
                <w:sz w:val="16"/>
                <w:szCs w:val="16"/>
                <w:lang w:val="ru-RU"/>
              </w:rPr>
              <w:t>Альф</w:t>
            </w:r>
            <w:proofErr w:type="gramStart"/>
            <w:r w:rsidRPr="00FB7F08">
              <w:rPr>
                <w:bCs/>
                <w:color w:val="000000"/>
                <w:sz w:val="16"/>
                <w:szCs w:val="16"/>
                <w:lang w:val="ru-RU"/>
              </w:rPr>
              <w:t>а-</w:t>
            </w:r>
            <w:proofErr w:type="gramEnd"/>
            <w:r w:rsidRPr="00FB7F08">
              <w:rPr>
                <w:bCs/>
                <w:color w:val="000000"/>
                <w:sz w:val="16"/>
                <w:szCs w:val="16"/>
                <w:lang w:val="ru-RU"/>
              </w:rPr>
              <w:t xml:space="preserve">, бета- и гамма-излучения. </w:t>
            </w:r>
            <w:r w:rsidRPr="00692D2C">
              <w:rPr>
                <w:color w:val="000000"/>
                <w:sz w:val="16"/>
                <w:szCs w:val="16"/>
              </w:rPr>
              <w:t> </w:t>
            </w:r>
            <w:r w:rsidRPr="00692D2C">
              <w:rPr>
                <w:bCs/>
                <w:color w:val="000000"/>
                <w:sz w:val="16"/>
                <w:szCs w:val="16"/>
              </w:rPr>
              <w:t>Радиоактивные превращения. Изотопы.</w:t>
            </w:r>
          </w:p>
        </w:tc>
        <w:tc>
          <w:tcPr>
            <w:tcW w:w="900" w:type="dxa"/>
          </w:tcPr>
          <w:p w:rsidR="00FB7F08" w:rsidRPr="00C67B71" w:rsidRDefault="00FB7F08" w:rsidP="00FB7F08">
            <w:pPr>
              <w:spacing w:after="100" w:afterAutospacing="1"/>
              <w:rPr>
                <w:color w:val="000000"/>
                <w:sz w:val="16"/>
                <w:szCs w:val="16"/>
              </w:rPr>
            </w:pPr>
            <w:r w:rsidRPr="00056E45">
              <w:rPr>
                <w:color w:val="000000"/>
                <w:sz w:val="16"/>
                <w:szCs w:val="16"/>
              </w:rPr>
              <w:t>Урок изучения нового материала</w:t>
            </w:r>
          </w:p>
        </w:tc>
        <w:tc>
          <w:tcPr>
            <w:tcW w:w="1259" w:type="dxa"/>
          </w:tcPr>
          <w:p w:rsidR="00FB7F08" w:rsidRPr="00C67B71" w:rsidRDefault="00FB7F08" w:rsidP="00FB7F08">
            <w:pPr>
              <w:rPr>
                <w:color w:val="000000"/>
                <w:sz w:val="16"/>
                <w:szCs w:val="16"/>
              </w:rPr>
            </w:pPr>
            <w:r>
              <w:rPr>
                <w:color w:val="000000"/>
                <w:sz w:val="16"/>
                <w:szCs w:val="16"/>
              </w:rPr>
              <w:t>Информ</w:t>
            </w:r>
            <w:r w:rsidRPr="00314BE5">
              <w:rPr>
                <w:color w:val="000000"/>
                <w:sz w:val="16"/>
                <w:szCs w:val="16"/>
              </w:rPr>
              <w:t>ационно-развивающий</w:t>
            </w:r>
          </w:p>
        </w:tc>
        <w:tc>
          <w:tcPr>
            <w:tcW w:w="900" w:type="dxa"/>
          </w:tcPr>
          <w:p w:rsidR="00FB7F08" w:rsidRPr="00C67B71" w:rsidRDefault="00FB7F08" w:rsidP="00FB7F08">
            <w:pPr>
              <w:rPr>
                <w:color w:val="000000"/>
                <w:sz w:val="16"/>
                <w:szCs w:val="16"/>
              </w:rPr>
            </w:pPr>
            <w:r>
              <w:rPr>
                <w:color w:val="000000"/>
                <w:sz w:val="16"/>
                <w:szCs w:val="16"/>
              </w:rPr>
              <w:t>Лекция, составление опорного конспекта</w:t>
            </w:r>
          </w:p>
        </w:tc>
        <w:tc>
          <w:tcPr>
            <w:tcW w:w="1260" w:type="dxa"/>
          </w:tcPr>
          <w:p w:rsidR="00FB7F08" w:rsidRPr="00C67B71" w:rsidRDefault="00FB7F08" w:rsidP="00FB7F08">
            <w:pPr>
              <w:spacing w:after="100" w:afterAutospacing="1"/>
              <w:rPr>
                <w:color w:val="000000"/>
                <w:sz w:val="16"/>
                <w:szCs w:val="16"/>
              </w:rPr>
            </w:pPr>
            <w:r w:rsidRPr="00692D2C">
              <w:rPr>
                <w:bCs/>
                <w:color w:val="000000"/>
                <w:sz w:val="16"/>
                <w:szCs w:val="16"/>
              </w:rPr>
              <w:t>Радиоактивные превращения</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 xml:space="preserve">Уметь описывать и объяснять процесс радиоактивного распада. записывать </w:t>
            </w:r>
            <w:r w:rsidRPr="00FB7F08">
              <w:rPr>
                <w:bCs/>
                <w:color w:val="000000"/>
                <w:sz w:val="16"/>
                <w:szCs w:val="16"/>
                <w:lang w:val="ru-RU"/>
              </w:rPr>
              <w:t>Альф</w:t>
            </w:r>
            <w:proofErr w:type="gramStart"/>
            <w:r w:rsidRPr="00FB7F08">
              <w:rPr>
                <w:bCs/>
                <w:color w:val="000000"/>
                <w:sz w:val="16"/>
                <w:szCs w:val="16"/>
                <w:lang w:val="ru-RU"/>
              </w:rPr>
              <w:t>а-</w:t>
            </w:r>
            <w:proofErr w:type="gramEnd"/>
            <w:r w:rsidRPr="00FB7F08">
              <w:rPr>
                <w:bCs/>
                <w:color w:val="000000"/>
                <w:sz w:val="16"/>
                <w:szCs w:val="16"/>
                <w:lang w:val="ru-RU"/>
              </w:rPr>
              <w:t>, бета- и гамма распады</w:t>
            </w:r>
          </w:p>
        </w:tc>
        <w:tc>
          <w:tcPr>
            <w:tcW w:w="108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Решение задач, выступления учащихся, тесты</w:t>
            </w:r>
          </w:p>
        </w:tc>
        <w:tc>
          <w:tcPr>
            <w:tcW w:w="1261" w:type="dxa"/>
          </w:tcPr>
          <w:p w:rsidR="00FB7F08" w:rsidRPr="00FB7F08" w:rsidRDefault="00FB7F08" w:rsidP="00FB7F08">
            <w:pPr>
              <w:spacing w:after="100" w:afterAutospacing="1"/>
              <w:rPr>
                <w:color w:val="000000"/>
                <w:sz w:val="16"/>
                <w:szCs w:val="16"/>
                <w:lang w:val="ru-RU"/>
              </w:rPr>
            </w:pPr>
            <w:r w:rsidRPr="00C67B71">
              <w:rPr>
                <w:color w:val="000000"/>
                <w:sz w:val="16"/>
                <w:szCs w:val="16"/>
              </w:rPr>
              <w:t> </w:t>
            </w:r>
            <w:r w:rsidRPr="00FB7F08">
              <w:rPr>
                <w:color w:val="000000"/>
                <w:sz w:val="16"/>
                <w:szCs w:val="16"/>
                <w:lang w:val="ru-RU"/>
              </w:rPr>
              <w:t>Справочная литература, дем. оборудование: датчик ионизирующих излучений</w:t>
            </w:r>
          </w:p>
        </w:tc>
        <w:tc>
          <w:tcPr>
            <w:tcW w:w="1800" w:type="dxa"/>
          </w:tcPr>
          <w:p w:rsidR="00FB7F08" w:rsidRPr="00FB7F08" w:rsidRDefault="00FB7F08" w:rsidP="00FB7F08">
            <w:pPr>
              <w:spacing w:after="100" w:afterAutospacing="1"/>
              <w:rPr>
                <w:color w:val="000000"/>
                <w:sz w:val="16"/>
                <w:szCs w:val="16"/>
                <w:lang w:val="ru-RU"/>
              </w:rPr>
            </w:pPr>
            <w:r w:rsidRPr="00FB7F08">
              <w:rPr>
                <w:sz w:val="16"/>
                <w:szCs w:val="16"/>
                <w:lang w:val="ru-RU"/>
              </w:rPr>
              <w:t>Сборники познавательных и развивающих заданий  по теме</w:t>
            </w:r>
            <w:proofErr w:type="gramStart"/>
            <w:r w:rsidRPr="00FB7F08">
              <w:rPr>
                <w:sz w:val="16"/>
                <w:szCs w:val="16"/>
                <w:lang w:val="ru-RU"/>
              </w:rPr>
              <w:t>«</w:t>
            </w:r>
            <w:r w:rsidRPr="00FB7F08">
              <w:rPr>
                <w:bCs/>
                <w:color w:val="000000"/>
                <w:sz w:val="16"/>
                <w:szCs w:val="16"/>
                <w:lang w:val="ru-RU"/>
              </w:rPr>
              <w:t>Ф</w:t>
            </w:r>
            <w:proofErr w:type="gramEnd"/>
            <w:r w:rsidRPr="00FB7F08">
              <w:rPr>
                <w:bCs/>
                <w:color w:val="000000"/>
                <w:sz w:val="16"/>
                <w:szCs w:val="16"/>
                <w:lang w:val="ru-RU"/>
              </w:rPr>
              <w:t>изика атомного ядра</w:t>
            </w:r>
            <w:r w:rsidRPr="00FB7F08">
              <w:rPr>
                <w:b/>
                <w:bCs/>
                <w:color w:val="000000"/>
                <w:sz w:val="16"/>
                <w:szCs w:val="16"/>
                <w:lang w:val="ru-RU"/>
              </w:rPr>
              <w:t>»</w:t>
            </w:r>
          </w:p>
        </w:tc>
        <w:tc>
          <w:tcPr>
            <w:tcW w:w="1080" w:type="dxa"/>
          </w:tcPr>
          <w:p w:rsidR="00FB7F08" w:rsidRPr="00692D2C" w:rsidRDefault="00FB7F08" w:rsidP="00FB7F08">
            <w:pPr>
              <w:rPr>
                <w:color w:val="000000"/>
                <w:sz w:val="16"/>
                <w:szCs w:val="16"/>
              </w:rPr>
            </w:pPr>
            <w:r w:rsidRPr="00692D2C">
              <w:rPr>
                <w:color w:val="000000"/>
                <w:sz w:val="16"/>
                <w:szCs w:val="16"/>
              </w:rPr>
              <w:t>§99,100,</w:t>
            </w:r>
          </w:p>
          <w:p w:rsidR="00FB7F08" w:rsidRPr="00692D2C" w:rsidRDefault="00FB7F08" w:rsidP="00FB7F08">
            <w:pPr>
              <w:rPr>
                <w:color w:val="000000"/>
                <w:sz w:val="16"/>
                <w:szCs w:val="16"/>
              </w:rPr>
            </w:pPr>
            <w:r w:rsidRPr="00692D2C">
              <w:rPr>
                <w:color w:val="000000"/>
                <w:sz w:val="16"/>
                <w:szCs w:val="16"/>
              </w:rPr>
              <w:t>102 №1158,</w:t>
            </w:r>
          </w:p>
          <w:p w:rsidR="00FB7F08" w:rsidRPr="00692D2C" w:rsidRDefault="00FB7F08" w:rsidP="00FB7F08">
            <w:pPr>
              <w:rPr>
                <w:sz w:val="16"/>
                <w:szCs w:val="16"/>
              </w:rPr>
            </w:pPr>
            <w:r w:rsidRPr="00692D2C">
              <w:rPr>
                <w:color w:val="000000"/>
                <w:sz w:val="16"/>
                <w:szCs w:val="16"/>
              </w:rPr>
              <w:t>упр14(1)</w:t>
            </w:r>
          </w:p>
        </w:tc>
        <w:tc>
          <w:tcPr>
            <w:tcW w:w="1359" w:type="dxa"/>
          </w:tcPr>
          <w:p w:rsidR="00FB7F08" w:rsidRPr="00692D2C" w:rsidRDefault="00FB7F08" w:rsidP="00FB7F08">
            <w:pPr>
              <w:rPr>
                <w:sz w:val="16"/>
                <w:szCs w:val="16"/>
              </w:rPr>
            </w:pPr>
            <w:r>
              <w:rPr>
                <w:sz w:val="16"/>
                <w:szCs w:val="16"/>
              </w:rPr>
              <w:t>5.3.4</w:t>
            </w:r>
          </w:p>
        </w:tc>
      </w:tr>
      <w:tr w:rsidR="00FB7F08" w:rsidRPr="00692D2C" w:rsidTr="00FB7F08">
        <w:tc>
          <w:tcPr>
            <w:tcW w:w="467" w:type="dxa"/>
          </w:tcPr>
          <w:p w:rsidR="00FB7F08" w:rsidRPr="00692D2C" w:rsidRDefault="00FB7F08" w:rsidP="00FB7F08">
            <w:pPr>
              <w:spacing w:before="30" w:after="30"/>
              <w:jc w:val="center"/>
              <w:rPr>
                <w:color w:val="000000"/>
                <w:sz w:val="16"/>
                <w:szCs w:val="16"/>
              </w:rPr>
            </w:pPr>
            <w:r>
              <w:rPr>
                <w:bCs/>
                <w:color w:val="000000"/>
                <w:sz w:val="16"/>
                <w:szCs w:val="16"/>
              </w:rPr>
              <w:t>57</w:t>
            </w:r>
            <w:r w:rsidRPr="00692D2C">
              <w:rPr>
                <w:bCs/>
                <w:color w:val="000000"/>
                <w:sz w:val="16"/>
                <w:szCs w:val="16"/>
              </w:rPr>
              <w:t> </w:t>
            </w:r>
          </w:p>
        </w:tc>
        <w:tc>
          <w:tcPr>
            <w:tcW w:w="2161" w:type="dxa"/>
          </w:tcPr>
          <w:p w:rsidR="00FB7F08" w:rsidRPr="00FB7F08" w:rsidRDefault="00FB7F08" w:rsidP="00FB7F08">
            <w:pPr>
              <w:adjustRightInd w:val="0"/>
              <w:spacing w:before="30" w:after="30"/>
              <w:rPr>
                <w:color w:val="000000"/>
                <w:sz w:val="16"/>
                <w:szCs w:val="16"/>
                <w:lang w:val="ru-RU"/>
              </w:rPr>
            </w:pPr>
            <w:r w:rsidRPr="00FB7F08">
              <w:rPr>
                <w:color w:val="000000"/>
                <w:sz w:val="16"/>
                <w:szCs w:val="16"/>
                <w:lang w:val="ru-RU"/>
              </w:rPr>
              <w:t>Закон радиоактивного распада. Период полураспада</w:t>
            </w:r>
          </w:p>
        </w:tc>
        <w:tc>
          <w:tcPr>
            <w:tcW w:w="900" w:type="dxa"/>
          </w:tcPr>
          <w:p w:rsidR="00FB7F08" w:rsidRPr="00C67B71" w:rsidRDefault="00FB7F08" w:rsidP="00FB7F08">
            <w:pPr>
              <w:spacing w:after="100" w:afterAutospacing="1"/>
              <w:rPr>
                <w:color w:val="000000"/>
                <w:sz w:val="16"/>
                <w:szCs w:val="16"/>
              </w:rPr>
            </w:pPr>
            <w:r w:rsidRPr="00056E45">
              <w:rPr>
                <w:color w:val="000000"/>
                <w:sz w:val="16"/>
                <w:szCs w:val="16"/>
              </w:rPr>
              <w:t>Урок изучения нового материала</w:t>
            </w:r>
          </w:p>
        </w:tc>
        <w:tc>
          <w:tcPr>
            <w:tcW w:w="1259" w:type="dxa"/>
          </w:tcPr>
          <w:p w:rsidR="00FB7F08" w:rsidRPr="00C67B71" w:rsidRDefault="00FB7F08" w:rsidP="00FB7F08">
            <w:pPr>
              <w:rPr>
                <w:color w:val="000000"/>
                <w:sz w:val="16"/>
                <w:szCs w:val="16"/>
              </w:rPr>
            </w:pPr>
            <w:r>
              <w:rPr>
                <w:color w:val="000000"/>
                <w:sz w:val="16"/>
                <w:szCs w:val="16"/>
              </w:rPr>
              <w:t>Объясн.-иллюстр., продуктивный</w:t>
            </w:r>
          </w:p>
        </w:tc>
        <w:tc>
          <w:tcPr>
            <w:tcW w:w="900" w:type="dxa"/>
          </w:tcPr>
          <w:p w:rsidR="00FB7F08" w:rsidRPr="00C67B71" w:rsidRDefault="00FB7F08" w:rsidP="00FB7F08">
            <w:pPr>
              <w:rPr>
                <w:color w:val="000000"/>
                <w:sz w:val="16"/>
                <w:szCs w:val="16"/>
              </w:rPr>
            </w:pPr>
            <w:r>
              <w:rPr>
                <w:color w:val="000000"/>
                <w:sz w:val="16"/>
                <w:szCs w:val="16"/>
              </w:rPr>
              <w:t>Б</w:t>
            </w:r>
            <w:r w:rsidRPr="00C67B71">
              <w:rPr>
                <w:color w:val="000000"/>
                <w:sz w:val="16"/>
                <w:szCs w:val="16"/>
              </w:rPr>
              <w:t xml:space="preserve">еседа фронтальный опрос </w:t>
            </w:r>
          </w:p>
        </w:tc>
        <w:tc>
          <w:tcPr>
            <w:tcW w:w="1260" w:type="dxa"/>
          </w:tcPr>
          <w:p w:rsidR="00FB7F08" w:rsidRPr="00C67B71" w:rsidRDefault="00FB7F08" w:rsidP="00FB7F08">
            <w:pPr>
              <w:spacing w:after="100" w:afterAutospacing="1"/>
              <w:rPr>
                <w:color w:val="000000"/>
                <w:sz w:val="16"/>
                <w:szCs w:val="16"/>
              </w:rPr>
            </w:pPr>
            <w:r w:rsidRPr="00692D2C">
              <w:rPr>
                <w:color w:val="000000"/>
                <w:sz w:val="16"/>
                <w:szCs w:val="16"/>
              </w:rPr>
              <w:t>Закон радиоактивного распада</w:t>
            </w:r>
          </w:p>
        </w:tc>
        <w:tc>
          <w:tcPr>
            <w:tcW w:w="1260" w:type="dxa"/>
          </w:tcPr>
          <w:p w:rsidR="00FB7F08" w:rsidRPr="00C67B71" w:rsidRDefault="00FB7F08" w:rsidP="00FB7F08">
            <w:pPr>
              <w:spacing w:after="100" w:afterAutospacing="1"/>
              <w:rPr>
                <w:color w:val="000000"/>
                <w:sz w:val="16"/>
                <w:szCs w:val="16"/>
              </w:rPr>
            </w:pPr>
            <w:r w:rsidRPr="00FB7F08">
              <w:rPr>
                <w:color w:val="000000"/>
                <w:sz w:val="16"/>
                <w:szCs w:val="16"/>
                <w:lang w:val="ru-RU"/>
              </w:rPr>
              <w:t xml:space="preserve">Знать закон радиоактивного распада, уметь рассчитывать количество радиоактивных ядер в любой промежуток времени. </w:t>
            </w:r>
            <w:r>
              <w:rPr>
                <w:color w:val="000000"/>
                <w:sz w:val="16"/>
                <w:szCs w:val="16"/>
              </w:rPr>
              <w:t xml:space="preserve">Знать </w:t>
            </w:r>
            <w:r w:rsidRPr="00C67B71">
              <w:rPr>
                <w:color w:val="000000"/>
                <w:sz w:val="16"/>
                <w:szCs w:val="16"/>
              </w:rPr>
              <w:t>об активности образца</w:t>
            </w:r>
          </w:p>
        </w:tc>
        <w:tc>
          <w:tcPr>
            <w:tcW w:w="108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Решение задач, выступления учащихся, тесты</w:t>
            </w:r>
          </w:p>
        </w:tc>
        <w:tc>
          <w:tcPr>
            <w:tcW w:w="1261" w:type="dxa"/>
          </w:tcPr>
          <w:p w:rsidR="00FB7F08" w:rsidRPr="00C67B71" w:rsidRDefault="00FB7F08" w:rsidP="00FB7F08">
            <w:pPr>
              <w:spacing w:after="100" w:afterAutospacing="1"/>
              <w:rPr>
                <w:color w:val="000000"/>
                <w:sz w:val="16"/>
                <w:szCs w:val="16"/>
              </w:rPr>
            </w:pPr>
            <w:r>
              <w:rPr>
                <w:color w:val="000000"/>
                <w:sz w:val="16"/>
                <w:szCs w:val="16"/>
              </w:rPr>
              <w:t>Справочная литература</w:t>
            </w:r>
          </w:p>
        </w:tc>
        <w:tc>
          <w:tcPr>
            <w:tcW w:w="1800" w:type="dxa"/>
          </w:tcPr>
          <w:p w:rsidR="00FB7F08" w:rsidRPr="00FB7F08" w:rsidRDefault="00FB7F08" w:rsidP="00FB7F08">
            <w:pPr>
              <w:spacing w:after="100" w:afterAutospacing="1"/>
              <w:rPr>
                <w:color w:val="000000"/>
                <w:sz w:val="16"/>
                <w:szCs w:val="16"/>
                <w:lang w:val="ru-RU"/>
              </w:rPr>
            </w:pPr>
            <w:r w:rsidRPr="00FB7F08">
              <w:rPr>
                <w:sz w:val="16"/>
                <w:szCs w:val="16"/>
                <w:lang w:val="ru-RU"/>
              </w:rPr>
              <w:t>Сборники познавательных и развивающих заданий  по теме</w:t>
            </w:r>
            <w:proofErr w:type="gramStart"/>
            <w:r w:rsidRPr="00FB7F08">
              <w:rPr>
                <w:sz w:val="16"/>
                <w:szCs w:val="16"/>
                <w:lang w:val="ru-RU"/>
              </w:rPr>
              <w:t>«</w:t>
            </w:r>
            <w:r w:rsidRPr="00FB7F08">
              <w:rPr>
                <w:bCs/>
                <w:color w:val="000000"/>
                <w:sz w:val="16"/>
                <w:szCs w:val="16"/>
                <w:lang w:val="ru-RU"/>
              </w:rPr>
              <w:t>Ф</w:t>
            </w:r>
            <w:proofErr w:type="gramEnd"/>
            <w:r w:rsidRPr="00FB7F08">
              <w:rPr>
                <w:bCs/>
                <w:color w:val="000000"/>
                <w:sz w:val="16"/>
                <w:szCs w:val="16"/>
                <w:lang w:val="ru-RU"/>
              </w:rPr>
              <w:t>изика атомного ядра</w:t>
            </w:r>
            <w:r w:rsidRPr="00FB7F08">
              <w:rPr>
                <w:b/>
                <w:bCs/>
                <w:color w:val="000000"/>
                <w:sz w:val="16"/>
                <w:szCs w:val="16"/>
                <w:lang w:val="ru-RU"/>
              </w:rPr>
              <w:t>»</w:t>
            </w:r>
          </w:p>
        </w:tc>
        <w:tc>
          <w:tcPr>
            <w:tcW w:w="1080" w:type="dxa"/>
          </w:tcPr>
          <w:p w:rsidR="00FB7F08" w:rsidRPr="00692D2C" w:rsidRDefault="00FB7F08" w:rsidP="00FB7F08">
            <w:pPr>
              <w:rPr>
                <w:sz w:val="16"/>
                <w:szCs w:val="16"/>
              </w:rPr>
            </w:pPr>
            <w:r w:rsidRPr="00692D2C">
              <w:rPr>
                <w:color w:val="000000"/>
                <w:sz w:val="16"/>
                <w:szCs w:val="16"/>
              </w:rPr>
              <w:t>§101, Р.№1169, упр14(3)</w:t>
            </w:r>
          </w:p>
        </w:tc>
        <w:tc>
          <w:tcPr>
            <w:tcW w:w="1359" w:type="dxa"/>
          </w:tcPr>
          <w:p w:rsidR="00FB7F08" w:rsidRPr="00692D2C" w:rsidRDefault="00FB7F08" w:rsidP="00FB7F08">
            <w:pPr>
              <w:rPr>
                <w:sz w:val="16"/>
                <w:szCs w:val="16"/>
              </w:rPr>
            </w:pPr>
            <w:r>
              <w:rPr>
                <w:sz w:val="16"/>
                <w:szCs w:val="16"/>
              </w:rPr>
              <w:t>5.3.5</w:t>
            </w:r>
          </w:p>
        </w:tc>
      </w:tr>
      <w:tr w:rsidR="00FB7F08" w:rsidRPr="00692D2C" w:rsidTr="00FB7F08">
        <w:tc>
          <w:tcPr>
            <w:tcW w:w="467" w:type="dxa"/>
          </w:tcPr>
          <w:p w:rsidR="00FB7F08" w:rsidRPr="00692D2C" w:rsidRDefault="00FB7F08" w:rsidP="00FB7F08">
            <w:pPr>
              <w:spacing w:before="30" w:after="30"/>
              <w:jc w:val="center"/>
              <w:rPr>
                <w:color w:val="000000"/>
                <w:sz w:val="16"/>
                <w:szCs w:val="16"/>
              </w:rPr>
            </w:pPr>
            <w:r>
              <w:rPr>
                <w:bCs/>
                <w:color w:val="000000"/>
                <w:sz w:val="16"/>
                <w:szCs w:val="16"/>
              </w:rPr>
              <w:t>58</w:t>
            </w:r>
          </w:p>
        </w:tc>
        <w:tc>
          <w:tcPr>
            <w:tcW w:w="2161" w:type="dxa"/>
          </w:tcPr>
          <w:p w:rsidR="00FB7F08" w:rsidRPr="00692D2C" w:rsidRDefault="00FB7F08" w:rsidP="00FB7F08">
            <w:pPr>
              <w:adjustRightInd w:val="0"/>
              <w:spacing w:before="30" w:after="30"/>
              <w:rPr>
                <w:color w:val="000000"/>
                <w:sz w:val="16"/>
                <w:szCs w:val="16"/>
              </w:rPr>
            </w:pPr>
            <w:r w:rsidRPr="00FB7F08">
              <w:rPr>
                <w:bCs/>
                <w:color w:val="000000"/>
                <w:sz w:val="16"/>
                <w:szCs w:val="16"/>
                <w:lang w:val="ru-RU"/>
              </w:rPr>
              <w:t xml:space="preserve">Открытие нейтрона. Строение атомного ядра. </w:t>
            </w:r>
            <w:r w:rsidRPr="00692D2C">
              <w:rPr>
                <w:bCs/>
                <w:color w:val="000000"/>
                <w:sz w:val="16"/>
                <w:szCs w:val="16"/>
              </w:rPr>
              <w:t>Ядерные силы</w:t>
            </w:r>
          </w:p>
        </w:tc>
        <w:tc>
          <w:tcPr>
            <w:tcW w:w="900" w:type="dxa"/>
          </w:tcPr>
          <w:p w:rsidR="00FB7F08" w:rsidRPr="00314BE5" w:rsidRDefault="00FB7F08" w:rsidP="00FB7F08">
            <w:pPr>
              <w:spacing w:after="100" w:afterAutospacing="1"/>
              <w:rPr>
                <w:color w:val="000000"/>
                <w:sz w:val="16"/>
                <w:szCs w:val="16"/>
              </w:rPr>
            </w:pPr>
            <w:r w:rsidRPr="00314BE5">
              <w:rPr>
                <w:color w:val="000000"/>
                <w:sz w:val="16"/>
                <w:szCs w:val="16"/>
              </w:rPr>
              <w:t>Комбинированный урок</w:t>
            </w:r>
          </w:p>
        </w:tc>
        <w:tc>
          <w:tcPr>
            <w:tcW w:w="1259" w:type="dxa"/>
          </w:tcPr>
          <w:p w:rsidR="00FB7F08" w:rsidRPr="00314BE5" w:rsidRDefault="00FB7F08" w:rsidP="00FB7F08">
            <w:pPr>
              <w:rPr>
                <w:color w:val="000000"/>
                <w:sz w:val="16"/>
                <w:szCs w:val="16"/>
              </w:rPr>
            </w:pPr>
            <w:r>
              <w:rPr>
                <w:color w:val="000000"/>
                <w:sz w:val="16"/>
                <w:szCs w:val="16"/>
              </w:rPr>
              <w:t>Информ</w:t>
            </w:r>
            <w:r w:rsidRPr="00314BE5">
              <w:rPr>
                <w:color w:val="000000"/>
                <w:sz w:val="16"/>
                <w:szCs w:val="16"/>
              </w:rPr>
              <w:t>ационно-развивающий</w:t>
            </w:r>
          </w:p>
        </w:tc>
        <w:tc>
          <w:tcPr>
            <w:tcW w:w="900" w:type="dxa"/>
          </w:tcPr>
          <w:p w:rsidR="00FB7F08" w:rsidRPr="00FB7F08" w:rsidRDefault="00FB7F08" w:rsidP="00FB7F08">
            <w:pPr>
              <w:rPr>
                <w:color w:val="000000"/>
                <w:sz w:val="16"/>
                <w:szCs w:val="16"/>
                <w:lang w:val="ru-RU"/>
              </w:rPr>
            </w:pPr>
            <w:r w:rsidRPr="00FB7F08">
              <w:rPr>
                <w:color w:val="000000"/>
                <w:sz w:val="16"/>
                <w:szCs w:val="16"/>
                <w:lang w:val="ru-RU"/>
              </w:rPr>
              <w:t>Эвристическая беседа, составление опорного конспекта</w:t>
            </w:r>
          </w:p>
        </w:tc>
        <w:tc>
          <w:tcPr>
            <w:tcW w:w="1260" w:type="dxa"/>
          </w:tcPr>
          <w:p w:rsidR="00FB7F08" w:rsidRPr="00C67B71" w:rsidRDefault="00FB7F08" w:rsidP="00FB7F08">
            <w:pPr>
              <w:spacing w:after="100" w:afterAutospacing="1"/>
              <w:rPr>
                <w:color w:val="000000"/>
                <w:sz w:val="16"/>
                <w:szCs w:val="16"/>
              </w:rPr>
            </w:pPr>
            <w:r w:rsidRPr="00FB7F08">
              <w:rPr>
                <w:bCs/>
                <w:color w:val="000000"/>
                <w:sz w:val="16"/>
                <w:szCs w:val="16"/>
                <w:lang w:val="ru-RU"/>
              </w:rPr>
              <w:t xml:space="preserve">Открытие нейтрона. Строение атомного ядра. </w:t>
            </w:r>
            <w:r w:rsidRPr="00692D2C">
              <w:rPr>
                <w:bCs/>
                <w:color w:val="000000"/>
                <w:sz w:val="16"/>
                <w:szCs w:val="16"/>
              </w:rPr>
              <w:t>Ядерные силы</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Уметь определять зарядовое и массовое число</w:t>
            </w:r>
          </w:p>
        </w:tc>
        <w:tc>
          <w:tcPr>
            <w:tcW w:w="1080" w:type="dxa"/>
          </w:tcPr>
          <w:p w:rsidR="00FB7F08" w:rsidRPr="00C67B71" w:rsidRDefault="00FB7F08" w:rsidP="00FB7F08">
            <w:pPr>
              <w:spacing w:after="100" w:afterAutospacing="1"/>
              <w:rPr>
                <w:color w:val="000000"/>
                <w:sz w:val="16"/>
                <w:szCs w:val="16"/>
              </w:rPr>
            </w:pPr>
            <w:r w:rsidRPr="00314BE5">
              <w:rPr>
                <w:color w:val="000000"/>
                <w:sz w:val="16"/>
                <w:szCs w:val="16"/>
              </w:rPr>
              <w:t>Решение задач</w:t>
            </w:r>
            <w:r>
              <w:rPr>
                <w:color w:val="000000"/>
                <w:sz w:val="16"/>
                <w:szCs w:val="16"/>
              </w:rPr>
              <w:t>, тесты</w:t>
            </w:r>
          </w:p>
        </w:tc>
        <w:tc>
          <w:tcPr>
            <w:tcW w:w="1261" w:type="dxa"/>
          </w:tcPr>
          <w:p w:rsidR="00FB7F08" w:rsidRPr="00C67B71" w:rsidRDefault="00FB7F08" w:rsidP="00FB7F08">
            <w:pPr>
              <w:spacing w:after="100" w:afterAutospacing="1"/>
              <w:rPr>
                <w:color w:val="000000"/>
                <w:sz w:val="16"/>
                <w:szCs w:val="16"/>
              </w:rPr>
            </w:pPr>
            <w:r>
              <w:rPr>
                <w:color w:val="000000"/>
                <w:sz w:val="16"/>
                <w:szCs w:val="16"/>
              </w:rPr>
              <w:t>Периодическая таблица химических элементов</w:t>
            </w:r>
          </w:p>
        </w:tc>
        <w:tc>
          <w:tcPr>
            <w:tcW w:w="1800" w:type="dxa"/>
          </w:tcPr>
          <w:p w:rsidR="00FB7F08" w:rsidRPr="00FB7F08" w:rsidRDefault="00FB7F08" w:rsidP="00FB7F08">
            <w:pPr>
              <w:spacing w:after="100" w:afterAutospacing="1"/>
              <w:rPr>
                <w:b/>
                <w:bCs/>
                <w:color w:val="000000"/>
                <w:sz w:val="16"/>
                <w:szCs w:val="16"/>
                <w:lang w:val="ru-RU"/>
              </w:rPr>
            </w:pPr>
            <w:r w:rsidRPr="00FB7F08">
              <w:rPr>
                <w:sz w:val="16"/>
                <w:szCs w:val="16"/>
                <w:lang w:val="ru-RU"/>
              </w:rPr>
              <w:t>Сборники познавательных и развивающих заданий  по теме</w:t>
            </w:r>
            <w:proofErr w:type="gramStart"/>
            <w:r w:rsidRPr="00FB7F08">
              <w:rPr>
                <w:sz w:val="16"/>
                <w:szCs w:val="16"/>
                <w:lang w:val="ru-RU"/>
              </w:rPr>
              <w:t>«</w:t>
            </w:r>
            <w:r w:rsidRPr="00FB7F08">
              <w:rPr>
                <w:bCs/>
                <w:color w:val="000000"/>
                <w:sz w:val="16"/>
                <w:szCs w:val="16"/>
                <w:lang w:val="ru-RU"/>
              </w:rPr>
              <w:t>Ф</w:t>
            </w:r>
            <w:proofErr w:type="gramEnd"/>
            <w:r w:rsidRPr="00FB7F08">
              <w:rPr>
                <w:bCs/>
                <w:color w:val="000000"/>
                <w:sz w:val="16"/>
                <w:szCs w:val="16"/>
                <w:lang w:val="ru-RU"/>
              </w:rPr>
              <w:t>изика атомного ядра</w:t>
            </w:r>
            <w:r w:rsidRPr="00FB7F08">
              <w:rPr>
                <w:b/>
                <w:bCs/>
                <w:color w:val="000000"/>
                <w:sz w:val="16"/>
                <w:szCs w:val="16"/>
                <w:lang w:val="ru-RU"/>
              </w:rPr>
              <w:t xml:space="preserve">» </w:t>
            </w:r>
            <w:r w:rsidRPr="00FB7F08">
              <w:rPr>
                <w:bCs/>
                <w:color w:val="000000"/>
                <w:sz w:val="16"/>
                <w:szCs w:val="16"/>
                <w:lang w:val="ru-RU"/>
              </w:rPr>
              <w:t>КИМ</w:t>
            </w:r>
          </w:p>
        </w:tc>
        <w:tc>
          <w:tcPr>
            <w:tcW w:w="1080" w:type="dxa"/>
          </w:tcPr>
          <w:p w:rsidR="00FB7F08" w:rsidRPr="00692D2C" w:rsidRDefault="00FB7F08" w:rsidP="00FB7F08">
            <w:pPr>
              <w:adjustRightInd w:val="0"/>
              <w:spacing w:before="30" w:after="30"/>
              <w:jc w:val="center"/>
              <w:rPr>
                <w:color w:val="000000"/>
                <w:sz w:val="16"/>
                <w:szCs w:val="16"/>
              </w:rPr>
            </w:pPr>
            <w:r w:rsidRPr="00692D2C">
              <w:rPr>
                <w:color w:val="000000"/>
                <w:sz w:val="16"/>
                <w:szCs w:val="16"/>
              </w:rPr>
              <w:t>§103, 104 Р.№1174,1165</w:t>
            </w:r>
          </w:p>
        </w:tc>
        <w:tc>
          <w:tcPr>
            <w:tcW w:w="1359" w:type="dxa"/>
          </w:tcPr>
          <w:p w:rsidR="00FB7F08" w:rsidRPr="00692D2C" w:rsidRDefault="00FB7F08" w:rsidP="00FB7F08">
            <w:pPr>
              <w:rPr>
                <w:sz w:val="16"/>
                <w:szCs w:val="16"/>
              </w:rPr>
            </w:pPr>
            <w:r>
              <w:rPr>
                <w:sz w:val="16"/>
                <w:szCs w:val="16"/>
              </w:rPr>
              <w:t>5.3.1</w:t>
            </w:r>
          </w:p>
        </w:tc>
      </w:tr>
      <w:tr w:rsidR="00FB7F08" w:rsidRPr="00692D2C" w:rsidTr="00FB7F08">
        <w:tc>
          <w:tcPr>
            <w:tcW w:w="467" w:type="dxa"/>
          </w:tcPr>
          <w:p w:rsidR="00FB7F08" w:rsidRPr="00692D2C" w:rsidRDefault="00FB7F08" w:rsidP="00FB7F08">
            <w:pPr>
              <w:spacing w:before="30" w:after="30"/>
              <w:jc w:val="center"/>
              <w:rPr>
                <w:color w:val="000000"/>
                <w:sz w:val="16"/>
                <w:szCs w:val="16"/>
              </w:rPr>
            </w:pPr>
            <w:r>
              <w:rPr>
                <w:bCs/>
                <w:color w:val="000000"/>
                <w:sz w:val="16"/>
                <w:szCs w:val="16"/>
              </w:rPr>
              <w:t>59</w:t>
            </w:r>
          </w:p>
        </w:tc>
        <w:tc>
          <w:tcPr>
            <w:tcW w:w="2161" w:type="dxa"/>
          </w:tcPr>
          <w:p w:rsidR="00FB7F08" w:rsidRPr="00FB7F08" w:rsidRDefault="00FB7F08" w:rsidP="00FB7F08">
            <w:pPr>
              <w:adjustRightInd w:val="0"/>
              <w:spacing w:before="30" w:after="30"/>
              <w:rPr>
                <w:color w:val="000000"/>
                <w:sz w:val="16"/>
                <w:szCs w:val="16"/>
                <w:lang w:val="ru-RU"/>
              </w:rPr>
            </w:pPr>
            <w:r w:rsidRPr="00FB7F08">
              <w:rPr>
                <w:color w:val="000000"/>
                <w:sz w:val="16"/>
                <w:szCs w:val="16"/>
                <w:lang w:val="ru-RU"/>
              </w:rPr>
              <w:t>Энергия связи атомных ядер. Ядерные реакции</w:t>
            </w:r>
          </w:p>
        </w:tc>
        <w:tc>
          <w:tcPr>
            <w:tcW w:w="900" w:type="dxa"/>
          </w:tcPr>
          <w:p w:rsidR="00FB7F08" w:rsidRPr="00314BE5" w:rsidRDefault="00FB7F08" w:rsidP="00FB7F08">
            <w:pPr>
              <w:spacing w:after="100" w:afterAutospacing="1"/>
              <w:rPr>
                <w:color w:val="000000"/>
                <w:sz w:val="16"/>
                <w:szCs w:val="16"/>
              </w:rPr>
            </w:pPr>
            <w:r w:rsidRPr="00314BE5">
              <w:rPr>
                <w:color w:val="000000"/>
                <w:sz w:val="16"/>
                <w:szCs w:val="16"/>
              </w:rPr>
              <w:t>Комбинированный урок</w:t>
            </w:r>
          </w:p>
        </w:tc>
        <w:tc>
          <w:tcPr>
            <w:tcW w:w="1259" w:type="dxa"/>
          </w:tcPr>
          <w:p w:rsidR="00FB7F08" w:rsidRPr="00314BE5" w:rsidRDefault="00FB7F08" w:rsidP="00FB7F08">
            <w:pPr>
              <w:rPr>
                <w:color w:val="000000"/>
                <w:sz w:val="16"/>
                <w:szCs w:val="16"/>
              </w:rPr>
            </w:pPr>
            <w:r w:rsidRPr="00314BE5">
              <w:rPr>
                <w:color w:val="000000"/>
                <w:sz w:val="16"/>
                <w:szCs w:val="16"/>
              </w:rPr>
              <w:t>Инфориационно-развивающий</w:t>
            </w:r>
          </w:p>
        </w:tc>
        <w:tc>
          <w:tcPr>
            <w:tcW w:w="900" w:type="dxa"/>
          </w:tcPr>
          <w:p w:rsidR="00FB7F08" w:rsidRPr="00C67B71" w:rsidRDefault="00FB7F08" w:rsidP="00FB7F08">
            <w:pPr>
              <w:rPr>
                <w:color w:val="000000"/>
                <w:sz w:val="16"/>
                <w:szCs w:val="16"/>
              </w:rPr>
            </w:pPr>
            <w:r>
              <w:rPr>
                <w:color w:val="000000"/>
                <w:sz w:val="16"/>
                <w:szCs w:val="16"/>
              </w:rPr>
              <w:t>Фронтальная работа</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Энергия связи атомных ядер. Ядерные реакции</w:t>
            </w:r>
          </w:p>
        </w:tc>
        <w:tc>
          <w:tcPr>
            <w:tcW w:w="1260" w:type="dxa"/>
          </w:tcPr>
          <w:p w:rsidR="00FB7F08" w:rsidRPr="00C67B71" w:rsidRDefault="00FB7F08" w:rsidP="00FB7F08">
            <w:pPr>
              <w:spacing w:after="100" w:afterAutospacing="1"/>
              <w:rPr>
                <w:color w:val="000000"/>
                <w:sz w:val="16"/>
                <w:szCs w:val="16"/>
              </w:rPr>
            </w:pPr>
            <w:r>
              <w:rPr>
                <w:color w:val="000000"/>
                <w:sz w:val="16"/>
                <w:szCs w:val="16"/>
              </w:rPr>
              <w:t>Понимать энергию связи нуклонов</w:t>
            </w:r>
          </w:p>
        </w:tc>
        <w:tc>
          <w:tcPr>
            <w:tcW w:w="1080" w:type="dxa"/>
          </w:tcPr>
          <w:p w:rsidR="00FB7F08" w:rsidRPr="00C67B71" w:rsidRDefault="00FB7F08" w:rsidP="00FB7F08">
            <w:pPr>
              <w:spacing w:after="100" w:afterAutospacing="1"/>
              <w:rPr>
                <w:color w:val="000000"/>
                <w:sz w:val="16"/>
                <w:szCs w:val="16"/>
              </w:rPr>
            </w:pPr>
            <w:r w:rsidRPr="00314BE5">
              <w:rPr>
                <w:color w:val="000000"/>
                <w:sz w:val="16"/>
                <w:szCs w:val="16"/>
              </w:rPr>
              <w:t>Решение задач</w:t>
            </w:r>
            <w:r>
              <w:rPr>
                <w:color w:val="000000"/>
                <w:sz w:val="16"/>
                <w:szCs w:val="16"/>
              </w:rPr>
              <w:t>, тесты</w:t>
            </w:r>
          </w:p>
        </w:tc>
        <w:tc>
          <w:tcPr>
            <w:tcW w:w="1261" w:type="dxa"/>
          </w:tcPr>
          <w:p w:rsidR="00FB7F08" w:rsidRPr="00C67B71" w:rsidRDefault="00FB7F08" w:rsidP="00FB7F08">
            <w:pPr>
              <w:spacing w:after="100" w:afterAutospacing="1"/>
              <w:rPr>
                <w:color w:val="000000"/>
                <w:sz w:val="16"/>
                <w:szCs w:val="16"/>
              </w:rPr>
            </w:pPr>
            <w:r>
              <w:rPr>
                <w:color w:val="000000"/>
                <w:sz w:val="16"/>
                <w:szCs w:val="16"/>
              </w:rPr>
              <w:t>Периодическая таблица химических элементов</w:t>
            </w:r>
          </w:p>
        </w:tc>
        <w:tc>
          <w:tcPr>
            <w:tcW w:w="1800" w:type="dxa"/>
          </w:tcPr>
          <w:p w:rsidR="00FB7F08" w:rsidRPr="00FB7F08" w:rsidRDefault="00FB7F08" w:rsidP="00FB7F08">
            <w:pPr>
              <w:spacing w:after="100" w:afterAutospacing="1"/>
              <w:rPr>
                <w:color w:val="000000"/>
                <w:sz w:val="16"/>
                <w:szCs w:val="16"/>
                <w:lang w:val="ru-RU"/>
              </w:rPr>
            </w:pPr>
            <w:r w:rsidRPr="00FB7F08">
              <w:rPr>
                <w:sz w:val="16"/>
                <w:szCs w:val="16"/>
                <w:lang w:val="ru-RU"/>
              </w:rPr>
              <w:t>Сборники познавательных и развивающих заданий  по теме</w:t>
            </w:r>
            <w:proofErr w:type="gramStart"/>
            <w:r w:rsidRPr="00FB7F08">
              <w:rPr>
                <w:sz w:val="16"/>
                <w:szCs w:val="16"/>
                <w:lang w:val="ru-RU"/>
              </w:rPr>
              <w:t>«</w:t>
            </w:r>
            <w:r w:rsidRPr="00FB7F08">
              <w:rPr>
                <w:bCs/>
                <w:color w:val="000000"/>
                <w:sz w:val="16"/>
                <w:szCs w:val="16"/>
                <w:lang w:val="ru-RU"/>
              </w:rPr>
              <w:t>Ф</w:t>
            </w:r>
            <w:proofErr w:type="gramEnd"/>
            <w:r w:rsidRPr="00FB7F08">
              <w:rPr>
                <w:bCs/>
                <w:color w:val="000000"/>
                <w:sz w:val="16"/>
                <w:szCs w:val="16"/>
                <w:lang w:val="ru-RU"/>
              </w:rPr>
              <w:t>изика атомного ядра</w:t>
            </w:r>
            <w:r w:rsidRPr="00FB7F08">
              <w:rPr>
                <w:b/>
                <w:bCs/>
                <w:color w:val="000000"/>
                <w:sz w:val="16"/>
                <w:szCs w:val="16"/>
                <w:lang w:val="ru-RU"/>
              </w:rPr>
              <w:t xml:space="preserve">» </w:t>
            </w:r>
            <w:r w:rsidRPr="00FB7F08">
              <w:rPr>
                <w:bCs/>
                <w:color w:val="000000"/>
                <w:sz w:val="16"/>
                <w:szCs w:val="16"/>
                <w:lang w:val="ru-RU"/>
              </w:rPr>
              <w:t>КИМ</w:t>
            </w:r>
          </w:p>
        </w:tc>
        <w:tc>
          <w:tcPr>
            <w:tcW w:w="1080" w:type="dxa"/>
          </w:tcPr>
          <w:p w:rsidR="00FB7F08" w:rsidRPr="00692D2C" w:rsidRDefault="00FB7F08" w:rsidP="00FB7F08">
            <w:pPr>
              <w:adjustRightInd w:val="0"/>
              <w:spacing w:before="30" w:after="30"/>
              <w:jc w:val="center"/>
              <w:rPr>
                <w:color w:val="000000"/>
                <w:sz w:val="16"/>
                <w:szCs w:val="16"/>
              </w:rPr>
            </w:pPr>
            <w:r w:rsidRPr="00692D2C">
              <w:rPr>
                <w:color w:val="000000"/>
                <w:sz w:val="16"/>
                <w:szCs w:val="16"/>
              </w:rPr>
              <w:t>§105, 106 Р.№1176, 1179</w:t>
            </w:r>
          </w:p>
        </w:tc>
        <w:tc>
          <w:tcPr>
            <w:tcW w:w="1359" w:type="dxa"/>
          </w:tcPr>
          <w:p w:rsidR="00FB7F08" w:rsidRPr="00692D2C" w:rsidRDefault="00FB7F08" w:rsidP="00FB7F08">
            <w:pPr>
              <w:rPr>
                <w:sz w:val="16"/>
                <w:szCs w:val="16"/>
              </w:rPr>
            </w:pPr>
            <w:r>
              <w:rPr>
                <w:sz w:val="16"/>
                <w:szCs w:val="16"/>
              </w:rPr>
              <w:t>5.3.2</w:t>
            </w:r>
          </w:p>
        </w:tc>
      </w:tr>
      <w:tr w:rsidR="00FB7F08" w:rsidRPr="00692D2C" w:rsidTr="00FB7F08">
        <w:tc>
          <w:tcPr>
            <w:tcW w:w="467" w:type="dxa"/>
          </w:tcPr>
          <w:p w:rsidR="00FB7F08" w:rsidRPr="00692D2C" w:rsidRDefault="00FB7F08" w:rsidP="00FB7F08">
            <w:pPr>
              <w:spacing w:before="30" w:after="30"/>
              <w:jc w:val="center"/>
              <w:rPr>
                <w:color w:val="000000"/>
                <w:sz w:val="16"/>
                <w:szCs w:val="16"/>
              </w:rPr>
            </w:pPr>
            <w:r>
              <w:rPr>
                <w:bCs/>
                <w:color w:val="000000"/>
                <w:sz w:val="16"/>
                <w:szCs w:val="16"/>
              </w:rPr>
              <w:t> 60</w:t>
            </w:r>
          </w:p>
        </w:tc>
        <w:tc>
          <w:tcPr>
            <w:tcW w:w="2161" w:type="dxa"/>
          </w:tcPr>
          <w:p w:rsidR="00FB7F08" w:rsidRPr="00692D2C" w:rsidRDefault="00FB7F08" w:rsidP="00FB7F08">
            <w:pPr>
              <w:adjustRightInd w:val="0"/>
              <w:spacing w:before="30" w:after="30"/>
              <w:rPr>
                <w:color w:val="000000"/>
                <w:sz w:val="16"/>
                <w:szCs w:val="16"/>
              </w:rPr>
            </w:pPr>
            <w:r w:rsidRPr="00FB7F08">
              <w:rPr>
                <w:color w:val="000000"/>
                <w:sz w:val="16"/>
                <w:szCs w:val="16"/>
                <w:lang w:val="ru-RU"/>
              </w:rPr>
              <w:t xml:space="preserve">Деление ядер урана Цепные ядерные реакции. </w:t>
            </w:r>
            <w:r w:rsidRPr="00692D2C">
              <w:rPr>
                <w:color w:val="000000"/>
                <w:sz w:val="16"/>
                <w:szCs w:val="16"/>
              </w:rPr>
              <w:t xml:space="preserve">Ядерный реактор </w:t>
            </w:r>
          </w:p>
        </w:tc>
        <w:tc>
          <w:tcPr>
            <w:tcW w:w="900" w:type="dxa"/>
          </w:tcPr>
          <w:p w:rsidR="00FB7F08" w:rsidRPr="00314BE5" w:rsidRDefault="00FB7F08" w:rsidP="00FB7F08">
            <w:pPr>
              <w:spacing w:after="100" w:afterAutospacing="1"/>
              <w:rPr>
                <w:color w:val="000000"/>
                <w:sz w:val="16"/>
                <w:szCs w:val="16"/>
              </w:rPr>
            </w:pPr>
            <w:r w:rsidRPr="00314BE5">
              <w:rPr>
                <w:color w:val="000000"/>
                <w:sz w:val="16"/>
                <w:szCs w:val="16"/>
              </w:rPr>
              <w:t>Комбинированный урок</w:t>
            </w:r>
          </w:p>
        </w:tc>
        <w:tc>
          <w:tcPr>
            <w:tcW w:w="1259" w:type="dxa"/>
          </w:tcPr>
          <w:p w:rsidR="00FB7F08" w:rsidRPr="00314BE5" w:rsidRDefault="00FB7F08" w:rsidP="00FB7F08">
            <w:pPr>
              <w:rPr>
                <w:color w:val="000000"/>
                <w:sz w:val="16"/>
                <w:szCs w:val="16"/>
              </w:rPr>
            </w:pPr>
            <w:r>
              <w:rPr>
                <w:color w:val="000000"/>
                <w:sz w:val="16"/>
                <w:szCs w:val="16"/>
              </w:rPr>
              <w:t>Информ</w:t>
            </w:r>
            <w:r w:rsidRPr="00314BE5">
              <w:rPr>
                <w:color w:val="000000"/>
                <w:sz w:val="16"/>
                <w:szCs w:val="16"/>
              </w:rPr>
              <w:t>ационно-развивающий</w:t>
            </w:r>
          </w:p>
        </w:tc>
        <w:tc>
          <w:tcPr>
            <w:tcW w:w="900" w:type="dxa"/>
          </w:tcPr>
          <w:p w:rsidR="00FB7F08" w:rsidRPr="00FB7F08" w:rsidRDefault="00FB7F08" w:rsidP="00FB7F08">
            <w:pPr>
              <w:rPr>
                <w:color w:val="000000"/>
                <w:sz w:val="16"/>
                <w:szCs w:val="16"/>
                <w:lang w:val="ru-RU"/>
              </w:rPr>
            </w:pPr>
            <w:r w:rsidRPr="00FB7F08">
              <w:rPr>
                <w:color w:val="000000"/>
                <w:sz w:val="16"/>
                <w:szCs w:val="16"/>
                <w:lang w:val="ru-RU"/>
              </w:rPr>
              <w:t xml:space="preserve">Эвристическая беседа, составление </w:t>
            </w:r>
            <w:r w:rsidRPr="00FB7F08">
              <w:rPr>
                <w:color w:val="000000"/>
                <w:sz w:val="16"/>
                <w:szCs w:val="16"/>
                <w:lang w:val="ru-RU"/>
              </w:rPr>
              <w:lastRenderedPageBreak/>
              <w:t>опорного конспекта</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lastRenderedPageBreak/>
              <w:t>Цепные ядерные реакции. Ядерный реактор</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Понимать условия и механизм ядерных реакций</w:t>
            </w:r>
          </w:p>
        </w:tc>
        <w:tc>
          <w:tcPr>
            <w:tcW w:w="1080" w:type="dxa"/>
          </w:tcPr>
          <w:p w:rsidR="00FB7F08" w:rsidRPr="00C67B71" w:rsidRDefault="00FB7F08" w:rsidP="00FB7F08">
            <w:pPr>
              <w:spacing w:after="100" w:afterAutospacing="1"/>
              <w:rPr>
                <w:color w:val="000000"/>
                <w:sz w:val="16"/>
                <w:szCs w:val="16"/>
              </w:rPr>
            </w:pPr>
            <w:r w:rsidRPr="00314BE5">
              <w:rPr>
                <w:color w:val="000000"/>
                <w:sz w:val="16"/>
                <w:szCs w:val="16"/>
              </w:rPr>
              <w:t>Решение задач</w:t>
            </w:r>
            <w:r>
              <w:rPr>
                <w:color w:val="000000"/>
                <w:sz w:val="16"/>
                <w:szCs w:val="16"/>
              </w:rPr>
              <w:t>, тесты</w:t>
            </w:r>
          </w:p>
        </w:tc>
        <w:tc>
          <w:tcPr>
            <w:tcW w:w="1261" w:type="dxa"/>
          </w:tcPr>
          <w:p w:rsidR="00FB7F08" w:rsidRPr="00C67B71" w:rsidRDefault="00FB7F08" w:rsidP="00FB7F08">
            <w:pPr>
              <w:spacing w:after="100" w:afterAutospacing="1"/>
              <w:rPr>
                <w:color w:val="000000"/>
                <w:sz w:val="16"/>
                <w:szCs w:val="16"/>
              </w:rPr>
            </w:pPr>
            <w:r>
              <w:rPr>
                <w:color w:val="000000"/>
                <w:sz w:val="16"/>
                <w:szCs w:val="16"/>
              </w:rPr>
              <w:t>Периодическая таблица химических элементов</w:t>
            </w:r>
          </w:p>
        </w:tc>
        <w:tc>
          <w:tcPr>
            <w:tcW w:w="1800" w:type="dxa"/>
          </w:tcPr>
          <w:p w:rsidR="00FB7F08" w:rsidRPr="00FB7F08" w:rsidRDefault="00FB7F08" w:rsidP="00FB7F08">
            <w:pPr>
              <w:spacing w:after="100" w:afterAutospacing="1"/>
              <w:rPr>
                <w:color w:val="000000"/>
                <w:sz w:val="16"/>
                <w:szCs w:val="16"/>
                <w:lang w:val="ru-RU"/>
              </w:rPr>
            </w:pPr>
            <w:r w:rsidRPr="00FB7F08">
              <w:rPr>
                <w:sz w:val="16"/>
                <w:szCs w:val="16"/>
                <w:lang w:val="ru-RU"/>
              </w:rPr>
              <w:t>Сборники познавательных и развивающих заданий  по теме</w:t>
            </w:r>
            <w:proofErr w:type="gramStart"/>
            <w:r w:rsidRPr="00FB7F08">
              <w:rPr>
                <w:sz w:val="16"/>
                <w:szCs w:val="16"/>
                <w:lang w:val="ru-RU"/>
              </w:rPr>
              <w:t>«</w:t>
            </w:r>
            <w:r w:rsidRPr="00FB7F08">
              <w:rPr>
                <w:bCs/>
                <w:color w:val="000000"/>
                <w:sz w:val="16"/>
                <w:szCs w:val="16"/>
                <w:lang w:val="ru-RU"/>
              </w:rPr>
              <w:t>Ф</w:t>
            </w:r>
            <w:proofErr w:type="gramEnd"/>
            <w:r w:rsidRPr="00FB7F08">
              <w:rPr>
                <w:bCs/>
                <w:color w:val="000000"/>
                <w:sz w:val="16"/>
                <w:szCs w:val="16"/>
                <w:lang w:val="ru-RU"/>
              </w:rPr>
              <w:t>изика атомного ядра</w:t>
            </w:r>
            <w:r w:rsidRPr="00FB7F08">
              <w:rPr>
                <w:b/>
                <w:bCs/>
                <w:color w:val="000000"/>
                <w:sz w:val="16"/>
                <w:szCs w:val="16"/>
                <w:lang w:val="ru-RU"/>
              </w:rPr>
              <w:t xml:space="preserve">» </w:t>
            </w:r>
            <w:r w:rsidRPr="00FB7F08">
              <w:rPr>
                <w:bCs/>
                <w:color w:val="000000"/>
                <w:sz w:val="16"/>
                <w:szCs w:val="16"/>
                <w:lang w:val="ru-RU"/>
              </w:rPr>
              <w:t>КИМ</w:t>
            </w:r>
          </w:p>
        </w:tc>
        <w:tc>
          <w:tcPr>
            <w:tcW w:w="1080" w:type="dxa"/>
          </w:tcPr>
          <w:p w:rsidR="00FB7F08" w:rsidRPr="00692D2C" w:rsidRDefault="00FB7F08" w:rsidP="00FB7F08">
            <w:pPr>
              <w:rPr>
                <w:sz w:val="16"/>
                <w:szCs w:val="16"/>
              </w:rPr>
            </w:pPr>
            <w:r w:rsidRPr="00692D2C">
              <w:rPr>
                <w:color w:val="000000"/>
                <w:sz w:val="16"/>
                <w:szCs w:val="16"/>
              </w:rPr>
              <w:t>§107, 108,109 Р.№1180,1184</w:t>
            </w:r>
          </w:p>
        </w:tc>
        <w:tc>
          <w:tcPr>
            <w:tcW w:w="1359" w:type="dxa"/>
          </w:tcPr>
          <w:p w:rsidR="00FB7F08" w:rsidRPr="00692D2C" w:rsidRDefault="00FB7F08" w:rsidP="00FB7F08">
            <w:pPr>
              <w:rPr>
                <w:sz w:val="16"/>
                <w:szCs w:val="16"/>
              </w:rPr>
            </w:pPr>
            <w:r>
              <w:rPr>
                <w:sz w:val="16"/>
                <w:szCs w:val="16"/>
              </w:rPr>
              <w:t>5.33</w:t>
            </w:r>
          </w:p>
        </w:tc>
      </w:tr>
      <w:tr w:rsidR="00FB7F08" w:rsidRPr="00692D2C" w:rsidTr="00FB7F08">
        <w:tc>
          <w:tcPr>
            <w:tcW w:w="467" w:type="dxa"/>
          </w:tcPr>
          <w:p w:rsidR="00FB7F08" w:rsidRPr="00692D2C" w:rsidRDefault="00FB7F08" w:rsidP="00FB7F08">
            <w:pPr>
              <w:spacing w:before="30" w:after="30"/>
              <w:jc w:val="center"/>
              <w:rPr>
                <w:color w:val="000000"/>
                <w:sz w:val="16"/>
                <w:szCs w:val="16"/>
              </w:rPr>
            </w:pPr>
            <w:r w:rsidRPr="00692D2C">
              <w:rPr>
                <w:bCs/>
                <w:color w:val="000000"/>
                <w:sz w:val="16"/>
                <w:szCs w:val="16"/>
              </w:rPr>
              <w:lastRenderedPageBreak/>
              <w:t>6</w:t>
            </w:r>
            <w:r>
              <w:rPr>
                <w:bCs/>
                <w:color w:val="000000"/>
                <w:sz w:val="16"/>
                <w:szCs w:val="16"/>
              </w:rPr>
              <w:t>1</w:t>
            </w:r>
            <w:r w:rsidRPr="00692D2C">
              <w:rPr>
                <w:bCs/>
                <w:color w:val="000000"/>
                <w:sz w:val="16"/>
                <w:szCs w:val="16"/>
              </w:rPr>
              <w:t> </w:t>
            </w:r>
          </w:p>
        </w:tc>
        <w:tc>
          <w:tcPr>
            <w:tcW w:w="2161" w:type="dxa"/>
          </w:tcPr>
          <w:p w:rsidR="00FB7F08" w:rsidRPr="00692D2C" w:rsidRDefault="00FB7F08" w:rsidP="00FB7F08">
            <w:pPr>
              <w:adjustRightInd w:val="0"/>
              <w:spacing w:before="30" w:after="30"/>
              <w:rPr>
                <w:color w:val="000000"/>
                <w:sz w:val="16"/>
                <w:szCs w:val="16"/>
              </w:rPr>
            </w:pPr>
            <w:r w:rsidRPr="00FB7F08">
              <w:rPr>
                <w:color w:val="000000"/>
                <w:sz w:val="16"/>
                <w:szCs w:val="16"/>
                <w:lang w:val="ru-RU"/>
              </w:rPr>
              <w:t xml:space="preserve">Термоядерные реакции. Применение ядерной энергии. </w:t>
            </w:r>
            <w:r w:rsidRPr="00692D2C">
              <w:rPr>
                <w:color w:val="000000"/>
                <w:sz w:val="16"/>
                <w:szCs w:val="16"/>
              </w:rPr>
              <w:t>Биологическое действие радиоактивных излучений</w:t>
            </w:r>
          </w:p>
        </w:tc>
        <w:tc>
          <w:tcPr>
            <w:tcW w:w="900" w:type="dxa"/>
          </w:tcPr>
          <w:p w:rsidR="00FB7F08" w:rsidRPr="00C67B71" w:rsidRDefault="00FB7F08" w:rsidP="00FB7F08">
            <w:pPr>
              <w:spacing w:after="100" w:afterAutospacing="1"/>
              <w:rPr>
                <w:color w:val="000000"/>
                <w:sz w:val="16"/>
                <w:szCs w:val="16"/>
              </w:rPr>
            </w:pPr>
            <w:r w:rsidRPr="00314BE5">
              <w:rPr>
                <w:sz w:val="16"/>
                <w:szCs w:val="16"/>
              </w:rPr>
              <w:t>Урок применения знаний</w:t>
            </w:r>
          </w:p>
        </w:tc>
        <w:tc>
          <w:tcPr>
            <w:tcW w:w="1259" w:type="dxa"/>
          </w:tcPr>
          <w:p w:rsidR="00FB7F08" w:rsidRPr="00C67B71" w:rsidRDefault="00FB7F08" w:rsidP="00FB7F08">
            <w:pPr>
              <w:rPr>
                <w:color w:val="000000"/>
                <w:sz w:val="16"/>
                <w:szCs w:val="16"/>
              </w:rPr>
            </w:pPr>
            <w:r>
              <w:rPr>
                <w:color w:val="000000"/>
                <w:sz w:val="16"/>
                <w:szCs w:val="16"/>
              </w:rPr>
              <w:t>Информ</w:t>
            </w:r>
            <w:r w:rsidRPr="00314BE5">
              <w:rPr>
                <w:color w:val="000000"/>
                <w:sz w:val="16"/>
                <w:szCs w:val="16"/>
              </w:rPr>
              <w:t>ационно-развивающий</w:t>
            </w:r>
          </w:p>
        </w:tc>
        <w:tc>
          <w:tcPr>
            <w:tcW w:w="900" w:type="dxa"/>
          </w:tcPr>
          <w:p w:rsidR="00FB7F08" w:rsidRPr="00C67B71" w:rsidRDefault="00FB7F08" w:rsidP="00FB7F08">
            <w:pPr>
              <w:rPr>
                <w:color w:val="000000"/>
                <w:sz w:val="16"/>
                <w:szCs w:val="16"/>
              </w:rPr>
            </w:pPr>
            <w:r>
              <w:rPr>
                <w:color w:val="000000"/>
                <w:sz w:val="16"/>
                <w:szCs w:val="16"/>
              </w:rPr>
              <w:t>Семинар</w:t>
            </w:r>
          </w:p>
        </w:tc>
        <w:tc>
          <w:tcPr>
            <w:tcW w:w="1260" w:type="dxa"/>
          </w:tcPr>
          <w:p w:rsidR="00FB7F08" w:rsidRPr="00C67B71" w:rsidRDefault="00FB7F08" w:rsidP="00FB7F08">
            <w:pPr>
              <w:spacing w:after="100" w:afterAutospacing="1"/>
              <w:rPr>
                <w:color w:val="000000"/>
                <w:sz w:val="16"/>
                <w:szCs w:val="16"/>
              </w:rPr>
            </w:pPr>
            <w:r w:rsidRPr="00FB7F08">
              <w:rPr>
                <w:color w:val="000000"/>
                <w:sz w:val="16"/>
                <w:szCs w:val="16"/>
                <w:lang w:val="ru-RU"/>
              </w:rPr>
              <w:t xml:space="preserve">Термоядерные реакции. Применение ядерной энергии. </w:t>
            </w:r>
            <w:r w:rsidRPr="00692D2C">
              <w:rPr>
                <w:color w:val="000000"/>
                <w:sz w:val="16"/>
                <w:szCs w:val="16"/>
              </w:rPr>
              <w:t>Биологическое действие радиоактивных излучений</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 xml:space="preserve">Понимать важнейшие факторы. Определяющие перспективность различных направлений развития </w:t>
            </w:r>
            <w:proofErr w:type="gramStart"/>
            <w:r w:rsidRPr="00FB7F08">
              <w:rPr>
                <w:color w:val="000000"/>
                <w:sz w:val="16"/>
                <w:szCs w:val="16"/>
                <w:lang w:val="ru-RU"/>
              </w:rPr>
              <w:t>энергетики</w:t>
            </w:r>
            <w:proofErr w:type="gramEnd"/>
            <w:r w:rsidRPr="00FB7F08">
              <w:rPr>
                <w:color w:val="000000"/>
                <w:sz w:val="16"/>
                <w:szCs w:val="16"/>
                <w:lang w:val="ru-RU"/>
              </w:rPr>
              <w:t xml:space="preserve"> в том числе термоядерной</w:t>
            </w:r>
          </w:p>
        </w:tc>
        <w:tc>
          <w:tcPr>
            <w:tcW w:w="1080" w:type="dxa"/>
          </w:tcPr>
          <w:p w:rsidR="00FB7F08" w:rsidRPr="00C67B71" w:rsidRDefault="00FB7F08" w:rsidP="00FB7F08">
            <w:pPr>
              <w:spacing w:after="100" w:afterAutospacing="1"/>
              <w:rPr>
                <w:color w:val="000000"/>
                <w:sz w:val="16"/>
                <w:szCs w:val="16"/>
              </w:rPr>
            </w:pPr>
            <w:r>
              <w:rPr>
                <w:color w:val="000000"/>
                <w:sz w:val="16"/>
                <w:szCs w:val="16"/>
              </w:rPr>
              <w:t>Защита презентаций</w:t>
            </w:r>
          </w:p>
        </w:tc>
        <w:tc>
          <w:tcPr>
            <w:tcW w:w="1261" w:type="dxa"/>
          </w:tcPr>
          <w:p w:rsidR="00FB7F08" w:rsidRPr="00C67B71" w:rsidRDefault="00FB7F08" w:rsidP="00FB7F08">
            <w:pPr>
              <w:spacing w:after="100" w:afterAutospacing="1"/>
              <w:rPr>
                <w:color w:val="000000"/>
                <w:sz w:val="16"/>
                <w:szCs w:val="16"/>
              </w:rPr>
            </w:pPr>
            <w:r>
              <w:rPr>
                <w:color w:val="000000"/>
                <w:sz w:val="16"/>
                <w:szCs w:val="16"/>
              </w:rPr>
              <w:t>Демонстрационные печатные пособия</w:t>
            </w:r>
          </w:p>
        </w:tc>
        <w:tc>
          <w:tcPr>
            <w:tcW w:w="1800" w:type="dxa"/>
          </w:tcPr>
          <w:p w:rsidR="00FB7F08" w:rsidRPr="00C67B71" w:rsidRDefault="00FB7F08" w:rsidP="00FB7F08">
            <w:pPr>
              <w:spacing w:after="100" w:afterAutospacing="1"/>
              <w:rPr>
                <w:color w:val="000000"/>
                <w:sz w:val="16"/>
                <w:szCs w:val="16"/>
              </w:rPr>
            </w:pPr>
            <w:r w:rsidRPr="00314BE5">
              <w:rPr>
                <w:sz w:val="16"/>
                <w:szCs w:val="16"/>
              </w:rPr>
              <w:t>Справочные пособия</w:t>
            </w:r>
          </w:p>
        </w:tc>
        <w:tc>
          <w:tcPr>
            <w:tcW w:w="1080" w:type="dxa"/>
          </w:tcPr>
          <w:p w:rsidR="00FB7F08" w:rsidRPr="00692D2C" w:rsidRDefault="00FB7F08" w:rsidP="00FB7F08">
            <w:pPr>
              <w:rPr>
                <w:sz w:val="16"/>
                <w:szCs w:val="16"/>
              </w:rPr>
            </w:pPr>
            <w:r w:rsidRPr="00692D2C">
              <w:rPr>
                <w:color w:val="000000"/>
                <w:sz w:val="16"/>
                <w:szCs w:val="16"/>
              </w:rPr>
              <w:t>§110,111, 112*,113 упр14(6)</w:t>
            </w:r>
          </w:p>
        </w:tc>
        <w:tc>
          <w:tcPr>
            <w:tcW w:w="1359" w:type="dxa"/>
          </w:tcPr>
          <w:p w:rsidR="00FB7F08" w:rsidRPr="00692D2C" w:rsidRDefault="00FB7F08" w:rsidP="00FB7F08">
            <w:pPr>
              <w:rPr>
                <w:sz w:val="16"/>
                <w:szCs w:val="16"/>
              </w:rPr>
            </w:pPr>
            <w:r>
              <w:rPr>
                <w:sz w:val="16"/>
                <w:szCs w:val="16"/>
              </w:rPr>
              <w:t>5.3.2</w:t>
            </w:r>
          </w:p>
        </w:tc>
      </w:tr>
      <w:tr w:rsidR="00FB7F08" w:rsidRPr="00692D2C" w:rsidTr="00FB7F08">
        <w:tc>
          <w:tcPr>
            <w:tcW w:w="467" w:type="dxa"/>
          </w:tcPr>
          <w:p w:rsidR="00FB7F08" w:rsidRPr="00692D2C" w:rsidRDefault="00FB7F08" w:rsidP="00FB7F08">
            <w:pPr>
              <w:spacing w:before="30" w:after="30"/>
              <w:jc w:val="center"/>
              <w:rPr>
                <w:color w:val="000000"/>
                <w:sz w:val="16"/>
                <w:szCs w:val="16"/>
              </w:rPr>
            </w:pPr>
            <w:r>
              <w:rPr>
                <w:color w:val="000000"/>
                <w:sz w:val="16"/>
                <w:szCs w:val="16"/>
              </w:rPr>
              <w:t>62</w:t>
            </w:r>
          </w:p>
        </w:tc>
        <w:tc>
          <w:tcPr>
            <w:tcW w:w="2161" w:type="dxa"/>
          </w:tcPr>
          <w:p w:rsidR="00FB7F08" w:rsidRPr="00FB7F08" w:rsidRDefault="00FB7F08" w:rsidP="00FB7F08">
            <w:pPr>
              <w:adjustRightInd w:val="0"/>
              <w:spacing w:before="30" w:after="30"/>
              <w:rPr>
                <w:color w:val="000000"/>
                <w:sz w:val="16"/>
                <w:szCs w:val="16"/>
                <w:lang w:val="ru-RU"/>
              </w:rPr>
            </w:pPr>
            <w:r w:rsidRPr="00FB7F08">
              <w:rPr>
                <w:bCs/>
                <w:color w:val="000000"/>
                <w:sz w:val="16"/>
                <w:szCs w:val="16"/>
                <w:lang w:val="ru-RU"/>
              </w:rPr>
              <w:t>Контрольная работа №7 по темам:</w:t>
            </w:r>
          </w:p>
          <w:p w:rsidR="00FB7F08" w:rsidRPr="00FB7F08" w:rsidRDefault="00FB7F08" w:rsidP="00FB7F08">
            <w:pPr>
              <w:adjustRightInd w:val="0"/>
              <w:spacing w:before="30" w:after="30"/>
              <w:rPr>
                <w:color w:val="000000"/>
                <w:sz w:val="16"/>
                <w:szCs w:val="16"/>
                <w:lang w:val="ru-RU"/>
              </w:rPr>
            </w:pPr>
            <w:r w:rsidRPr="00FB7F08">
              <w:rPr>
                <w:color w:val="000000"/>
                <w:sz w:val="16"/>
                <w:szCs w:val="16"/>
                <w:lang w:val="ru-RU"/>
              </w:rPr>
              <w:t>«Атомная физика».</w:t>
            </w:r>
          </w:p>
          <w:p w:rsidR="00FB7F08" w:rsidRPr="00692D2C" w:rsidRDefault="00FB7F08" w:rsidP="00FB7F08">
            <w:pPr>
              <w:adjustRightInd w:val="0"/>
              <w:spacing w:before="30" w:after="30"/>
              <w:rPr>
                <w:color w:val="000000"/>
                <w:sz w:val="16"/>
                <w:szCs w:val="16"/>
              </w:rPr>
            </w:pPr>
            <w:r w:rsidRPr="00692D2C">
              <w:rPr>
                <w:color w:val="000000"/>
                <w:sz w:val="16"/>
                <w:szCs w:val="16"/>
              </w:rPr>
              <w:t>«Физика атомного ядра»</w:t>
            </w:r>
          </w:p>
        </w:tc>
        <w:tc>
          <w:tcPr>
            <w:tcW w:w="900" w:type="dxa"/>
          </w:tcPr>
          <w:p w:rsidR="00FB7F08" w:rsidRPr="009D1767" w:rsidRDefault="00FB7F08" w:rsidP="00FB7F08">
            <w:pPr>
              <w:spacing w:after="100" w:afterAutospacing="1"/>
              <w:rPr>
                <w:color w:val="000000"/>
                <w:sz w:val="16"/>
                <w:szCs w:val="16"/>
              </w:rPr>
            </w:pPr>
            <w:r w:rsidRPr="009D1767">
              <w:rPr>
                <w:color w:val="000000"/>
                <w:sz w:val="16"/>
                <w:szCs w:val="16"/>
              </w:rPr>
              <w:t>Урок  обобщения контроля знаний</w:t>
            </w:r>
          </w:p>
        </w:tc>
        <w:tc>
          <w:tcPr>
            <w:tcW w:w="1259" w:type="dxa"/>
          </w:tcPr>
          <w:p w:rsidR="00FB7F08" w:rsidRPr="009D1767" w:rsidRDefault="00FB7F08" w:rsidP="00FB7F08">
            <w:pPr>
              <w:rPr>
                <w:color w:val="000000"/>
                <w:sz w:val="16"/>
                <w:szCs w:val="16"/>
              </w:rPr>
            </w:pPr>
            <w:r w:rsidRPr="009D1767">
              <w:rPr>
                <w:color w:val="000000"/>
                <w:sz w:val="16"/>
                <w:szCs w:val="16"/>
              </w:rPr>
              <w:t>Репродуктивный</w:t>
            </w:r>
          </w:p>
        </w:tc>
        <w:tc>
          <w:tcPr>
            <w:tcW w:w="900" w:type="dxa"/>
          </w:tcPr>
          <w:p w:rsidR="00FB7F08" w:rsidRPr="009D1767" w:rsidRDefault="00FB7F08" w:rsidP="00FB7F08">
            <w:pPr>
              <w:rPr>
                <w:color w:val="000000"/>
                <w:sz w:val="16"/>
                <w:szCs w:val="16"/>
              </w:rPr>
            </w:pPr>
            <w:r w:rsidRPr="009D1767">
              <w:rPr>
                <w:color w:val="000000"/>
                <w:sz w:val="16"/>
                <w:szCs w:val="16"/>
              </w:rPr>
              <w:t>Индивидуальная работа</w:t>
            </w:r>
          </w:p>
        </w:tc>
        <w:tc>
          <w:tcPr>
            <w:tcW w:w="1260" w:type="dxa"/>
          </w:tcPr>
          <w:p w:rsidR="00FB7F08" w:rsidRPr="00FB7F08" w:rsidRDefault="00FB7F08" w:rsidP="00FB7F08">
            <w:pPr>
              <w:adjustRightInd w:val="0"/>
              <w:spacing w:before="30" w:after="30"/>
              <w:rPr>
                <w:color w:val="000000"/>
                <w:sz w:val="16"/>
                <w:szCs w:val="16"/>
                <w:lang w:val="ru-RU"/>
              </w:rPr>
            </w:pPr>
            <w:r w:rsidRPr="00FB7F08">
              <w:rPr>
                <w:sz w:val="16"/>
                <w:szCs w:val="16"/>
                <w:lang w:val="ru-RU"/>
              </w:rPr>
              <w:t>Темы</w:t>
            </w:r>
            <w:proofErr w:type="gramStart"/>
            <w:r w:rsidRPr="00FB7F08">
              <w:rPr>
                <w:sz w:val="16"/>
                <w:szCs w:val="16"/>
                <w:lang w:val="ru-RU"/>
              </w:rPr>
              <w:t>:</w:t>
            </w:r>
            <w:r w:rsidRPr="00FB7F08">
              <w:rPr>
                <w:color w:val="000000"/>
                <w:sz w:val="16"/>
                <w:szCs w:val="16"/>
                <w:lang w:val="ru-RU"/>
              </w:rPr>
              <w:t>«</w:t>
            </w:r>
            <w:proofErr w:type="gramEnd"/>
            <w:r w:rsidRPr="00FB7F08">
              <w:rPr>
                <w:color w:val="000000"/>
                <w:sz w:val="16"/>
                <w:szCs w:val="16"/>
                <w:lang w:val="ru-RU"/>
              </w:rPr>
              <w:t>Атомная физика».</w:t>
            </w:r>
          </w:p>
          <w:p w:rsidR="00FB7F08" w:rsidRPr="00FB7F08" w:rsidRDefault="00FB7F08" w:rsidP="00FB7F08">
            <w:pPr>
              <w:rPr>
                <w:sz w:val="16"/>
                <w:szCs w:val="16"/>
                <w:lang w:val="ru-RU"/>
              </w:rPr>
            </w:pPr>
            <w:r w:rsidRPr="00FB7F08">
              <w:rPr>
                <w:color w:val="000000"/>
                <w:sz w:val="16"/>
                <w:szCs w:val="16"/>
                <w:lang w:val="ru-RU"/>
              </w:rPr>
              <w:t>«Физика атомного ядра»</w:t>
            </w:r>
          </w:p>
        </w:tc>
        <w:tc>
          <w:tcPr>
            <w:tcW w:w="1260" w:type="dxa"/>
          </w:tcPr>
          <w:p w:rsidR="00FB7F08" w:rsidRPr="00FB7F08" w:rsidRDefault="00FB7F08" w:rsidP="00FB7F08">
            <w:pPr>
              <w:rPr>
                <w:sz w:val="16"/>
                <w:szCs w:val="16"/>
                <w:lang w:val="ru-RU"/>
              </w:rPr>
            </w:pPr>
            <w:r w:rsidRPr="00FB7F08">
              <w:rPr>
                <w:sz w:val="16"/>
                <w:szCs w:val="16"/>
                <w:lang w:val="ru-RU"/>
              </w:rPr>
              <w:t>Уметь применить полученные знания при решении задач и тестов.</w:t>
            </w:r>
          </w:p>
        </w:tc>
        <w:tc>
          <w:tcPr>
            <w:tcW w:w="1080" w:type="dxa"/>
          </w:tcPr>
          <w:p w:rsidR="00FB7F08" w:rsidRPr="009D1767" w:rsidRDefault="00FB7F08" w:rsidP="00FB7F08">
            <w:pPr>
              <w:spacing w:after="100" w:afterAutospacing="1"/>
              <w:rPr>
                <w:color w:val="000000"/>
                <w:sz w:val="16"/>
                <w:szCs w:val="16"/>
              </w:rPr>
            </w:pPr>
            <w:r w:rsidRPr="009D1767">
              <w:rPr>
                <w:sz w:val="16"/>
                <w:szCs w:val="16"/>
              </w:rPr>
              <w:t>Тесты</w:t>
            </w:r>
          </w:p>
        </w:tc>
        <w:tc>
          <w:tcPr>
            <w:tcW w:w="1261"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Периодическая таблица химических элементов,</w:t>
            </w:r>
            <w:r w:rsidRPr="00FB7F08">
              <w:rPr>
                <w:sz w:val="16"/>
                <w:szCs w:val="16"/>
                <w:lang w:val="ru-RU"/>
              </w:rPr>
              <w:t xml:space="preserve"> Экранно-иллюстрирующие пособия</w:t>
            </w:r>
          </w:p>
        </w:tc>
        <w:tc>
          <w:tcPr>
            <w:tcW w:w="1800" w:type="dxa"/>
          </w:tcPr>
          <w:p w:rsidR="00FB7F08" w:rsidRPr="009D1767" w:rsidRDefault="00FB7F08" w:rsidP="00FB7F08">
            <w:pPr>
              <w:spacing w:after="100" w:afterAutospacing="1"/>
              <w:rPr>
                <w:color w:val="000000"/>
                <w:sz w:val="16"/>
                <w:szCs w:val="16"/>
              </w:rPr>
            </w:pPr>
            <w:r w:rsidRPr="009D1767">
              <w:rPr>
                <w:color w:val="000000"/>
                <w:sz w:val="16"/>
                <w:szCs w:val="16"/>
              </w:rPr>
              <w:t>КИМ 2010</w:t>
            </w:r>
          </w:p>
        </w:tc>
        <w:tc>
          <w:tcPr>
            <w:tcW w:w="1080" w:type="dxa"/>
          </w:tcPr>
          <w:p w:rsidR="00FB7F08" w:rsidRPr="00692D2C" w:rsidRDefault="00FB7F08" w:rsidP="00FB7F08">
            <w:pPr>
              <w:adjustRightInd w:val="0"/>
              <w:spacing w:before="30" w:after="30"/>
              <w:jc w:val="center"/>
              <w:rPr>
                <w:color w:val="000000"/>
                <w:sz w:val="16"/>
                <w:szCs w:val="16"/>
              </w:rPr>
            </w:pPr>
            <w:r w:rsidRPr="00692D2C">
              <w:rPr>
                <w:color w:val="000000"/>
                <w:sz w:val="16"/>
                <w:szCs w:val="16"/>
              </w:rPr>
              <w:t>§96-113,</w:t>
            </w:r>
          </w:p>
          <w:p w:rsidR="00FB7F08" w:rsidRPr="00692D2C" w:rsidRDefault="00FB7F08" w:rsidP="00FB7F08">
            <w:pPr>
              <w:rPr>
                <w:sz w:val="16"/>
                <w:szCs w:val="16"/>
              </w:rPr>
            </w:pPr>
            <w:proofErr w:type="gramStart"/>
            <w:r w:rsidRPr="00692D2C">
              <w:rPr>
                <w:color w:val="000000"/>
                <w:sz w:val="16"/>
                <w:szCs w:val="16"/>
              </w:rPr>
              <w:t>упр</w:t>
            </w:r>
            <w:proofErr w:type="gramEnd"/>
            <w:r w:rsidRPr="00692D2C">
              <w:rPr>
                <w:color w:val="000000"/>
                <w:sz w:val="16"/>
                <w:szCs w:val="16"/>
              </w:rPr>
              <w:t>. 14, (5)</w:t>
            </w:r>
          </w:p>
        </w:tc>
        <w:tc>
          <w:tcPr>
            <w:tcW w:w="1359" w:type="dxa"/>
          </w:tcPr>
          <w:p w:rsidR="00FB7F08" w:rsidRPr="00692D2C" w:rsidRDefault="00FB7F08" w:rsidP="00FB7F08">
            <w:pPr>
              <w:rPr>
                <w:sz w:val="16"/>
                <w:szCs w:val="16"/>
              </w:rPr>
            </w:pPr>
            <w:r>
              <w:rPr>
                <w:sz w:val="16"/>
                <w:szCs w:val="16"/>
              </w:rPr>
              <w:t>5.3</w:t>
            </w:r>
          </w:p>
        </w:tc>
      </w:tr>
      <w:tr w:rsidR="00FB7F08" w:rsidRPr="00692D2C" w:rsidTr="00FB7F08">
        <w:tc>
          <w:tcPr>
            <w:tcW w:w="14787" w:type="dxa"/>
            <w:gridSpan w:val="12"/>
          </w:tcPr>
          <w:p w:rsidR="00FB7F08" w:rsidRPr="00127EC2" w:rsidRDefault="00FB7F08" w:rsidP="00FB7F08">
            <w:pPr>
              <w:rPr>
                <w:sz w:val="16"/>
                <w:szCs w:val="16"/>
              </w:rPr>
            </w:pPr>
            <w:r w:rsidRPr="00127EC2">
              <w:rPr>
                <w:b/>
                <w:bCs/>
                <w:color w:val="000000"/>
                <w:sz w:val="16"/>
                <w:szCs w:val="16"/>
              </w:rPr>
              <w:t>Тема 14. Элементарные частицы</w:t>
            </w:r>
          </w:p>
        </w:tc>
      </w:tr>
      <w:tr w:rsidR="00FB7F08" w:rsidRPr="00692D2C" w:rsidTr="00FB7F08">
        <w:tc>
          <w:tcPr>
            <w:tcW w:w="467" w:type="dxa"/>
          </w:tcPr>
          <w:p w:rsidR="00FB7F08" w:rsidRPr="00692D2C" w:rsidRDefault="00FB7F08" w:rsidP="00FB7F08">
            <w:pPr>
              <w:spacing w:before="30" w:after="30"/>
              <w:jc w:val="center"/>
              <w:rPr>
                <w:color w:val="000000"/>
                <w:sz w:val="16"/>
                <w:szCs w:val="16"/>
              </w:rPr>
            </w:pPr>
            <w:r>
              <w:rPr>
                <w:bCs/>
                <w:color w:val="000000"/>
                <w:sz w:val="16"/>
                <w:szCs w:val="16"/>
              </w:rPr>
              <w:t>63</w:t>
            </w:r>
            <w:r w:rsidRPr="00692D2C">
              <w:rPr>
                <w:bCs/>
                <w:color w:val="000000"/>
                <w:sz w:val="16"/>
                <w:szCs w:val="16"/>
              </w:rPr>
              <w:t> </w:t>
            </w:r>
          </w:p>
        </w:tc>
        <w:tc>
          <w:tcPr>
            <w:tcW w:w="2161" w:type="dxa"/>
          </w:tcPr>
          <w:p w:rsidR="00FB7F08" w:rsidRPr="00FB7F08" w:rsidRDefault="00FB7F08" w:rsidP="00FB7F08">
            <w:pPr>
              <w:adjustRightInd w:val="0"/>
              <w:spacing w:before="30" w:after="30"/>
              <w:rPr>
                <w:color w:val="000000"/>
                <w:sz w:val="16"/>
                <w:szCs w:val="16"/>
                <w:lang w:val="ru-RU"/>
              </w:rPr>
            </w:pPr>
            <w:r w:rsidRPr="00FB7F08">
              <w:rPr>
                <w:color w:val="000000"/>
                <w:sz w:val="16"/>
                <w:szCs w:val="16"/>
                <w:lang w:val="ru-RU"/>
              </w:rPr>
              <w:t>Три этапа в развитии физики элементарных частиц.</w:t>
            </w:r>
          </w:p>
        </w:tc>
        <w:tc>
          <w:tcPr>
            <w:tcW w:w="900" w:type="dxa"/>
          </w:tcPr>
          <w:p w:rsidR="00FB7F08" w:rsidRPr="00692D2C" w:rsidRDefault="00FB7F08" w:rsidP="00FB7F08">
            <w:pPr>
              <w:adjustRightInd w:val="0"/>
              <w:spacing w:before="30" w:after="30"/>
              <w:rPr>
                <w:color w:val="000000"/>
                <w:sz w:val="16"/>
                <w:szCs w:val="16"/>
              </w:rPr>
            </w:pPr>
            <w:r w:rsidRPr="00314BE5">
              <w:rPr>
                <w:color w:val="000000"/>
                <w:sz w:val="16"/>
                <w:szCs w:val="16"/>
              </w:rPr>
              <w:t>Комбинированный урок</w:t>
            </w:r>
          </w:p>
        </w:tc>
        <w:tc>
          <w:tcPr>
            <w:tcW w:w="1259" w:type="dxa"/>
          </w:tcPr>
          <w:p w:rsidR="00FB7F08" w:rsidRPr="00692D2C" w:rsidRDefault="00FB7F08" w:rsidP="00FB7F08">
            <w:pPr>
              <w:adjustRightInd w:val="0"/>
              <w:spacing w:before="30" w:after="30"/>
              <w:rPr>
                <w:color w:val="000000"/>
                <w:sz w:val="16"/>
                <w:szCs w:val="16"/>
              </w:rPr>
            </w:pPr>
            <w:r>
              <w:rPr>
                <w:color w:val="000000"/>
                <w:sz w:val="16"/>
                <w:szCs w:val="16"/>
              </w:rPr>
              <w:t>Информ</w:t>
            </w:r>
            <w:r w:rsidRPr="00314BE5">
              <w:rPr>
                <w:color w:val="000000"/>
                <w:sz w:val="16"/>
                <w:szCs w:val="16"/>
              </w:rPr>
              <w:t>ационно-развивающий</w:t>
            </w:r>
          </w:p>
        </w:tc>
        <w:tc>
          <w:tcPr>
            <w:tcW w:w="900" w:type="dxa"/>
          </w:tcPr>
          <w:p w:rsidR="00FB7F08" w:rsidRPr="00692D2C" w:rsidRDefault="00FB7F08" w:rsidP="00FB7F08">
            <w:pPr>
              <w:rPr>
                <w:sz w:val="16"/>
                <w:szCs w:val="16"/>
              </w:rPr>
            </w:pPr>
            <w:r>
              <w:rPr>
                <w:sz w:val="16"/>
                <w:szCs w:val="16"/>
              </w:rPr>
              <w:t>Фронтальная работа</w:t>
            </w:r>
          </w:p>
        </w:tc>
        <w:tc>
          <w:tcPr>
            <w:tcW w:w="1260" w:type="dxa"/>
          </w:tcPr>
          <w:p w:rsidR="00FB7F08" w:rsidRPr="00692D2C" w:rsidRDefault="00FB7F08" w:rsidP="00FB7F08">
            <w:pPr>
              <w:rPr>
                <w:sz w:val="16"/>
                <w:szCs w:val="16"/>
              </w:rPr>
            </w:pPr>
            <w:r>
              <w:rPr>
                <w:color w:val="000000"/>
                <w:sz w:val="16"/>
                <w:szCs w:val="16"/>
              </w:rPr>
              <w:t xml:space="preserve">Развитие </w:t>
            </w:r>
            <w:r w:rsidRPr="00692D2C">
              <w:rPr>
                <w:color w:val="000000"/>
                <w:sz w:val="16"/>
                <w:szCs w:val="16"/>
              </w:rPr>
              <w:t>физики элементарных частиц</w:t>
            </w:r>
          </w:p>
        </w:tc>
        <w:tc>
          <w:tcPr>
            <w:tcW w:w="1260" w:type="dxa"/>
          </w:tcPr>
          <w:p w:rsidR="00FB7F08" w:rsidRPr="00692D2C" w:rsidRDefault="00FB7F08" w:rsidP="00FB7F08">
            <w:pPr>
              <w:rPr>
                <w:sz w:val="16"/>
                <w:szCs w:val="16"/>
              </w:rPr>
            </w:pPr>
            <w:r>
              <w:rPr>
                <w:sz w:val="16"/>
                <w:szCs w:val="16"/>
              </w:rPr>
              <w:t>Уметь объяснять классификационную таблицу</w:t>
            </w:r>
          </w:p>
        </w:tc>
        <w:tc>
          <w:tcPr>
            <w:tcW w:w="1080" w:type="dxa"/>
          </w:tcPr>
          <w:p w:rsidR="00FB7F08" w:rsidRPr="00692D2C" w:rsidRDefault="00FB7F08" w:rsidP="00FB7F08">
            <w:pPr>
              <w:rPr>
                <w:sz w:val="16"/>
                <w:szCs w:val="16"/>
              </w:rPr>
            </w:pPr>
            <w:r w:rsidRPr="00314BE5">
              <w:rPr>
                <w:color w:val="000000"/>
                <w:sz w:val="16"/>
                <w:szCs w:val="16"/>
              </w:rPr>
              <w:t>Решение задач</w:t>
            </w:r>
            <w:r>
              <w:rPr>
                <w:color w:val="000000"/>
                <w:sz w:val="16"/>
                <w:szCs w:val="16"/>
              </w:rPr>
              <w:t>, тесты</w:t>
            </w:r>
          </w:p>
        </w:tc>
        <w:tc>
          <w:tcPr>
            <w:tcW w:w="1261" w:type="dxa"/>
          </w:tcPr>
          <w:p w:rsidR="00FB7F08" w:rsidRPr="00692D2C" w:rsidRDefault="00FB7F08" w:rsidP="00FB7F08">
            <w:pPr>
              <w:rPr>
                <w:sz w:val="16"/>
                <w:szCs w:val="16"/>
              </w:rPr>
            </w:pPr>
            <w:r>
              <w:rPr>
                <w:sz w:val="16"/>
                <w:szCs w:val="16"/>
              </w:rPr>
              <w:t>Классификационная  таблица элементарных частиц</w:t>
            </w:r>
          </w:p>
        </w:tc>
        <w:tc>
          <w:tcPr>
            <w:tcW w:w="1800" w:type="dxa"/>
          </w:tcPr>
          <w:p w:rsidR="00FB7F08" w:rsidRPr="00FB7F08" w:rsidRDefault="00FB7F08" w:rsidP="00FB7F08">
            <w:pPr>
              <w:rPr>
                <w:sz w:val="16"/>
                <w:szCs w:val="16"/>
                <w:lang w:val="ru-RU"/>
              </w:rPr>
            </w:pPr>
            <w:r w:rsidRPr="00FB7F08">
              <w:rPr>
                <w:sz w:val="16"/>
                <w:szCs w:val="16"/>
                <w:lang w:val="ru-RU"/>
              </w:rPr>
              <w:t>Сборники познавательных и развивающих заданий  по теме</w:t>
            </w:r>
            <w:proofErr w:type="gramStart"/>
            <w:r w:rsidRPr="00FB7F08">
              <w:rPr>
                <w:sz w:val="16"/>
                <w:szCs w:val="16"/>
                <w:lang w:val="ru-RU"/>
              </w:rPr>
              <w:t>«</w:t>
            </w:r>
            <w:r w:rsidRPr="00FB7F08">
              <w:rPr>
                <w:bCs/>
                <w:color w:val="000000"/>
                <w:sz w:val="16"/>
                <w:szCs w:val="16"/>
                <w:lang w:val="ru-RU"/>
              </w:rPr>
              <w:t>Ф</w:t>
            </w:r>
            <w:proofErr w:type="gramEnd"/>
            <w:r w:rsidRPr="00FB7F08">
              <w:rPr>
                <w:bCs/>
                <w:color w:val="000000"/>
                <w:sz w:val="16"/>
                <w:szCs w:val="16"/>
                <w:lang w:val="ru-RU"/>
              </w:rPr>
              <w:t>изика атомного ядра</w:t>
            </w:r>
            <w:r w:rsidRPr="00FB7F08">
              <w:rPr>
                <w:b/>
                <w:bCs/>
                <w:color w:val="000000"/>
                <w:sz w:val="16"/>
                <w:szCs w:val="16"/>
                <w:lang w:val="ru-RU"/>
              </w:rPr>
              <w:t xml:space="preserve">» </w:t>
            </w:r>
            <w:r w:rsidRPr="00FB7F08">
              <w:rPr>
                <w:bCs/>
                <w:color w:val="000000"/>
                <w:sz w:val="16"/>
                <w:szCs w:val="16"/>
                <w:lang w:val="ru-RU"/>
              </w:rPr>
              <w:t>КИМ</w:t>
            </w:r>
          </w:p>
        </w:tc>
        <w:tc>
          <w:tcPr>
            <w:tcW w:w="1080" w:type="dxa"/>
          </w:tcPr>
          <w:p w:rsidR="00FB7F08" w:rsidRPr="00692D2C" w:rsidRDefault="00FB7F08" w:rsidP="00FB7F08">
            <w:pPr>
              <w:adjustRightInd w:val="0"/>
              <w:spacing w:before="30" w:after="30"/>
              <w:rPr>
                <w:color w:val="000000"/>
                <w:sz w:val="16"/>
                <w:szCs w:val="16"/>
              </w:rPr>
            </w:pPr>
            <w:r w:rsidRPr="00692D2C">
              <w:rPr>
                <w:color w:val="000000"/>
                <w:sz w:val="16"/>
                <w:szCs w:val="16"/>
              </w:rPr>
              <w:t>§114,115*</w:t>
            </w:r>
          </w:p>
          <w:p w:rsidR="00FB7F08" w:rsidRPr="00692D2C" w:rsidRDefault="00FB7F08" w:rsidP="00FB7F08">
            <w:pPr>
              <w:rPr>
                <w:sz w:val="16"/>
                <w:szCs w:val="16"/>
              </w:rPr>
            </w:pPr>
            <w:r w:rsidRPr="00692D2C">
              <w:rPr>
                <w:color w:val="000000"/>
                <w:sz w:val="16"/>
                <w:szCs w:val="16"/>
              </w:rPr>
              <w:t>Р.№1206</w:t>
            </w:r>
          </w:p>
        </w:tc>
        <w:tc>
          <w:tcPr>
            <w:tcW w:w="1359" w:type="dxa"/>
          </w:tcPr>
          <w:p w:rsidR="00FB7F08" w:rsidRPr="00692D2C" w:rsidRDefault="00FB7F08" w:rsidP="00FB7F08">
            <w:pPr>
              <w:rPr>
                <w:sz w:val="16"/>
                <w:szCs w:val="16"/>
              </w:rPr>
            </w:pPr>
            <w:r>
              <w:rPr>
                <w:sz w:val="16"/>
                <w:szCs w:val="16"/>
              </w:rPr>
              <w:t>5.3.1</w:t>
            </w:r>
          </w:p>
        </w:tc>
      </w:tr>
      <w:tr w:rsidR="00FB7F08" w:rsidRPr="002C2407" w:rsidTr="00FB7F08">
        <w:tc>
          <w:tcPr>
            <w:tcW w:w="14787" w:type="dxa"/>
            <w:gridSpan w:val="12"/>
          </w:tcPr>
          <w:p w:rsidR="00FB7F08" w:rsidRPr="00FB7F08" w:rsidRDefault="00FB7F08" w:rsidP="00FB7F08">
            <w:pPr>
              <w:rPr>
                <w:sz w:val="16"/>
                <w:szCs w:val="16"/>
                <w:lang w:val="ru-RU"/>
              </w:rPr>
            </w:pPr>
            <w:r w:rsidRPr="00692D2C">
              <w:rPr>
                <w:bCs/>
                <w:color w:val="000000"/>
                <w:sz w:val="16"/>
                <w:szCs w:val="16"/>
              </w:rPr>
              <w:t> </w:t>
            </w:r>
            <w:r w:rsidRPr="00FB7F08">
              <w:rPr>
                <w:b/>
                <w:bCs/>
                <w:color w:val="000000"/>
                <w:sz w:val="16"/>
                <w:szCs w:val="16"/>
                <w:lang w:val="ru-RU"/>
              </w:rPr>
              <w:t>Тема 15. Значение физики для объяснения мира и развития производительных сил общества  1 час</w:t>
            </w:r>
          </w:p>
        </w:tc>
      </w:tr>
      <w:tr w:rsidR="00FB7F08" w:rsidRPr="00692D2C" w:rsidTr="00FB7F08">
        <w:trPr>
          <w:trHeight w:val="1140"/>
        </w:trPr>
        <w:tc>
          <w:tcPr>
            <w:tcW w:w="467" w:type="dxa"/>
          </w:tcPr>
          <w:p w:rsidR="00FB7F08" w:rsidRPr="00692D2C" w:rsidRDefault="00FB7F08" w:rsidP="00FB7F08">
            <w:pPr>
              <w:spacing w:before="30" w:after="30"/>
              <w:jc w:val="center"/>
              <w:rPr>
                <w:color w:val="000000"/>
                <w:sz w:val="16"/>
                <w:szCs w:val="16"/>
              </w:rPr>
            </w:pPr>
            <w:r>
              <w:rPr>
                <w:bCs/>
                <w:color w:val="000000"/>
                <w:sz w:val="16"/>
                <w:szCs w:val="16"/>
              </w:rPr>
              <w:t> 64</w:t>
            </w:r>
          </w:p>
        </w:tc>
        <w:tc>
          <w:tcPr>
            <w:tcW w:w="2161" w:type="dxa"/>
          </w:tcPr>
          <w:p w:rsidR="00FB7F08" w:rsidRPr="00FB7F08" w:rsidRDefault="00FB7F08" w:rsidP="00FB7F08">
            <w:pPr>
              <w:adjustRightInd w:val="0"/>
              <w:spacing w:before="30" w:after="30"/>
              <w:rPr>
                <w:color w:val="000000"/>
                <w:sz w:val="16"/>
                <w:szCs w:val="16"/>
                <w:lang w:val="ru-RU"/>
              </w:rPr>
            </w:pPr>
            <w:r w:rsidRPr="00FB7F08">
              <w:rPr>
                <w:color w:val="000000"/>
                <w:sz w:val="16"/>
                <w:szCs w:val="16"/>
                <w:lang w:val="ru-RU"/>
              </w:rPr>
              <w:t>Итоговое занятие по курсу физики</w:t>
            </w:r>
          </w:p>
          <w:p w:rsidR="00FB7F08" w:rsidRPr="00FB7F08" w:rsidRDefault="00FB7F08" w:rsidP="00FB7F08">
            <w:pPr>
              <w:adjustRightInd w:val="0"/>
              <w:spacing w:before="30" w:after="30"/>
              <w:rPr>
                <w:color w:val="000000"/>
                <w:sz w:val="16"/>
                <w:szCs w:val="16"/>
                <w:lang w:val="ru-RU"/>
              </w:rPr>
            </w:pPr>
            <w:r w:rsidRPr="00FB7F08">
              <w:rPr>
                <w:color w:val="000000"/>
                <w:sz w:val="16"/>
                <w:szCs w:val="16"/>
                <w:lang w:val="ru-RU"/>
              </w:rPr>
              <w:t>11-го класса.</w:t>
            </w:r>
          </w:p>
          <w:p w:rsidR="00FB7F08" w:rsidRPr="00692D2C" w:rsidRDefault="00FB7F08" w:rsidP="00FB7F08">
            <w:pPr>
              <w:adjustRightInd w:val="0"/>
              <w:spacing w:before="30" w:after="30"/>
              <w:rPr>
                <w:color w:val="000000"/>
                <w:sz w:val="16"/>
                <w:szCs w:val="16"/>
              </w:rPr>
            </w:pPr>
            <w:r w:rsidRPr="00692D2C">
              <w:rPr>
                <w:color w:val="000000"/>
                <w:sz w:val="16"/>
                <w:szCs w:val="16"/>
              </w:rPr>
              <w:t>Единая физическая картина мира</w:t>
            </w:r>
          </w:p>
        </w:tc>
        <w:tc>
          <w:tcPr>
            <w:tcW w:w="900" w:type="dxa"/>
          </w:tcPr>
          <w:p w:rsidR="00FB7F08" w:rsidRPr="00056E45" w:rsidRDefault="00FB7F08" w:rsidP="00FB7F08">
            <w:pPr>
              <w:spacing w:after="100" w:afterAutospacing="1"/>
              <w:rPr>
                <w:color w:val="000000"/>
                <w:sz w:val="16"/>
                <w:szCs w:val="16"/>
              </w:rPr>
            </w:pPr>
            <w:r w:rsidRPr="00056E45">
              <w:rPr>
                <w:color w:val="000000"/>
                <w:sz w:val="16"/>
                <w:szCs w:val="16"/>
              </w:rPr>
              <w:t>Урок  обобщения контроля знаний</w:t>
            </w:r>
          </w:p>
        </w:tc>
        <w:tc>
          <w:tcPr>
            <w:tcW w:w="1259" w:type="dxa"/>
          </w:tcPr>
          <w:p w:rsidR="00FB7F08" w:rsidRPr="00056E45" w:rsidRDefault="00FB7F08" w:rsidP="00FB7F08">
            <w:pPr>
              <w:rPr>
                <w:color w:val="000000"/>
                <w:sz w:val="16"/>
                <w:szCs w:val="16"/>
              </w:rPr>
            </w:pPr>
            <w:r w:rsidRPr="00056E45">
              <w:rPr>
                <w:color w:val="000000"/>
                <w:sz w:val="16"/>
                <w:szCs w:val="16"/>
              </w:rPr>
              <w:t>Репродуктивный</w:t>
            </w:r>
          </w:p>
        </w:tc>
        <w:tc>
          <w:tcPr>
            <w:tcW w:w="900" w:type="dxa"/>
          </w:tcPr>
          <w:p w:rsidR="00FB7F08" w:rsidRPr="00692D2C" w:rsidRDefault="00FB7F08" w:rsidP="00FB7F08">
            <w:pPr>
              <w:rPr>
                <w:sz w:val="16"/>
                <w:szCs w:val="16"/>
              </w:rPr>
            </w:pPr>
          </w:p>
        </w:tc>
        <w:tc>
          <w:tcPr>
            <w:tcW w:w="1260" w:type="dxa"/>
          </w:tcPr>
          <w:p w:rsidR="00FB7F08" w:rsidRPr="00692D2C" w:rsidRDefault="00FB7F08" w:rsidP="00FB7F08">
            <w:pPr>
              <w:rPr>
                <w:sz w:val="16"/>
                <w:szCs w:val="16"/>
              </w:rPr>
            </w:pPr>
            <w:r w:rsidRPr="00692D2C">
              <w:rPr>
                <w:color w:val="000000"/>
                <w:sz w:val="16"/>
                <w:szCs w:val="16"/>
              </w:rPr>
              <w:t>Единая физическая картина мира</w:t>
            </w:r>
          </w:p>
        </w:tc>
        <w:tc>
          <w:tcPr>
            <w:tcW w:w="1260" w:type="dxa"/>
          </w:tcPr>
          <w:p w:rsidR="00FB7F08" w:rsidRPr="00692D2C" w:rsidRDefault="00FB7F08" w:rsidP="00FB7F08">
            <w:pPr>
              <w:rPr>
                <w:sz w:val="16"/>
                <w:szCs w:val="16"/>
              </w:rPr>
            </w:pPr>
          </w:p>
        </w:tc>
        <w:tc>
          <w:tcPr>
            <w:tcW w:w="1080" w:type="dxa"/>
          </w:tcPr>
          <w:p w:rsidR="00FB7F08" w:rsidRPr="00692D2C" w:rsidRDefault="00FB7F08" w:rsidP="00FB7F08">
            <w:pPr>
              <w:rPr>
                <w:sz w:val="16"/>
                <w:szCs w:val="16"/>
              </w:rPr>
            </w:pPr>
            <w:r>
              <w:rPr>
                <w:sz w:val="16"/>
                <w:szCs w:val="16"/>
              </w:rPr>
              <w:t>Подготовка к ЕГЭ</w:t>
            </w:r>
          </w:p>
        </w:tc>
        <w:tc>
          <w:tcPr>
            <w:tcW w:w="1261" w:type="dxa"/>
          </w:tcPr>
          <w:p w:rsidR="00FB7F08" w:rsidRPr="00692D2C" w:rsidRDefault="00FB7F08" w:rsidP="00FB7F08">
            <w:pPr>
              <w:rPr>
                <w:sz w:val="16"/>
                <w:szCs w:val="16"/>
              </w:rPr>
            </w:pPr>
          </w:p>
        </w:tc>
        <w:tc>
          <w:tcPr>
            <w:tcW w:w="1800" w:type="dxa"/>
          </w:tcPr>
          <w:p w:rsidR="00FB7F08" w:rsidRPr="00692D2C" w:rsidRDefault="00FB7F08" w:rsidP="00FB7F08">
            <w:pPr>
              <w:rPr>
                <w:sz w:val="16"/>
                <w:szCs w:val="16"/>
              </w:rPr>
            </w:pPr>
            <w:r>
              <w:rPr>
                <w:sz w:val="16"/>
                <w:szCs w:val="16"/>
              </w:rPr>
              <w:t>КИМ</w:t>
            </w:r>
          </w:p>
        </w:tc>
        <w:tc>
          <w:tcPr>
            <w:tcW w:w="1080" w:type="dxa"/>
          </w:tcPr>
          <w:p w:rsidR="00FB7F08" w:rsidRPr="00692D2C" w:rsidRDefault="00FB7F08" w:rsidP="00FB7F08">
            <w:pPr>
              <w:adjustRightInd w:val="0"/>
              <w:spacing w:before="30" w:after="30"/>
              <w:jc w:val="center"/>
              <w:rPr>
                <w:color w:val="000000"/>
                <w:sz w:val="16"/>
                <w:szCs w:val="16"/>
              </w:rPr>
            </w:pPr>
            <w:r w:rsidRPr="00692D2C">
              <w:rPr>
                <w:color w:val="000000"/>
                <w:sz w:val="16"/>
                <w:szCs w:val="16"/>
              </w:rPr>
              <w:t>§127*</w:t>
            </w:r>
          </w:p>
          <w:p w:rsidR="00FB7F08" w:rsidRPr="00692D2C" w:rsidRDefault="00FB7F08" w:rsidP="00FB7F08">
            <w:pPr>
              <w:rPr>
                <w:sz w:val="16"/>
                <w:szCs w:val="16"/>
              </w:rPr>
            </w:pPr>
          </w:p>
        </w:tc>
        <w:tc>
          <w:tcPr>
            <w:tcW w:w="1359" w:type="dxa"/>
          </w:tcPr>
          <w:p w:rsidR="00FB7F08" w:rsidRPr="00692D2C" w:rsidRDefault="00FB7F08" w:rsidP="00FB7F08">
            <w:pPr>
              <w:rPr>
                <w:sz w:val="16"/>
                <w:szCs w:val="16"/>
              </w:rPr>
            </w:pPr>
          </w:p>
        </w:tc>
      </w:tr>
      <w:tr w:rsidR="00FB7F08" w:rsidRPr="00692D2C" w:rsidTr="00FB7F08">
        <w:trPr>
          <w:trHeight w:val="187"/>
        </w:trPr>
        <w:tc>
          <w:tcPr>
            <w:tcW w:w="14787" w:type="dxa"/>
            <w:gridSpan w:val="12"/>
          </w:tcPr>
          <w:p w:rsidR="00FB7F08" w:rsidRPr="0035148B" w:rsidRDefault="00FB7F08" w:rsidP="00FB7F08">
            <w:pPr>
              <w:spacing w:before="30" w:after="30"/>
              <w:rPr>
                <w:b/>
                <w:color w:val="000000"/>
                <w:sz w:val="16"/>
                <w:szCs w:val="16"/>
              </w:rPr>
            </w:pPr>
            <w:r w:rsidRPr="0035148B">
              <w:rPr>
                <w:b/>
                <w:bCs/>
                <w:color w:val="000000"/>
                <w:sz w:val="16"/>
                <w:szCs w:val="16"/>
              </w:rPr>
              <w:t xml:space="preserve">Тема 16. Солнечная система. </w:t>
            </w:r>
          </w:p>
        </w:tc>
      </w:tr>
      <w:tr w:rsidR="00FB7F08" w:rsidRPr="0042779F" w:rsidTr="00FB7F08">
        <w:tc>
          <w:tcPr>
            <w:tcW w:w="467" w:type="dxa"/>
          </w:tcPr>
          <w:p w:rsidR="00FB7F08" w:rsidRPr="00692D2C" w:rsidRDefault="00FB7F08" w:rsidP="00FB7F08">
            <w:pPr>
              <w:spacing w:before="30" w:after="30"/>
              <w:jc w:val="center"/>
              <w:rPr>
                <w:color w:val="000000"/>
                <w:sz w:val="16"/>
                <w:szCs w:val="16"/>
              </w:rPr>
            </w:pPr>
            <w:r>
              <w:rPr>
                <w:color w:val="000000"/>
                <w:sz w:val="16"/>
                <w:szCs w:val="16"/>
              </w:rPr>
              <w:t>65</w:t>
            </w:r>
          </w:p>
        </w:tc>
        <w:tc>
          <w:tcPr>
            <w:tcW w:w="2161" w:type="dxa"/>
          </w:tcPr>
          <w:p w:rsidR="00FB7F08" w:rsidRPr="00FB7F08" w:rsidRDefault="00FB7F08" w:rsidP="00FB7F08">
            <w:pPr>
              <w:adjustRightInd w:val="0"/>
              <w:spacing w:before="30" w:after="30"/>
              <w:jc w:val="center"/>
              <w:rPr>
                <w:bCs/>
                <w:color w:val="000000"/>
                <w:sz w:val="16"/>
                <w:szCs w:val="16"/>
                <w:lang w:val="ru-RU"/>
              </w:rPr>
            </w:pPr>
            <w:r w:rsidRPr="00FB7F08">
              <w:rPr>
                <w:bCs/>
                <w:color w:val="000000"/>
                <w:sz w:val="16"/>
                <w:szCs w:val="16"/>
                <w:lang w:val="ru-RU"/>
              </w:rPr>
              <w:t xml:space="preserve">Движение небесных тел. Законы движения планет. </w:t>
            </w:r>
          </w:p>
        </w:tc>
        <w:tc>
          <w:tcPr>
            <w:tcW w:w="900" w:type="dxa"/>
          </w:tcPr>
          <w:p w:rsidR="00FB7F08" w:rsidRPr="00692D2C" w:rsidRDefault="00FB7F08" w:rsidP="00FB7F08">
            <w:pPr>
              <w:adjustRightInd w:val="0"/>
              <w:spacing w:before="30" w:after="30"/>
              <w:rPr>
                <w:color w:val="000000"/>
                <w:sz w:val="16"/>
                <w:szCs w:val="16"/>
              </w:rPr>
            </w:pPr>
            <w:r w:rsidRPr="00314BE5">
              <w:rPr>
                <w:color w:val="000000"/>
                <w:sz w:val="16"/>
                <w:szCs w:val="16"/>
              </w:rPr>
              <w:t>Комбинированный урок</w:t>
            </w:r>
          </w:p>
        </w:tc>
        <w:tc>
          <w:tcPr>
            <w:tcW w:w="1259" w:type="dxa"/>
          </w:tcPr>
          <w:p w:rsidR="00FB7F08" w:rsidRPr="00692D2C" w:rsidRDefault="00FB7F08" w:rsidP="00FB7F08">
            <w:pPr>
              <w:adjustRightInd w:val="0"/>
              <w:spacing w:before="30" w:after="30"/>
              <w:rPr>
                <w:color w:val="000000"/>
                <w:sz w:val="16"/>
                <w:szCs w:val="16"/>
              </w:rPr>
            </w:pPr>
            <w:r>
              <w:rPr>
                <w:color w:val="000000"/>
                <w:sz w:val="16"/>
                <w:szCs w:val="16"/>
              </w:rPr>
              <w:t>Информ</w:t>
            </w:r>
            <w:r w:rsidRPr="00314BE5">
              <w:rPr>
                <w:color w:val="000000"/>
                <w:sz w:val="16"/>
                <w:szCs w:val="16"/>
              </w:rPr>
              <w:t>ационно-развивающий</w:t>
            </w:r>
          </w:p>
        </w:tc>
        <w:tc>
          <w:tcPr>
            <w:tcW w:w="900" w:type="dxa"/>
          </w:tcPr>
          <w:p w:rsidR="00FB7F08" w:rsidRPr="00692D2C" w:rsidRDefault="00FB7F08" w:rsidP="00FB7F08">
            <w:pPr>
              <w:rPr>
                <w:sz w:val="16"/>
                <w:szCs w:val="16"/>
              </w:rPr>
            </w:pPr>
            <w:r>
              <w:rPr>
                <w:sz w:val="16"/>
                <w:szCs w:val="16"/>
              </w:rPr>
              <w:t>Фронтальная  работа</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Движение небесных тел и планет</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Уметь объяснить законы движения небесных тел и планет</w:t>
            </w:r>
          </w:p>
        </w:tc>
        <w:tc>
          <w:tcPr>
            <w:tcW w:w="1080" w:type="dxa"/>
          </w:tcPr>
          <w:p w:rsidR="00FB7F08" w:rsidRPr="00FB7F08" w:rsidRDefault="00FB7F08" w:rsidP="00FB7F08">
            <w:pPr>
              <w:spacing w:after="100" w:afterAutospacing="1"/>
              <w:rPr>
                <w:color w:val="000000"/>
                <w:sz w:val="16"/>
                <w:szCs w:val="16"/>
                <w:lang w:val="ru-RU"/>
              </w:rPr>
            </w:pPr>
          </w:p>
        </w:tc>
        <w:tc>
          <w:tcPr>
            <w:tcW w:w="1261" w:type="dxa"/>
          </w:tcPr>
          <w:p w:rsidR="00FB7F08" w:rsidRPr="00FB7F08" w:rsidRDefault="00FB7F08" w:rsidP="00FB7F08">
            <w:pPr>
              <w:spacing w:after="100" w:afterAutospacing="1"/>
              <w:rPr>
                <w:color w:val="000000"/>
                <w:sz w:val="16"/>
                <w:szCs w:val="16"/>
                <w:lang w:val="ru-RU"/>
              </w:rPr>
            </w:pPr>
            <w:r w:rsidRPr="009D1767">
              <w:rPr>
                <w:color w:val="000000"/>
                <w:sz w:val="16"/>
                <w:szCs w:val="16"/>
              </w:rPr>
              <w:t> </w:t>
            </w:r>
          </w:p>
        </w:tc>
        <w:tc>
          <w:tcPr>
            <w:tcW w:w="1800" w:type="dxa"/>
          </w:tcPr>
          <w:p w:rsidR="00FB7F08" w:rsidRPr="00FB7F08" w:rsidRDefault="00FB7F08" w:rsidP="00FB7F08">
            <w:pPr>
              <w:adjustRightInd w:val="0"/>
              <w:spacing w:before="30" w:after="30"/>
              <w:rPr>
                <w:color w:val="000000"/>
                <w:sz w:val="16"/>
                <w:szCs w:val="16"/>
                <w:lang w:val="ru-RU"/>
              </w:rPr>
            </w:pPr>
          </w:p>
        </w:tc>
        <w:tc>
          <w:tcPr>
            <w:tcW w:w="1080" w:type="dxa"/>
          </w:tcPr>
          <w:p w:rsidR="00FB7F08" w:rsidRPr="0042779F" w:rsidRDefault="00FB7F08" w:rsidP="00FB7F08">
            <w:r w:rsidRPr="00692D2C">
              <w:rPr>
                <w:color w:val="000000"/>
                <w:sz w:val="16"/>
                <w:szCs w:val="16"/>
              </w:rPr>
              <w:t>§1</w:t>
            </w:r>
            <w:r>
              <w:rPr>
                <w:color w:val="000000"/>
                <w:sz w:val="16"/>
                <w:szCs w:val="16"/>
              </w:rPr>
              <w:t>16, 117,118,119</w:t>
            </w:r>
          </w:p>
        </w:tc>
        <w:tc>
          <w:tcPr>
            <w:tcW w:w="1359" w:type="dxa"/>
          </w:tcPr>
          <w:p w:rsidR="00FB7F08" w:rsidRPr="0042779F" w:rsidRDefault="00FB7F08" w:rsidP="00FB7F08">
            <w:r>
              <w:t>5.4.1</w:t>
            </w:r>
          </w:p>
        </w:tc>
      </w:tr>
      <w:tr w:rsidR="00FB7F08" w:rsidRPr="0042779F" w:rsidTr="00FB7F08">
        <w:tc>
          <w:tcPr>
            <w:tcW w:w="467" w:type="dxa"/>
          </w:tcPr>
          <w:p w:rsidR="00FB7F08" w:rsidRDefault="00FB7F08" w:rsidP="00FB7F08">
            <w:pPr>
              <w:spacing w:before="30" w:after="30"/>
              <w:jc w:val="center"/>
              <w:rPr>
                <w:color w:val="000000"/>
                <w:sz w:val="16"/>
                <w:szCs w:val="16"/>
              </w:rPr>
            </w:pPr>
            <w:r>
              <w:rPr>
                <w:color w:val="000000"/>
                <w:sz w:val="16"/>
                <w:szCs w:val="16"/>
              </w:rPr>
              <w:t>66</w:t>
            </w:r>
          </w:p>
        </w:tc>
        <w:tc>
          <w:tcPr>
            <w:tcW w:w="2161" w:type="dxa"/>
          </w:tcPr>
          <w:p w:rsidR="00FB7F08" w:rsidRDefault="00FB7F08" w:rsidP="00FB7F08">
            <w:pPr>
              <w:adjustRightInd w:val="0"/>
              <w:spacing w:before="30" w:after="30"/>
              <w:jc w:val="center"/>
              <w:rPr>
                <w:bCs/>
                <w:color w:val="000000"/>
                <w:sz w:val="16"/>
                <w:szCs w:val="16"/>
              </w:rPr>
            </w:pPr>
            <w:r>
              <w:rPr>
                <w:bCs/>
                <w:color w:val="000000"/>
                <w:sz w:val="16"/>
                <w:szCs w:val="16"/>
              </w:rPr>
              <w:t>Солнце и звезды</w:t>
            </w:r>
          </w:p>
        </w:tc>
        <w:tc>
          <w:tcPr>
            <w:tcW w:w="900" w:type="dxa"/>
          </w:tcPr>
          <w:p w:rsidR="00FB7F08" w:rsidRPr="00692D2C" w:rsidRDefault="00FB7F08" w:rsidP="00FB7F08">
            <w:pPr>
              <w:adjustRightInd w:val="0"/>
              <w:spacing w:before="30" w:after="30"/>
              <w:rPr>
                <w:color w:val="000000"/>
                <w:sz w:val="16"/>
                <w:szCs w:val="16"/>
              </w:rPr>
            </w:pPr>
            <w:r w:rsidRPr="00314BE5">
              <w:rPr>
                <w:color w:val="000000"/>
                <w:sz w:val="16"/>
                <w:szCs w:val="16"/>
              </w:rPr>
              <w:t>Комбинированный урок</w:t>
            </w:r>
          </w:p>
        </w:tc>
        <w:tc>
          <w:tcPr>
            <w:tcW w:w="1259" w:type="dxa"/>
          </w:tcPr>
          <w:p w:rsidR="00FB7F08" w:rsidRPr="00692D2C" w:rsidRDefault="00FB7F08" w:rsidP="00FB7F08">
            <w:pPr>
              <w:adjustRightInd w:val="0"/>
              <w:spacing w:before="30" w:after="30"/>
              <w:rPr>
                <w:color w:val="000000"/>
                <w:sz w:val="16"/>
                <w:szCs w:val="16"/>
              </w:rPr>
            </w:pPr>
            <w:r>
              <w:rPr>
                <w:color w:val="000000"/>
                <w:sz w:val="16"/>
                <w:szCs w:val="16"/>
              </w:rPr>
              <w:t>Информ</w:t>
            </w:r>
            <w:r w:rsidRPr="00314BE5">
              <w:rPr>
                <w:color w:val="000000"/>
                <w:sz w:val="16"/>
                <w:szCs w:val="16"/>
              </w:rPr>
              <w:t>ационно-развивающий</w:t>
            </w:r>
          </w:p>
        </w:tc>
        <w:tc>
          <w:tcPr>
            <w:tcW w:w="900" w:type="dxa"/>
          </w:tcPr>
          <w:p w:rsidR="00FB7F08" w:rsidRDefault="00FB7F08" w:rsidP="00FB7F08">
            <w:pPr>
              <w:rPr>
                <w:sz w:val="16"/>
                <w:szCs w:val="16"/>
              </w:rPr>
            </w:pPr>
            <w:r>
              <w:rPr>
                <w:sz w:val="16"/>
                <w:szCs w:val="16"/>
              </w:rPr>
              <w:t>Фронтальная работа</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Основные характеристики солнца и звезд</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Уметь объяснить строения солнца и звезд</w:t>
            </w:r>
          </w:p>
        </w:tc>
        <w:tc>
          <w:tcPr>
            <w:tcW w:w="1080" w:type="dxa"/>
          </w:tcPr>
          <w:p w:rsidR="00FB7F08" w:rsidRPr="00FB7F08" w:rsidRDefault="00FB7F08" w:rsidP="00FB7F08">
            <w:pPr>
              <w:spacing w:after="100" w:afterAutospacing="1"/>
              <w:rPr>
                <w:color w:val="000000"/>
                <w:sz w:val="16"/>
                <w:szCs w:val="16"/>
                <w:lang w:val="ru-RU"/>
              </w:rPr>
            </w:pPr>
          </w:p>
        </w:tc>
        <w:tc>
          <w:tcPr>
            <w:tcW w:w="1261" w:type="dxa"/>
          </w:tcPr>
          <w:p w:rsidR="00FB7F08" w:rsidRPr="00FB7F08" w:rsidRDefault="00FB7F08" w:rsidP="00FB7F08">
            <w:pPr>
              <w:spacing w:after="100" w:afterAutospacing="1"/>
              <w:rPr>
                <w:color w:val="000000"/>
                <w:sz w:val="16"/>
                <w:szCs w:val="16"/>
                <w:lang w:val="ru-RU"/>
              </w:rPr>
            </w:pPr>
          </w:p>
        </w:tc>
        <w:tc>
          <w:tcPr>
            <w:tcW w:w="1800" w:type="dxa"/>
          </w:tcPr>
          <w:p w:rsidR="00FB7F08" w:rsidRPr="00FB7F08" w:rsidRDefault="00FB7F08" w:rsidP="00FB7F08">
            <w:pPr>
              <w:adjustRightInd w:val="0"/>
              <w:spacing w:before="30" w:after="30"/>
              <w:rPr>
                <w:color w:val="000000"/>
                <w:sz w:val="16"/>
                <w:szCs w:val="16"/>
                <w:lang w:val="ru-RU"/>
              </w:rPr>
            </w:pPr>
          </w:p>
        </w:tc>
        <w:tc>
          <w:tcPr>
            <w:tcW w:w="1080" w:type="dxa"/>
          </w:tcPr>
          <w:p w:rsidR="00FB7F08" w:rsidRPr="00692D2C" w:rsidRDefault="00FB7F08" w:rsidP="00FB7F08">
            <w:pPr>
              <w:rPr>
                <w:color w:val="000000"/>
                <w:sz w:val="16"/>
                <w:szCs w:val="16"/>
              </w:rPr>
            </w:pPr>
            <w:r w:rsidRPr="00692D2C">
              <w:rPr>
                <w:color w:val="000000"/>
                <w:sz w:val="16"/>
                <w:szCs w:val="16"/>
              </w:rPr>
              <w:t>§1</w:t>
            </w:r>
            <w:r>
              <w:rPr>
                <w:color w:val="000000"/>
                <w:sz w:val="16"/>
                <w:szCs w:val="16"/>
              </w:rPr>
              <w:t>20-123</w:t>
            </w:r>
          </w:p>
        </w:tc>
        <w:tc>
          <w:tcPr>
            <w:tcW w:w="1359" w:type="dxa"/>
          </w:tcPr>
          <w:p w:rsidR="00FB7F08" w:rsidRPr="0042779F" w:rsidRDefault="00FB7F08" w:rsidP="00FB7F08">
            <w:r>
              <w:t>5.4.2</w:t>
            </w:r>
          </w:p>
        </w:tc>
      </w:tr>
      <w:tr w:rsidR="00FB7F08" w:rsidRPr="0042779F" w:rsidTr="00FB7F08">
        <w:tc>
          <w:tcPr>
            <w:tcW w:w="467" w:type="dxa"/>
          </w:tcPr>
          <w:p w:rsidR="00FB7F08" w:rsidRDefault="00FB7F08" w:rsidP="00FB7F08">
            <w:pPr>
              <w:spacing w:before="30" w:after="30"/>
              <w:jc w:val="center"/>
              <w:rPr>
                <w:color w:val="000000"/>
                <w:sz w:val="16"/>
                <w:szCs w:val="16"/>
              </w:rPr>
            </w:pPr>
            <w:r>
              <w:rPr>
                <w:color w:val="000000"/>
                <w:sz w:val="16"/>
                <w:szCs w:val="16"/>
              </w:rPr>
              <w:t>67</w:t>
            </w:r>
          </w:p>
          <w:p w:rsidR="00FB7F08" w:rsidRDefault="00FB7F08" w:rsidP="00FB7F08">
            <w:pPr>
              <w:spacing w:before="30" w:after="30"/>
              <w:jc w:val="center"/>
              <w:rPr>
                <w:color w:val="000000"/>
                <w:sz w:val="16"/>
                <w:szCs w:val="16"/>
              </w:rPr>
            </w:pPr>
          </w:p>
          <w:p w:rsidR="00FB7F08" w:rsidRDefault="00FB7F08" w:rsidP="00FB7F08">
            <w:pPr>
              <w:spacing w:before="30" w:after="30"/>
              <w:jc w:val="center"/>
              <w:rPr>
                <w:color w:val="000000"/>
                <w:sz w:val="16"/>
                <w:szCs w:val="16"/>
              </w:rPr>
            </w:pPr>
          </w:p>
          <w:p w:rsidR="00FB7F08" w:rsidRDefault="00FB7F08" w:rsidP="00FB7F08">
            <w:pPr>
              <w:spacing w:before="30" w:after="30"/>
              <w:jc w:val="center"/>
              <w:rPr>
                <w:color w:val="000000"/>
                <w:sz w:val="16"/>
                <w:szCs w:val="16"/>
              </w:rPr>
            </w:pPr>
          </w:p>
          <w:p w:rsidR="00FB7F08" w:rsidRDefault="00FB7F08" w:rsidP="00FB7F08">
            <w:pPr>
              <w:spacing w:before="30" w:after="30"/>
              <w:jc w:val="center"/>
              <w:rPr>
                <w:color w:val="000000"/>
                <w:sz w:val="16"/>
                <w:szCs w:val="16"/>
              </w:rPr>
            </w:pPr>
          </w:p>
          <w:p w:rsidR="00FB7F08" w:rsidRDefault="00FB7F08" w:rsidP="00FB7F08">
            <w:pPr>
              <w:spacing w:before="30" w:after="30"/>
              <w:jc w:val="center"/>
              <w:rPr>
                <w:color w:val="000000"/>
                <w:sz w:val="16"/>
                <w:szCs w:val="16"/>
              </w:rPr>
            </w:pPr>
          </w:p>
          <w:p w:rsidR="00FB7F08" w:rsidRDefault="00FB7F08" w:rsidP="00FB7F08">
            <w:pPr>
              <w:spacing w:before="30" w:after="30"/>
              <w:jc w:val="center"/>
              <w:rPr>
                <w:color w:val="000000"/>
                <w:sz w:val="16"/>
                <w:szCs w:val="16"/>
              </w:rPr>
            </w:pPr>
            <w:r>
              <w:rPr>
                <w:color w:val="000000"/>
                <w:sz w:val="16"/>
                <w:szCs w:val="16"/>
              </w:rPr>
              <w:t>68</w:t>
            </w:r>
          </w:p>
        </w:tc>
        <w:tc>
          <w:tcPr>
            <w:tcW w:w="2161" w:type="dxa"/>
          </w:tcPr>
          <w:p w:rsidR="00FB7F08" w:rsidRDefault="00FB7F08" w:rsidP="00FB7F08">
            <w:pPr>
              <w:adjustRightInd w:val="0"/>
              <w:spacing w:before="30" w:after="30"/>
              <w:jc w:val="center"/>
              <w:rPr>
                <w:bCs/>
                <w:color w:val="000000"/>
                <w:sz w:val="16"/>
                <w:szCs w:val="16"/>
              </w:rPr>
            </w:pPr>
            <w:r>
              <w:rPr>
                <w:bCs/>
                <w:color w:val="000000"/>
                <w:sz w:val="16"/>
                <w:szCs w:val="16"/>
              </w:rPr>
              <w:lastRenderedPageBreak/>
              <w:t>Строение Вселенной</w:t>
            </w:r>
          </w:p>
          <w:p w:rsidR="00FB7F08" w:rsidRDefault="00FB7F08" w:rsidP="00FB7F08">
            <w:pPr>
              <w:adjustRightInd w:val="0"/>
              <w:spacing w:before="30" w:after="30"/>
              <w:jc w:val="center"/>
              <w:rPr>
                <w:bCs/>
                <w:color w:val="000000"/>
                <w:sz w:val="16"/>
                <w:szCs w:val="16"/>
              </w:rPr>
            </w:pPr>
          </w:p>
          <w:p w:rsidR="00FB7F08" w:rsidRDefault="00FB7F08" w:rsidP="00FB7F08">
            <w:pPr>
              <w:adjustRightInd w:val="0"/>
              <w:spacing w:before="30" w:after="30"/>
              <w:jc w:val="center"/>
              <w:rPr>
                <w:bCs/>
                <w:color w:val="000000"/>
                <w:sz w:val="16"/>
                <w:szCs w:val="16"/>
              </w:rPr>
            </w:pPr>
          </w:p>
          <w:p w:rsidR="00FB7F08" w:rsidRDefault="00FB7F08" w:rsidP="00FB7F08">
            <w:pPr>
              <w:adjustRightInd w:val="0"/>
              <w:spacing w:before="30" w:after="30"/>
              <w:jc w:val="center"/>
              <w:rPr>
                <w:bCs/>
                <w:color w:val="000000"/>
                <w:sz w:val="16"/>
                <w:szCs w:val="16"/>
              </w:rPr>
            </w:pPr>
          </w:p>
          <w:p w:rsidR="00FB7F08" w:rsidRDefault="00FB7F08" w:rsidP="00FB7F08">
            <w:pPr>
              <w:adjustRightInd w:val="0"/>
              <w:spacing w:before="30" w:after="30"/>
              <w:jc w:val="center"/>
              <w:rPr>
                <w:bCs/>
                <w:color w:val="000000"/>
                <w:sz w:val="16"/>
                <w:szCs w:val="16"/>
              </w:rPr>
            </w:pPr>
          </w:p>
          <w:p w:rsidR="00FB7F08" w:rsidRDefault="00FB7F08" w:rsidP="00FB7F08">
            <w:pPr>
              <w:adjustRightInd w:val="0"/>
              <w:spacing w:before="30" w:after="30"/>
              <w:jc w:val="center"/>
              <w:rPr>
                <w:bCs/>
                <w:color w:val="000000"/>
                <w:sz w:val="16"/>
                <w:szCs w:val="16"/>
              </w:rPr>
            </w:pPr>
          </w:p>
          <w:p w:rsidR="00FB7F08" w:rsidRDefault="00FB7F08" w:rsidP="00FB7F08">
            <w:pPr>
              <w:adjustRightInd w:val="0"/>
              <w:spacing w:before="30" w:after="30"/>
              <w:jc w:val="center"/>
              <w:rPr>
                <w:bCs/>
                <w:color w:val="000000"/>
                <w:sz w:val="16"/>
                <w:szCs w:val="16"/>
              </w:rPr>
            </w:pPr>
            <w:r>
              <w:rPr>
                <w:bCs/>
                <w:color w:val="000000"/>
                <w:sz w:val="16"/>
                <w:szCs w:val="16"/>
              </w:rPr>
              <w:t>Решение задач</w:t>
            </w:r>
          </w:p>
        </w:tc>
        <w:tc>
          <w:tcPr>
            <w:tcW w:w="900" w:type="dxa"/>
          </w:tcPr>
          <w:p w:rsidR="00FB7F08" w:rsidRDefault="00FB7F08" w:rsidP="00FB7F08">
            <w:pPr>
              <w:adjustRightInd w:val="0"/>
              <w:spacing w:before="30" w:after="30"/>
              <w:rPr>
                <w:color w:val="000000"/>
                <w:sz w:val="16"/>
                <w:szCs w:val="16"/>
              </w:rPr>
            </w:pPr>
            <w:r>
              <w:rPr>
                <w:color w:val="000000"/>
                <w:sz w:val="16"/>
                <w:szCs w:val="16"/>
              </w:rPr>
              <w:lastRenderedPageBreak/>
              <w:t>Комбинированный урок</w:t>
            </w:r>
          </w:p>
          <w:p w:rsidR="00FB7F08" w:rsidRDefault="00FB7F08" w:rsidP="00FB7F08">
            <w:pPr>
              <w:adjustRightInd w:val="0"/>
              <w:spacing w:before="30" w:after="30"/>
              <w:rPr>
                <w:color w:val="000000"/>
                <w:sz w:val="16"/>
                <w:szCs w:val="16"/>
              </w:rPr>
            </w:pPr>
          </w:p>
          <w:p w:rsidR="00FB7F08" w:rsidRDefault="00FB7F08" w:rsidP="00FB7F08">
            <w:pPr>
              <w:adjustRightInd w:val="0"/>
              <w:spacing w:before="30" w:after="30"/>
              <w:rPr>
                <w:color w:val="000000"/>
                <w:sz w:val="16"/>
                <w:szCs w:val="16"/>
              </w:rPr>
            </w:pPr>
          </w:p>
          <w:p w:rsidR="00FB7F08" w:rsidRDefault="00FB7F08" w:rsidP="00FB7F08">
            <w:pPr>
              <w:adjustRightInd w:val="0"/>
              <w:spacing w:before="30" w:after="30"/>
              <w:rPr>
                <w:color w:val="000000"/>
                <w:sz w:val="16"/>
                <w:szCs w:val="16"/>
              </w:rPr>
            </w:pPr>
          </w:p>
          <w:p w:rsidR="00FB7F08" w:rsidRDefault="00FB7F08" w:rsidP="00FB7F08">
            <w:pPr>
              <w:adjustRightInd w:val="0"/>
              <w:spacing w:before="30" w:after="30"/>
              <w:rPr>
                <w:color w:val="000000"/>
                <w:sz w:val="16"/>
                <w:szCs w:val="16"/>
              </w:rPr>
            </w:pPr>
            <w:r>
              <w:rPr>
                <w:color w:val="000000"/>
                <w:sz w:val="16"/>
                <w:szCs w:val="16"/>
              </w:rPr>
              <w:t>Комбинированный урок</w:t>
            </w:r>
          </w:p>
          <w:p w:rsidR="00FB7F08" w:rsidRPr="00314BE5" w:rsidRDefault="00FB7F08" w:rsidP="00FB7F08">
            <w:pPr>
              <w:adjustRightInd w:val="0"/>
              <w:spacing w:before="30" w:after="30"/>
              <w:rPr>
                <w:color w:val="000000"/>
                <w:sz w:val="16"/>
                <w:szCs w:val="16"/>
              </w:rPr>
            </w:pPr>
          </w:p>
        </w:tc>
        <w:tc>
          <w:tcPr>
            <w:tcW w:w="1259" w:type="dxa"/>
          </w:tcPr>
          <w:p w:rsidR="00FB7F08" w:rsidRPr="00692D2C" w:rsidRDefault="00FB7F08" w:rsidP="00FB7F08">
            <w:pPr>
              <w:adjustRightInd w:val="0"/>
              <w:spacing w:before="30" w:after="30"/>
              <w:rPr>
                <w:color w:val="000000"/>
                <w:sz w:val="16"/>
                <w:szCs w:val="16"/>
              </w:rPr>
            </w:pPr>
            <w:r>
              <w:rPr>
                <w:color w:val="000000"/>
                <w:sz w:val="16"/>
                <w:szCs w:val="16"/>
              </w:rPr>
              <w:lastRenderedPageBreak/>
              <w:t>Информ</w:t>
            </w:r>
            <w:r w:rsidRPr="00314BE5">
              <w:rPr>
                <w:color w:val="000000"/>
                <w:sz w:val="16"/>
                <w:szCs w:val="16"/>
              </w:rPr>
              <w:t>ационно-развивающий</w:t>
            </w:r>
          </w:p>
        </w:tc>
        <w:tc>
          <w:tcPr>
            <w:tcW w:w="900" w:type="dxa"/>
          </w:tcPr>
          <w:p w:rsidR="00FB7F08" w:rsidRDefault="00FB7F08" w:rsidP="00FB7F08">
            <w:pPr>
              <w:rPr>
                <w:sz w:val="16"/>
                <w:szCs w:val="16"/>
              </w:rPr>
            </w:pPr>
            <w:r>
              <w:rPr>
                <w:sz w:val="16"/>
                <w:szCs w:val="16"/>
              </w:rPr>
              <w:t>Фронтальная работа</w:t>
            </w:r>
          </w:p>
          <w:p w:rsidR="00FB7F08" w:rsidRDefault="00FB7F08" w:rsidP="00FB7F08">
            <w:pPr>
              <w:rPr>
                <w:sz w:val="16"/>
                <w:szCs w:val="16"/>
              </w:rPr>
            </w:pPr>
          </w:p>
          <w:p w:rsidR="00FB7F08" w:rsidRDefault="00FB7F08" w:rsidP="00FB7F08">
            <w:pPr>
              <w:rPr>
                <w:sz w:val="16"/>
                <w:szCs w:val="16"/>
              </w:rPr>
            </w:pPr>
          </w:p>
          <w:p w:rsidR="00FB7F08" w:rsidRDefault="00FB7F08" w:rsidP="00FB7F08">
            <w:pPr>
              <w:rPr>
                <w:sz w:val="16"/>
                <w:szCs w:val="16"/>
              </w:rPr>
            </w:pPr>
          </w:p>
          <w:p w:rsidR="00FB7F08" w:rsidRDefault="00FB7F08" w:rsidP="00FB7F08">
            <w:pPr>
              <w:rPr>
                <w:sz w:val="16"/>
                <w:szCs w:val="16"/>
              </w:rPr>
            </w:pPr>
          </w:p>
          <w:p w:rsidR="00FB7F08" w:rsidRDefault="00FB7F08" w:rsidP="00FB7F08">
            <w:pPr>
              <w:rPr>
                <w:sz w:val="16"/>
                <w:szCs w:val="16"/>
              </w:rPr>
            </w:pPr>
            <w:r>
              <w:rPr>
                <w:sz w:val="16"/>
                <w:szCs w:val="16"/>
              </w:rPr>
              <w:t>Индивидуальная работа</w:t>
            </w:r>
          </w:p>
        </w:tc>
        <w:tc>
          <w:tcPr>
            <w:tcW w:w="1260" w:type="dxa"/>
          </w:tcPr>
          <w:p w:rsidR="00FB7F08" w:rsidRDefault="00FB7F08" w:rsidP="00FB7F08">
            <w:pPr>
              <w:spacing w:after="100" w:afterAutospacing="1"/>
              <w:rPr>
                <w:color w:val="000000"/>
                <w:sz w:val="16"/>
                <w:szCs w:val="16"/>
              </w:rPr>
            </w:pPr>
            <w:r>
              <w:rPr>
                <w:color w:val="000000"/>
                <w:sz w:val="16"/>
                <w:szCs w:val="16"/>
              </w:rPr>
              <w:lastRenderedPageBreak/>
              <w:t>Строение и эволюция Вселенной</w:t>
            </w:r>
          </w:p>
        </w:tc>
        <w:tc>
          <w:tcPr>
            <w:tcW w:w="1260" w:type="dxa"/>
          </w:tcPr>
          <w:p w:rsidR="00FB7F08" w:rsidRPr="00FB7F08" w:rsidRDefault="00FB7F08" w:rsidP="00FB7F08">
            <w:pPr>
              <w:spacing w:after="100" w:afterAutospacing="1"/>
              <w:rPr>
                <w:color w:val="000000"/>
                <w:sz w:val="16"/>
                <w:szCs w:val="16"/>
                <w:lang w:val="ru-RU"/>
              </w:rPr>
            </w:pPr>
            <w:r w:rsidRPr="00FB7F08">
              <w:rPr>
                <w:color w:val="000000"/>
                <w:sz w:val="16"/>
                <w:szCs w:val="16"/>
                <w:lang w:val="ru-RU"/>
              </w:rPr>
              <w:t xml:space="preserve">Уметь объяснить звездные системы, </w:t>
            </w:r>
            <w:r w:rsidRPr="00FB7F08">
              <w:rPr>
                <w:color w:val="000000"/>
                <w:sz w:val="16"/>
                <w:szCs w:val="16"/>
                <w:lang w:val="ru-RU"/>
              </w:rPr>
              <w:lastRenderedPageBreak/>
              <w:t>Галактики</w:t>
            </w:r>
          </w:p>
        </w:tc>
        <w:tc>
          <w:tcPr>
            <w:tcW w:w="1080" w:type="dxa"/>
          </w:tcPr>
          <w:p w:rsidR="00FB7F08" w:rsidRPr="009D1767" w:rsidRDefault="00FB7F08" w:rsidP="00FB7F08">
            <w:pPr>
              <w:spacing w:after="100" w:afterAutospacing="1"/>
              <w:rPr>
                <w:color w:val="000000"/>
                <w:sz w:val="16"/>
                <w:szCs w:val="16"/>
              </w:rPr>
            </w:pPr>
            <w:r>
              <w:rPr>
                <w:color w:val="000000"/>
                <w:sz w:val="16"/>
                <w:szCs w:val="16"/>
              </w:rPr>
              <w:lastRenderedPageBreak/>
              <w:t>Решение задач</w:t>
            </w:r>
          </w:p>
        </w:tc>
        <w:tc>
          <w:tcPr>
            <w:tcW w:w="1261" w:type="dxa"/>
          </w:tcPr>
          <w:p w:rsidR="00FB7F08" w:rsidRPr="009D1767" w:rsidRDefault="00FB7F08" w:rsidP="00FB7F08">
            <w:pPr>
              <w:spacing w:after="100" w:afterAutospacing="1"/>
              <w:rPr>
                <w:color w:val="000000"/>
                <w:sz w:val="16"/>
                <w:szCs w:val="16"/>
              </w:rPr>
            </w:pPr>
          </w:p>
        </w:tc>
        <w:tc>
          <w:tcPr>
            <w:tcW w:w="1800" w:type="dxa"/>
          </w:tcPr>
          <w:p w:rsidR="00FB7F08" w:rsidRPr="009D1767" w:rsidRDefault="00FB7F08" w:rsidP="00FB7F08">
            <w:pPr>
              <w:adjustRightInd w:val="0"/>
              <w:spacing w:before="30" w:after="30"/>
              <w:rPr>
                <w:color w:val="000000"/>
                <w:sz w:val="16"/>
                <w:szCs w:val="16"/>
              </w:rPr>
            </w:pPr>
          </w:p>
        </w:tc>
        <w:tc>
          <w:tcPr>
            <w:tcW w:w="1080" w:type="dxa"/>
          </w:tcPr>
          <w:p w:rsidR="00FB7F08" w:rsidRDefault="00FB7F08" w:rsidP="00FB7F08">
            <w:pPr>
              <w:rPr>
                <w:color w:val="000000"/>
                <w:sz w:val="16"/>
                <w:szCs w:val="16"/>
              </w:rPr>
            </w:pPr>
            <w:r w:rsidRPr="00692D2C">
              <w:rPr>
                <w:color w:val="000000"/>
                <w:sz w:val="16"/>
                <w:szCs w:val="16"/>
              </w:rPr>
              <w:t>§</w:t>
            </w:r>
            <w:r>
              <w:rPr>
                <w:color w:val="000000"/>
                <w:sz w:val="16"/>
                <w:szCs w:val="16"/>
              </w:rPr>
              <w:t>124-126</w:t>
            </w:r>
          </w:p>
          <w:p w:rsidR="00FB7F08" w:rsidRDefault="00FB7F08" w:rsidP="00FB7F08">
            <w:pPr>
              <w:rPr>
                <w:color w:val="000000"/>
                <w:sz w:val="16"/>
                <w:szCs w:val="16"/>
              </w:rPr>
            </w:pPr>
          </w:p>
          <w:p w:rsidR="00FB7F08" w:rsidRDefault="00FB7F08" w:rsidP="00FB7F08">
            <w:pPr>
              <w:rPr>
                <w:color w:val="000000"/>
                <w:sz w:val="16"/>
                <w:szCs w:val="16"/>
              </w:rPr>
            </w:pPr>
          </w:p>
          <w:p w:rsidR="00FB7F08" w:rsidRDefault="00FB7F08" w:rsidP="00FB7F08">
            <w:pPr>
              <w:rPr>
                <w:color w:val="000000"/>
                <w:sz w:val="16"/>
                <w:szCs w:val="16"/>
              </w:rPr>
            </w:pPr>
          </w:p>
          <w:p w:rsidR="00FB7F08" w:rsidRDefault="00FB7F08" w:rsidP="00FB7F08">
            <w:pPr>
              <w:rPr>
                <w:color w:val="000000"/>
                <w:sz w:val="16"/>
                <w:szCs w:val="16"/>
              </w:rPr>
            </w:pPr>
          </w:p>
          <w:p w:rsidR="00FB7F08" w:rsidRDefault="00FB7F08" w:rsidP="00FB7F08">
            <w:pPr>
              <w:rPr>
                <w:color w:val="000000"/>
                <w:sz w:val="16"/>
                <w:szCs w:val="16"/>
              </w:rPr>
            </w:pPr>
          </w:p>
          <w:p w:rsidR="00FB7F08" w:rsidRDefault="00FB7F08" w:rsidP="00FB7F08">
            <w:pPr>
              <w:rPr>
                <w:color w:val="000000"/>
                <w:sz w:val="16"/>
                <w:szCs w:val="16"/>
              </w:rPr>
            </w:pPr>
          </w:p>
          <w:p w:rsidR="00FB7F08" w:rsidRDefault="00FB7F08" w:rsidP="00FB7F08">
            <w:pPr>
              <w:rPr>
                <w:color w:val="000000"/>
                <w:sz w:val="16"/>
                <w:szCs w:val="16"/>
              </w:rPr>
            </w:pPr>
          </w:p>
          <w:p w:rsidR="00FB7F08" w:rsidRDefault="00FB7F08" w:rsidP="00FB7F08">
            <w:pPr>
              <w:rPr>
                <w:color w:val="000000"/>
                <w:sz w:val="16"/>
                <w:szCs w:val="16"/>
              </w:rPr>
            </w:pPr>
          </w:p>
          <w:p w:rsidR="00FB7F08" w:rsidRDefault="00FB7F08" w:rsidP="00FB7F08">
            <w:pPr>
              <w:rPr>
                <w:color w:val="000000"/>
                <w:sz w:val="16"/>
                <w:szCs w:val="16"/>
              </w:rPr>
            </w:pPr>
          </w:p>
          <w:p w:rsidR="00FB7F08" w:rsidRPr="00692D2C" w:rsidRDefault="00FB7F08" w:rsidP="00FB7F08">
            <w:pPr>
              <w:rPr>
                <w:color w:val="000000"/>
                <w:sz w:val="16"/>
                <w:szCs w:val="16"/>
              </w:rPr>
            </w:pPr>
            <w:r>
              <w:rPr>
                <w:color w:val="000000"/>
                <w:sz w:val="16"/>
                <w:szCs w:val="16"/>
              </w:rPr>
              <w:t>Р №1215</w:t>
            </w:r>
          </w:p>
        </w:tc>
        <w:tc>
          <w:tcPr>
            <w:tcW w:w="1359" w:type="dxa"/>
          </w:tcPr>
          <w:p w:rsidR="00FB7F08" w:rsidRPr="0042779F" w:rsidRDefault="00FB7F08" w:rsidP="00FB7F08">
            <w:r>
              <w:lastRenderedPageBreak/>
              <w:t>5.4.3</w:t>
            </w:r>
          </w:p>
        </w:tc>
      </w:tr>
    </w:tbl>
    <w:p w:rsidR="00FB7F08" w:rsidRDefault="00FB7F08" w:rsidP="00FB7F08">
      <w:pPr>
        <w:spacing w:after="0" w:line="240" w:lineRule="auto"/>
        <w:rPr>
          <w:rFonts w:ascii="Times New Roman" w:hAnsi="Times New Roman"/>
          <w:b/>
          <w:sz w:val="36"/>
          <w:szCs w:val="36"/>
          <w:lang w:val="ru-RU"/>
        </w:rPr>
      </w:pPr>
    </w:p>
    <w:p w:rsidR="000B35FA" w:rsidRDefault="000B35FA" w:rsidP="000B35FA">
      <w:pPr>
        <w:spacing w:after="0" w:line="240" w:lineRule="auto"/>
        <w:jc w:val="center"/>
        <w:rPr>
          <w:rFonts w:ascii="Times New Roman" w:hAnsi="Times New Roman"/>
          <w:b/>
          <w:sz w:val="36"/>
          <w:szCs w:val="36"/>
          <w:lang w:val="ru-RU"/>
        </w:rPr>
      </w:pPr>
      <w:r>
        <w:rPr>
          <w:rFonts w:ascii="Times New Roman" w:hAnsi="Times New Roman"/>
          <w:b/>
          <w:sz w:val="36"/>
          <w:szCs w:val="36"/>
          <w:lang w:val="ru-RU"/>
        </w:rPr>
        <w:t>Учебно-методическое обеспечение образовательного процесса</w:t>
      </w:r>
    </w:p>
    <w:p w:rsidR="000B35FA" w:rsidRPr="000B35FA" w:rsidRDefault="000B35FA" w:rsidP="000B35FA">
      <w:pPr>
        <w:spacing w:after="0" w:line="240" w:lineRule="auto"/>
        <w:jc w:val="center"/>
        <w:rPr>
          <w:rFonts w:ascii="Times New Roman" w:hAnsi="Times New Roman"/>
          <w:b/>
          <w:sz w:val="36"/>
          <w:szCs w:val="36"/>
          <w:lang w:val="ru-RU"/>
        </w:rPr>
      </w:pPr>
      <w:r>
        <w:rPr>
          <w:rFonts w:ascii="Times New Roman" w:hAnsi="Times New Roman"/>
          <w:b/>
          <w:sz w:val="36"/>
          <w:szCs w:val="36"/>
          <w:lang w:val="ru-RU"/>
        </w:rPr>
        <w:t>Обязательные учебные материалы для ученика</w:t>
      </w:r>
    </w:p>
    <w:p w:rsidR="00FB7F08" w:rsidRPr="00FB7F08" w:rsidRDefault="00FB7F08" w:rsidP="00FB7F08">
      <w:pPr>
        <w:spacing w:after="0" w:line="240" w:lineRule="auto"/>
        <w:jc w:val="center"/>
        <w:rPr>
          <w:rFonts w:ascii="Times New Roman" w:hAnsi="Times New Roman"/>
          <w:b/>
          <w:i/>
          <w:sz w:val="28"/>
          <w:szCs w:val="28"/>
          <w:u w:val="single"/>
          <w:lang w:val="ru-RU"/>
        </w:rPr>
      </w:pPr>
    </w:p>
    <w:p w:rsidR="00FB7F08" w:rsidRDefault="00FB7F08" w:rsidP="00FB7F08">
      <w:pPr>
        <w:pStyle w:val="af0"/>
        <w:spacing w:after="0" w:line="240" w:lineRule="auto"/>
        <w:ind w:left="5475"/>
        <w:jc w:val="both"/>
        <w:rPr>
          <w:rFonts w:ascii="Times New Roman" w:hAnsi="Times New Roman"/>
          <w:sz w:val="28"/>
          <w:szCs w:val="28"/>
        </w:rPr>
      </w:pPr>
    </w:p>
    <w:p w:rsidR="00FB7F08" w:rsidRPr="00FB7F08" w:rsidRDefault="00FB7F08" w:rsidP="000B35FA">
      <w:pPr>
        <w:spacing w:after="0" w:line="240" w:lineRule="auto"/>
        <w:jc w:val="center"/>
        <w:rPr>
          <w:rFonts w:ascii="Times New Roman" w:hAnsi="Times New Roman"/>
          <w:sz w:val="28"/>
          <w:szCs w:val="28"/>
          <w:lang w:val="ru-RU"/>
        </w:rPr>
      </w:pPr>
      <w:r w:rsidRPr="00FB7F08">
        <w:rPr>
          <w:rFonts w:ascii="Times New Roman" w:hAnsi="Times New Roman"/>
          <w:sz w:val="28"/>
          <w:szCs w:val="28"/>
          <w:lang w:val="ru-RU"/>
        </w:rPr>
        <w:t>1.Мякишев Г.Я., Буховцев Б.Б., Сотский Н.Н. Физика 10 класс. – М.: Просвещение, 2015</w:t>
      </w:r>
    </w:p>
    <w:p w:rsidR="00FB7F08" w:rsidRPr="00FB7F08" w:rsidRDefault="00FB7F08" w:rsidP="000B35FA">
      <w:pPr>
        <w:spacing w:after="0" w:line="240" w:lineRule="auto"/>
        <w:jc w:val="center"/>
        <w:rPr>
          <w:rFonts w:ascii="Times New Roman" w:hAnsi="Times New Roman"/>
          <w:sz w:val="28"/>
          <w:szCs w:val="28"/>
          <w:lang w:val="ru-RU"/>
        </w:rPr>
      </w:pPr>
      <w:r w:rsidRPr="00FB7F08">
        <w:rPr>
          <w:rFonts w:ascii="Times New Roman" w:hAnsi="Times New Roman"/>
          <w:sz w:val="28"/>
          <w:szCs w:val="28"/>
          <w:lang w:val="ru-RU"/>
        </w:rPr>
        <w:t>2.Мякишев Г.Я., Буховцев Б.Б., Чаругин В.М. Физика 11 класс – М, Просвещение, 2015 г.</w:t>
      </w:r>
    </w:p>
    <w:p w:rsidR="00FB7F08" w:rsidRPr="00FB7F08" w:rsidRDefault="00FB7F08" w:rsidP="000B35FA">
      <w:pPr>
        <w:spacing w:after="0" w:line="240" w:lineRule="auto"/>
        <w:jc w:val="center"/>
        <w:rPr>
          <w:rFonts w:ascii="Times New Roman" w:hAnsi="Times New Roman"/>
          <w:sz w:val="28"/>
          <w:szCs w:val="28"/>
          <w:lang w:val="ru-RU"/>
        </w:rPr>
      </w:pPr>
      <w:r w:rsidRPr="00FB7F08">
        <w:rPr>
          <w:rFonts w:ascii="Times New Roman" w:hAnsi="Times New Roman"/>
          <w:sz w:val="28"/>
          <w:szCs w:val="28"/>
          <w:lang w:val="ru-RU"/>
        </w:rPr>
        <w:t>3.Рымкевич А.П. Сборник задач по физике. 10-11 классы</w:t>
      </w:r>
      <w:proofErr w:type="gramStart"/>
      <w:r w:rsidRPr="00FB7F08">
        <w:rPr>
          <w:rFonts w:ascii="Times New Roman" w:hAnsi="Times New Roman"/>
          <w:sz w:val="28"/>
          <w:szCs w:val="28"/>
          <w:lang w:val="ru-RU"/>
        </w:rPr>
        <w:t>.-</w:t>
      </w:r>
      <w:proofErr w:type="gramEnd"/>
      <w:r w:rsidRPr="00FB7F08">
        <w:rPr>
          <w:rFonts w:ascii="Times New Roman" w:hAnsi="Times New Roman"/>
          <w:sz w:val="28"/>
          <w:szCs w:val="28"/>
          <w:lang w:val="ru-RU"/>
        </w:rPr>
        <w:t>М.: Дрофа, 2012.</w:t>
      </w:r>
    </w:p>
    <w:p w:rsidR="00FB7F08" w:rsidRPr="00FB7F08" w:rsidRDefault="00FB7F08" w:rsidP="000B35FA">
      <w:pPr>
        <w:spacing w:after="0" w:line="240" w:lineRule="auto"/>
        <w:jc w:val="center"/>
        <w:rPr>
          <w:rFonts w:ascii="Times New Roman" w:hAnsi="Times New Roman"/>
          <w:sz w:val="28"/>
          <w:szCs w:val="28"/>
          <w:lang w:val="ru-RU"/>
        </w:rPr>
      </w:pPr>
      <w:r w:rsidRPr="00FB7F08">
        <w:rPr>
          <w:rFonts w:ascii="Times New Roman" w:hAnsi="Times New Roman"/>
          <w:sz w:val="28"/>
          <w:szCs w:val="28"/>
          <w:lang w:val="ru-RU"/>
        </w:rPr>
        <w:t>4. Степанова Г.Н. Сборник задач по физике. 10 – 11 классы. – М.: Просвещение, 2013</w:t>
      </w:r>
    </w:p>
    <w:p w:rsidR="00FB7F08" w:rsidRPr="00FB7F08" w:rsidRDefault="00FB7F08" w:rsidP="000B35FA">
      <w:pPr>
        <w:spacing w:after="0" w:line="240" w:lineRule="auto"/>
        <w:jc w:val="center"/>
        <w:rPr>
          <w:rFonts w:ascii="Times New Roman" w:hAnsi="Times New Roman"/>
          <w:sz w:val="28"/>
          <w:szCs w:val="28"/>
          <w:lang w:val="ru-RU"/>
        </w:rPr>
      </w:pPr>
      <w:r w:rsidRPr="00FB7F08">
        <w:rPr>
          <w:rFonts w:ascii="Times New Roman" w:hAnsi="Times New Roman"/>
          <w:sz w:val="28"/>
          <w:szCs w:val="28"/>
          <w:lang w:val="ru-RU"/>
        </w:rPr>
        <w:t>5. Тематические тренировочные варианты. Физика. 9 – 11 классы</w:t>
      </w:r>
      <w:proofErr w:type="gramStart"/>
      <w:r w:rsidRPr="00FB7F08">
        <w:rPr>
          <w:rFonts w:ascii="Times New Roman" w:hAnsi="Times New Roman"/>
          <w:sz w:val="28"/>
          <w:szCs w:val="28"/>
          <w:lang w:val="ru-RU"/>
        </w:rPr>
        <w:t>/ С</w:t>
      </w:r>
      <w:proofErr w:type="gramEnd"/>
      <w:r w:rsidRPr="00FB7F08">
        <w:rPr>
          <w:rFonts w:ascii="Times New Roman" w:hAnsi="Times New Roman"/>
          <w:sz w:val="28"/>
          <w:szCs w:val="28"/>
          <w:lang w:val="ru-RU"/>
        </w:rPr>
        <w:t>ост. М.Ю. Демидова. – М.: Национальное образование, 2014</w:t>
      </w:r>
    </w:p>
    <w:p w:rsidR="00FB7F08" w:rsidRPr="00FB7F08" w:rsidRDefault="00FB7F08" w:rsidP="000B35FA">
      <w:pPr>
        <w:spacing w:after="0" w:line="240" w:lineRule="auto"/>
        <w:jc w:val="center"/>
        <w:rPr>
          <w:rFonts w:ascii="Times New Roman" w:hAnsi="Times New Roman"/>
          <w:sz w:val="28"/>
          <w:szCs w:val="28"/>
          <w:lang w:val="ru-RU"/>
        </w:rPr>
      </w:pPr>
      <w:r w:rsidRPr="00FB7F08">
        <w:rPr>
          <w:rFonts w:ascii="Times New Roman" w:hAnsi="Times New Roman"/>
          <w:sz w:val="28"/>
          <w:szCs w:val="28"/>
          <w:lang w:val="ru-RU"/>
        </w:rPr>
        <w:t>6.. Готовимся к единому государственному экзамену. Физика</w:t>
      </w:r>
      <w:proofErr w:type="gramStart"/>
      <w:r w:rsidRPr="00FB7F08">
        <w:rPr>
          <w:rFonts w:ascii="Times New Roman" w:hAnsi="Times New Roman"/>
          <w:sz w:val="28"/>
          <w:szCs w:val="28"/>
          <w:lang w:val="ru-RU"/>
        </w:rPr>
        <w:t>/ С</w:t>
      </w:r>
      <w:proofErr w:type="gramEnd"/>
      <w:r w:rsidRPr="00FB7F08">
        <w:rPr>
          <w:rFonts w:ascii="Times New Roman" w:hAnsi="Times New Roman"/>
          <w:sz w:val="28"/>
          <w:szCs w:val="28"/>
          <w:lang w:val="ru-RU"/>
        </w:rPr>
        <w:t>ост. А.Н. Москалев. – М.: Дрофа, 2015</w:t>
      </w:r>
    </w:p>
    <w:p w:rsidR="00FB7F08" w:rsidRPr="00FB7F08" w:rsidRDefault="00FB7F08" w:rsidP="000B35FA">
      <w:pPr>
        <w:spacing w:after="0" w:line="240" w:lineRule="auto"/>
        <w:jc w:val="center"/>
        <w:rPr>
          <w:rFonts w:ascii="Times New Roman" w:hAnsi="Times New Roman"/>
          <w:sz w:val="28"/>
          <w:szCs w:val="28"/>
          <w:lang w:val="ru-RU"/>
        </w:rPr>
      </w:pPr>
      <w:r w:rsidRPr="00FB7F08">
        <w:rPr>
          <w:rFonts w:ascii="Times New Roman" w:hAnsi="Times New Roman"/>
          <w:sz w:val="28"/>
          <w:szCs w:val="28"/>
          <w:lang w:val="ru-RU"/>
        </w:rPr>
        <w:t>7.. Тесты по физике. 11 класс</w:t>
      </w:r>
      <w:proofErr w:type="gramStart"/>
      <w:r w:rsidRPr="00FB7F08">
        <w:rPr>
          <w:rFonts w:ascii="Times New Roman" w:hAnsi="Times New Roman"/>
          <w:sz w:val="28"/>
          <w:szCs w:val="28"/>
          <w:lang w:val="ru-RU"/>
        </w:rPr>
        <w:t>/ С</w:t>
      </w:r>
      <w:proofErr w:type="gramEnd"/>
      <w:r w:rsidRPr="00FB7F08">
        <w:rPr>
          <w:rFonts w:ascii="Times New Roman" w:hAnsi="Times New Roman"/>
          <w:sz w:val="28"/>
          <w:szCs w:val="28"/>
          <w:lang w:val="ru-RU"/>
        </w:rPr>
        <w:t>ост. Н.И.Зорин. – М.: Вако, 2017</w:t>
      </w:r>
    </w:p>
    <w:p w:rsidR="00FB7F08" w:rsidRPr="00FB7F08" w:rsidRDefault="00FB7F08" w:rsidP="000B35FA">
      <w:pPr>
        <w:spacing w:after="0" w:line="240" w:lineRule="auto"/>
        <w:jc w:val="center"/>
        <w:rPr>
          <w:rFonts w:ascii="Times New Roman" w:hAnsi="Times New Roman"/>
          <w:sz w:val="28"/>
          <w:szCs w:val="28"/>
          <w:lang w:val="ru-RU"/>
        </w:rPr>
      </w:pPr>
      <w:r w:rsidRPr="00FB7F08">
        <w:rPr>
          <w:rFonts w:ascii="Times New Roman" w:hAnsi="Times New Roman"/>
          <w:sz w:val="28"/>
          <w:szCs w:val="28"/>
          <w:lang w:val="ru-RU"/>
        </w:rPr>
        <w:t>8.. Тематические тестовые задания. Физика . ЕГЭ</w:t>
      </w:r>
      <w:proofErr w:type="gramStart"/>
      <w:r w:rsidRPr="00FB7F08">
        <w:rPr>
          <w:rFonts w:ascii="Times New Roman" w:hAnsi="Times New Roman"/>
          <w:sz w:val="28"/>
          <w:szCs w:val="28"/>
          <w:lang w:val="ru-RU"/>
        </w:rPr>
        <w:t>/ С</w:t>
      </w:r>
      <w:proofErr w:type="gramEnd"/>
      <w:r w:rsidRPr="00FB7F08">
        <w:rPr>
          <w:rFonts w:ascii="Times New Roman" w:hAnsi="Times New Roman"/>
          <w:sz w:val="28"/>
          <w:szCs w:val="28"/>
          <w:lang w:val="ru-RU"/>
        </w:rPr>
        <w:t>ост. В.И. Николаев, А.М. Шипилин. – М.: Экзамен, 2017</w:t>
      </w:r>
    </w:p>
    <w:p w:rsidR="00FB7F08" w:rsidRDefault="00FB7F08" w:rsidP="000B35FA">
      <w:pPr>
        <w:spacing w:after="0" w:line="240" w:lineRule="auto"/>
        <w:jc w:val="center"/>
        <w:rPr>
          <w:rFonts w:ascii="Times New Roman" w:hAnsi="Times New Roman"/>
          <w:sz w:val="28"/>
          <w:szCs w:val="28"/>
          <w:lang w:val="ru-RU"/>
        </w:rPr>
      </w:pPr>
    </w:p>
    <w:p w:rsidR="000B35FA" w:rsidRPr="000B35FA" w:rsidRDefault="000B35FA" w:rsidP="00765944">
      <w:pPr>
        <w:spacing w:after="0" w:line="240" w:lineRule="auto"/>
        <w:jc w:val="center"/>
        <w:rPr>
          <w:rFonts w:ascii="Times New Roman" w:hAnsi="Times New Roman"/>
          <w:b/>
          <w:sz w:val="36"/>
          <w:szCs w:val="36"/>
          <w:lang w:val="ru-RU"/>
        </w:rPr>
      </w:pPr>
      <w:r w:rsidRPr="000B35FA">
        <w:rPr>
          <w:rFonts w:ascii="Times New Roman" w:hAnsi="Times New Roman"/>
          <w:b/>
          <w:sz w:val="36"/>
          <w:szCs w:val="36"/>
          <w:lang w:val="ru-RU"/>
        </w:rPr>
        <w:t>Методические материалы для учителя</w:t>
      </w:r>
      <w:r w:rsidR="00765944">
        <w:rPr>
          <w:rFonts w:ascii="Times New Roman" w:hAnsi="Times New Roman"/>
          <w:b/>
          <w:sz w:val="36"/>
          <w:szCs w:val="36"/>
          <w:lang w:val="ru-RU"/>
        </w:rPr>
        <w:t>:</w:t>
      </w:r>
    </w:p>
    <w:p w:rsidR="00FB7F08" w:rsidRDefault="00765944" w:rsidP="00765944">
      <w:pPr>
        <w:pStyle w:val="af0"/>
        <w:numPr>
          <w:ilvl w:val="0"/>
          <w:numId w:val="13"/>
        </w:numPr>
        <w:spacing w:after="0" w:line="240" w:lineRule="auto"/>
        <w:jc w:val="center"/>
        <w:rPr>
          <w:rFonts w:ascii="Times New Roman" w:hAnsi="Times New Roman"/>
          <w:sz w:val="28"/>
          <w:szCs w:val="28"/>
        </w:rPr>
      </w:pPr>
      <w:r>
        <w:rPr>
          <w:rFonts w:ascii="Times New Roman" w:hAnsi="Times New Roman"/>
          <w:sz w:val="28"/>
          <w:szCs w:val="28"/>
        </w:rPr>
        <w:t>Волков В.А. Универсальные поурочные разработки по физике 10-11 клас</w:t>
      </w:r>
      <w:proofErr w:type="gramStart"/>
      <w:r>
        <w:rPr>
          <w:rFonts w:ascii="Times New Roman" w:hAnsi="Times New Roman"/>
          <w:sz w:val="28"/>
          <w:szCs w:val="28"/>
        </w:rPr>
        <w:t>с-</w:t>
      </w:r>
      <w:proofErr w:type="gramEnd"/>
      <w:r>
        <w:rPr>
          <w:rFonts w:ascii="Times New Roman" w:hAnsi="Times New Roman"/>
          <w:sz w:val="28"/>
          <w:szCs w:val="28"/>
        </w:rPr>
        <w:t xml:space="preserve"> М.Вако, 2018</w:t>
      </w:r>
    </w:p>
    <w:p w:rsidR="00765944" w:rsidRDefault="00765944" w:rsidP="00765944">
      <w:pPr>
        <w:pStyle w:val="af0"/>
        <w:numPr>
          <w:ilvl w:val="0"/>
          <w:numId w:val="13"/>
        </w:numPr>
        <w:spacing w:after="0" w:line="240" w:lineRule="auto"/>
        <w:jc w:val="center"/>
        <w:rPr>
          <w:rFonts w:ascii="Times New Roman" w:hAnsi="Times New Roman"/>
          <w:sz w:val="28"/>
          <w:szCs w:val="28"/>
        </w:rPr>
      </w:pPr>
      <w:r>
        <w:rPr>
          <w:rFonts w:ascii="Times New Roman" w:hAnsi="Times New Roman"/>
          <w:sz w:val="28"/>
          <w:szCs w:val="28"/>
        </w:rPr>
        <w:t>А.П.Рымкевич.  Физика. Задачник 10-11 кл, пособие для общеобразовательных учреждений М. Дрофа. 2020</w:t>
      </w:r>
    </w:p>
    <w:p w:rsidR="00765944" w:rsidRDefault="00765944" w:rsidP="00765944">
      <w:pPr>
        <w:pStyle w:val="af0"/>
        <w:numPr>
          <w:ilvl w:val="0"/>
          <w:numId w:val="13"/>
        </w:numPr>
        <w:spacing w:after="0" w:line="240" w:lineRule="auto"/>
        <w:jc w:val="center"/>
        <w:rPr>
          <w:rFonts w:ascii="Times New Roman" w:hAnsi="Times New Roman"/>
          <w:sz w:val="28"/>
          <w:szCs w:val="28"/>
        </w:rPr>
      </w:pPr>
      <w:r>
        <w:rPr>
          <w:rFonts w:ascii="Times New Roman" w:hAnsi="Times New Roman"/>
          <w:sz w:val="28"/>
          <w:szCs w:val="28"/>
        </w:rPr>
        <w:t>Громцева О.И. Сборник задач по физике 10-11 класс</w:t>
      </w:r>
      <w:proofErr w:type="gramStart"/>
      <w:r>
        <w:rPr>
          <w:rFonts w:ascii="Times New Roman" w:hAnsi="Times New Roman"/>
          <w:sz w:val="28"/>
          <w:szCs w:val="28"/>
        </w:rPr>
        <w:t>ы-</w:t>
      </w:r>
      <w:proofErr w:type="gramEnd"/>
      <w:r>
        <w:rPr>
          <w:rFonts w:ascii="Times New Roman" w:hAnsi="Times New Roman"/>
          <w:sz w:val="28"/>
          <w:szCs w:val="28"/>
        </w:rPr>
        <w:t xml:space="preserve"> М. Издательство «Экзамен», Москва, 2018</w:t>
      </w:r>
    </w:p>
    <w:p w:rsidR="00765944" w:rsidRDefault="00765944" w:rsidP="00765944">
      <w:pPr>
        <w:pStyle w:val="af0"/>
        <w:numPr>
          <w:ilvl w:val="0"/>
          <w:numId w:val="13"/>
        </w:numPr>
        <w:spacing w:after="0" w:line="240" w:lineRule="auto"/>
        <w:jc w:val="center"/>
        <w:rPr>
          <w:rFonts w:ascii="Times New Roman" w:hAnsi="Times New Roman"/>
          <w:sz w:val="28"/>
          <w:szCs w:val="28"/>
        </w:rPr>
      </w:pPr>
      <w:r>
        <w:rPr>
          <w:rFonts w:ascii="Times New Roman" w:hAnsi="Times New Roman"/>
          <w:sz w:val="28"/>
          <w:szCs w:val="28"/>
        </w:rPr>
        <w:t xml:space="preserve">Мякишев Г.Я. 11 класс учебн. </w:t>
      </w:r>
      <w:r w:rsidR="00294A9E">
        <w:rPr>
          <w:rFonts w:ascii="Times New Roman" w:hAnsi="Times New Roman"/>
          <w:sz w:val="28"/>
          <w:szCs w:val="28"/>
        </w:rPr>
        <w:t xml:space="preserve"> для о</w:t>
      </w:r>
      <w:r>
        <w:rPr>
          <w:rFonts w:ascii="Times New Roman" w:hAnsi="Times New Roman"/>
          <w:sz w:val="28"/>
          <w:szCs w:val="28"/>
        </w:rPr>
        <w:t xml:space="preserve">бщеобразоват. </w:t>
      </w:r>
      <w:r w:rsidR="00294A9E">
        <w:rPr>
          <w:rFonts w:ascii="Times New Roman" w:hAnsi="Times New Roman"/>
          <w:sz w:val="28"/>
          <w:szCs w:val="28"/>
        </w:rPr>
        <w:t>учреждений М. Просвещение , 2017</w:t>
      </w:r>
    </w:p>
    <w:p w:rsidR="00294A9E" w:rsidRDefault="00294A9E" w:rsidP="00765944">
      <w:pPr>
        <w:pStyle w:val="af0"/>
        <w:numPr>
          <w:ilvl w:val="0"/>
          <w:numId w:val="13"/>
        </w:numPr>
        <w:spacing w:after="0" w:line="240" w:lineRule="auto"/>
        <w:jc w:val="center"/>
        <w:rPr>
          <w:rFonts w:ascii="Times New Roman" w:hAnsi="Times New Roman"/>
          <w:sz w:val="28"/>
          <w:szCs w:val="28"/>
        </w:rPr>
      </w:pPr>
      <w:r>
        <w:rPr>
          <w:rFonts w:ascii="Times New Roman" w:hAnsi="Times New Roman"/>
          <w:sz w:val="28"/>
          <w:szCs w:val="28"/>
        </w:rPr>
        <w:t>Монастырский Л.М. ЕГЭ 2023 Физика тематический тренинг, М. Легион, 2023</w:t>
      </w:r>
    </w:p>
    <w:p w:rsidR="00294A9E" w:rsidRDefault="00294A9E" w:rsidP="00765944">
      <w:pPr>
        <w:pStyle w:val="af0"/>
        <w:numPr>
          <w:ilvl w:val="0"/>
          <w:numId w:val="13"/>
        </w:numPr>
        <w:spacing w:after="0" w:line="240" w:lineRule="auto"/>
        <w:jc w:val="center"/>
        <w:rPr>
          <w:rFonts w:ascii="Times New Roman" w:hAnsi="Times New Roman"/>
          <w:sz w:val="28"/>
          <w:szCs w:val="28"/>
        </w:rPr>
      </w:pPr>
      <w:r>
        <w:rPr>
          <w:rFonts w:ascii="Times New Roman" w:hAnsi="Times New Roman"/>
          <w:sz w:val="28"/>
          <w:szCs w:val="28"/>
        </w:rPr>
        <w:t>Черноруцкий В. Физика 11 КИМы ФГОС Вако 2017.</w:t>
      </w:r>
    </w:p>
    <w:p w:rsidR="00294A9E" w:rsidRDefault="00294A9E" w:rsidP="00294A9E">
      <w:pPr>
        <w:spacing w:after="0" w:line="240" w:lineRule="auto"/>
        <w:jc w:val="center"/>
        <w:rPr>
          <w:rFonts w:ascii="Times New Roman" w:hAnsi="Times New Roman"/>
          <w:sz w:val="28"/>
          <w:szCs w:val="28"/>
          <w:lang w:val="ru-RU"/>
        </w:rPr>
      </w:pPr>
    </w:p>
    <w:p w:rsidR="00294A9E" w:rsidRPr="00294A9E" w:rsidRDefault="00294A9E" w:rsidP="00294A9E">
      <w:pPr>
        <w:spacing w:after="0" w:line="240" w:lineRule="auto"/>
        <w:jc w:val="center"/>
        <w:rPr>
          <w:rFonts w:ascii="Times New Roman" w:hAnsi="Times New Roman"/>
          <w:sz w:val="28"/>
          <w:szCs w:val="28"/>
          <w:lang w:val="ru-RU"/>
        </w:rPr>
      </w:pPr>
    </w:p>
    <w:p w:rsidR="00FB7F08" w:rsidRPr="00FB7F08" w:rsidRDefault="00294A9E" w:rsidP="00FB7F08">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w:t>
      </w:r>
    </w:p>
    <w:p w:rsidR="00E3279E" w:rsidRPr="00F55DFD" w:rsidRDefault="00E3279E" w:rsidP="00E3279E">
      <w:pPr>
        <w:pStyle w:val="ae"/>
        <w:tabs>
          <w:tab w:val="left" w:pos="993"/>
        </w:tabs>
        <w:spacing w:before="0" w:beforeAutospacing="0" w:after="0" w:afterAutospacing="0"/>
        <w:jc w:val="center"/>
        <w:rPr>
          <w:b/>
          <w:bCs/>
          <w:sz w:val="36"/>
          <w:szCs w:val="36"/>
        </w:rPr>
      </w:pPr>
      <w:r w:rsidRPr="00F55DFD">
        <w:rPr>
          <w:b/>
          <w:bCs/>
          <w:sz w:val="36"/>
          <w:szCs w:val="36"/>
        </w:rPr>
        <w:lastRenderedPageBreak/>
        <w:t>Цифровые образовательные ресурсы и ресурсы сети интернет</w:t>
      </w:r>
    </w:p>
    <w:p w:rsidR="00E3279E" w:rsidRPr="006C6938" w:rsidRDefault="00E3279E" w:rsidP="00E3279E">
      <w:pPr>
        <w:pStyle w:val="ae"/>
        <w:tabs>
          <w:tab w:val="left" w:pos="993"/>
        </w:tabs>
        <w:spacing w:before="0" w:beforeAutospacing="0" w:after="0" w:afterAutospacing="0"/>
        <w:jc w:val="center"/>
        <w:rPr>
          <w:b/>
          <w:bCs/>
          <w:color w:val="1D1D18"/>
          <w:sz w:val="28"/>
          <w:szCs w:val="28"/>
        </w:rPr>
      </w:pPr>
    </w:p>
    <w:tbl>
      <w:tblPr>
        <w:tblW w:w="1360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1"/>
        <w:gridCol w:w="12757"/>
      </w:tblGrid>
      <w:tr w:rsidR="00E3279E" w:rsidRPr="002C2407" w:rsidTr="000B35FA">
        <w:tc>
          <w:tcPr>
            <w:tcW w:w="851" w:type="dxa"/>
            <w:vAlign w:val="center"/>
          </w:tcPr>
          <w:p w:rsidR="00E3279E" w:rsidRPr="00691045" w:rsidRDefault="00E3279E" w:rsidP="00765944">
            <w:pPr>
              <w:pStyle w:val="ae"/>
              <w:tabs>
                <w:tab w:val="left" w:pos="993"/>
              </w:tabs>
              <w:spacing w:before="0" w:beforeAutospacing="0" w:after="0" w:afterAutospacing="0"/>
              <w:jc w:val="center"/>
              <w:rPr>
                <w:sz w:val="28"/>
                <w:szCs w:val="28"/>
              </w:rPr>
            </w:pPr>
            <w:r w:rsidRPr="00691045">
              <w:rPr>
                <w:sz w:val="28"/>
                <w:szCs w:val="28"/>
              </w:rPr>
              <w:t xml:space="preserve">№ </w:t>
            </w:r>
            <w:proofErr w:type="gramStart"/>
            <w:r w:rsidRPr="00691045">
              <w:rPr>
                <w:sz w:val="28"/>
                <w:szCs w:val="28"/>
              </w:rPr>
              <w:t>п</w:t>
            </w:r>
            <w:proofErr w:type="gramEnd"/>
            <w:r w:rsidRPr="00691045">
              <w:rPr>
                <w:sz w:val="28"/>
                <w:szCs w:val="28"/>
              </w:rPr>
              <w:t>/п</w:t>
            </w:r>
          </w:p>
        </w:tc>
        <w:tc>
          <w:tcPr>
            <w:tcW w:w="12757" w:type="dxa"/>
            <w:vAlign w:val="center"/>
          </w:tcPr>
          <w:p w:rsidR="00E3279E" w:rsidRPr="00691045" w:rsidRDefault="00E3279E" w:rsidP="00765944">
            <w:pPr>
              <w:pStyle w:val="ae"/>
              <w:tabs>
                <w:tab w:val="left" w:pos="993"/>
              </w:tabs>
              <w:spacing w:before="0" w:beforeAutospacing="0" w:after="0" w:afterAutospacing="0"/>
              <w:jc w:val="center"/>
              <w:rPr>
                <w:bCs/>
                <w:color w:val="1D1D18"/>
                <w:sz w:val="28"/>
                <w:szCs w:val="28"/>
              </w:rPr>
            </w:pPr>
            <w:r w:rsidRPr="00691045">
              <w:rPr>
                <w:bCs/>
                <w:sz w:val="28"/>
                <w:szCs w:val="28"/>
              </w:rPr>
              <w:t xml:space="preserve">Перечень Интернет-ресурсов, полезных для организации урочной и внеурочной деятельности по предмету </w:t>
            </w:r>
            <w:r>
              <w:rPr>
                <w:bCs/>
                <w:sz w:val="28"/>
                <w:szCs w:val="28"/>
              </w:rPr>
              <w:t>физика</w:t>
            </w:r>
          </w:p>
        </w:tc>
      </w:tr>
      <w:tr w:rsidR="00E3279E" w:rsidRPr="002C2407" w:rsidTr="000B35FA">
        <w:tc>
          <w:tcPr>
            <w:tcW w:w="851" w:type="dxa"/>
          </w:tcPr>
          <w:p w:rsidR="00E3279E" w:rsidRPr="00691045" w:rsidRDefault="00E3279E" w:rsidP="00765944">
            <w:pPr>
              <w:pStyle w:val="ae"/>
              <w:tabs>
                <w:tab w:val="left" w:pos="993"/>
              </w:tabs>
              <w:spacing w:before="0" w:beforeAutospacing="0" w:after="0" w:afterAutospacing="0"/>
              <w:jc w:val="center"/>
              <w:rPr>
                <w:sz w:val="28"/>
                <w:szCs w:val="28"/>
              </w:rPr>
            </w:pPr>
            <w:r w:rsidRPr="00691045">
              <w:rPr>
                <w:sz w:val="28"/>
                <w:szCs w:val="28"/>
              </w:rPr>
              <w:t>1</w:t>
            </w:r>
          </w:p>
        </w:tc>
        <w:tc>
          <w:tcPr>
            <w:tcW w:w="12757" w:type="dxa"/>
          </w:tcPr>
          <w:p w:rsidR="00E3279E" w:rsidRDefault="00E3279E" w:rsidP="00765944">
            <w:pPr>
              <w:pStyle w:val="ae"/>
              <w:tabs>
                <w:tab w:val="left" w:pos="993"/>
              </w:tabs>
              <w:spacing w:before="0" w:beforeAutospacing="0" w:after="0" w:afterAutospacing="0"/>
              <w:jc w:val="center"/>
              <w:rPr>
                <w:sz w:val="28"/>
                <w:szCs w:val="28"/>
              </w:rPr>
            </w:pPr>
            <w:r>
              <w:rPr>
                <w:sz w:val="28"/>
                <w:szCs w:val="28"/>
              </w:rPr>
              <w:t>Единая коллекция цифровых образовательных ресурсов</w:t>
            </w:r>
          </w:p>
          <w:p w:rsidR="00E3279E" w:rsidRPr="00E0550C" w:rsidRDefault="001C781F" w:rsidP="00765944">
            <w:pPr>
              <w:pStyle w:val="ae"/>
              <w:tabs>
                <w:tab w:val="left" w:pos="993"/>
              </w:tabs>
              <w:spacing w:before="0" w:beforeAutospacing="0" w:after="0" w:afterAutospacing="0"/>
              <w:jc w:val="center"/>
              <w:rPr>
                <w:color w:val="3366FF"/>
                <w:sz w:val="28"/>
                <w:szCs w:val="28"/>
              </w:rPr>
            </w:pPr>
            <w:hyperlink r:id="rId24" w:history="1">
              <w:r w:rsidR="00E3279E" w:rsidRPr="002D3D3B">
                <w:rPr>
                  <w:rStyle w:val="ab"/>
                  <w:rFonts w:eastAsiaTheme="majorEastAsia"/>
                </w:rPr>
                <w:t>http://school-collection.edu.ru/catalog/</w:t>
              </w:r>
            </w:hyperlink>
            <w:r w:rsidR="00E3279E">
              <w:rPr>
                <w:color w:val="3366FF"/>
                <w:sz w:val="28"/>
                <w:szCs w:val="28"/>
              </w:rPr>
              <w:t xml:space="preserve"> </w:t>
            </w:r>
          </w:p>
        </w:tc>
      </w:tr>
      <w:tr w:rsidR="00E3279E" w:rsidRPr="002C2407" w:rsidTr="000B35FA">
        <w:tc>
          <w:tcPr>
            <w:tcW w:w="851" w:type="dxa"/>
          </w:tcPr>
          <w:p w:rsidR="00E3279E" w:rsidRPr="00691045" w:rsidRDefault="00E3279E" w:rsidP="00765944">
            <w:pPr>
              <w:pStyle w:val="ae"/>
              <w:tabs>
                <w:tab w:val="left" w:pos="993"/>
              </w:tabs>
              <w:spacing w:before="0" w:beforeAutospacing="0" w:after="0" w:afterAutospacing="0"/>
              <w:jc w:val="center"/>
              <w:rPr>
                <w:sz w:val="28"/>
                <w:szCs w:val="28"/>
              </w:rPr>
            </w:pPr>
            <w:r>
              <w:rPr>
                <w:sz w:val="28"/>
                <w:szCs w:val="28"/>
              </w:rPr>
              <w:t>2</w:t>
            </w:r>
          </w:p>
        </w:tc>
        <w:tc>
          <w:tcPr>
            <w:tcW w:w="12757" w:type="dxa"/>
          </w:tcPr>
          <w:p w:rsidR="00E3279E" w:rsidRDefault="00E3279E" w:rsidP="00765944">
            <w:pPr>
              <w:pStyle w:val="ae"/>
              <w:tabs>
                <w:tab w:val="left" w:pos="993"/>
              </w:tabs>
              <w:spacing w:before="0" w:beforeAutospacing="0" w:after="0" w:afterAutospacing="0"/>
              <w:jc w:val="center"/>
              <w:rPr>
                <w:sz w:val="28"/>
                <w:szCs w:val="28"/>
              </w:rPr>
            </w:pPr>
            <w:r>
              <w:rPr>
                <w:sz w:val="28"/>
                <w:szCs w:val="28"/>
              </w:rPr>
              <w:t>Федеральный центр информационно-образовательных ресурсов</w:t>
            </w:r>
          </w:p>
          <w:p w:rsidR="00E3279E" w:rsidRPr="009B5176" w:rsidRDefault="001C781F" w:rsidP="00765944">
            <w:pPr>
              <w:pStyle w:val="ae"/>
              <w:tabs>
                <w:tab w:val="left" w:pos="993"/>
              </w:tabs>
              <w:spacing w:before="0" w:beforeAutospacing="0" w:after="0" w:afterAutospacing="0"/>
              <w:jc w:val="center"/>
              <w:rPr>
                <w:color w:val="3366FF"/>
                <w:sz w:val="28"/>
                <w:szCs w:val="28"/>
              </w:rPr>
            </w:pPr>
            <w:hyperlink r:id="rId25" w:history="1">
              <w:r w:rsidR="00E3279E" w:rsidRPr="002D3D3B">
                <w:rPr>
                  <w:rStyle w:val="ab"/>
                  <w:rFonts w:eastAsiaTheme="majorEastAsia"/>
                </w:rPr>
                <w:t>http://fcior.edu.ru/catalog.page</w:t>
              </w:r>
            </w:hyperlink>
            <w:r w:rsidR="00E3279E">
              <w:rPr>
                <w:color w:val="3366FF"/>
                <w:sz w:val="28"/>
                <w:szCs w:val="28"/>
              </w:rPr>
              <w:t xml:space="preserve"> </w:t>
            </w:r>
          </w:p>
        </w:tc>
      </w:tr>
      <w:tr w:rsidR="00E3279E" w:rsidRPr="002C2407" w:rsidTr="000B35FA">
        <w:tc>
          <w:tcPr>
            <w:tcW w:w="851" w:type="dxa"/>
          </w:tcPr>
          <w:p w:rsidR="00E3279E" w:rsidRPr="00691045" w:rsidRDefault="00E3279E" w:rsidP="00765944">
            <w:pPr>
              <w:pStyle w:val="ae"/>
              <w:tabs>
                <w:tab w:val="left" w:pos="993"/>
              </w:tabs>
              <w:spacing w:before="0" w:beforeAutospacing="0" w:after="0" w:afterAutospacing="0"/>
              <w:jc w:val="center"/>
              <w:rPr>
                <w:sz w:val="28"/>
                <w:szCs w:val="28"/>
              </w:rPr>
            </w:pPr>
            <w:r>
              <w:rPr>
                <w:sz w:val="28"/>
                <w:szCs w:val="28"/>
              </w:rPr>
              <w:t>3</w:t>
            </w:r>
          </w:p>
        </w:tc>
        <w:tc>
          <w:tcPr>
            <w:tcW w:w="12757" w:type="dxa"/>
          </w:tcPr>
          <w:p w:rsidR="00E3279E" w:rsidRDefault="00E3279E" w:rsidP="00765944">
            <w:pPr>
              <w:pStyle w:val="ae"/>
              <w:tabs>
                <w:tab w:val="left" w:pos="993"/>
              </w:tabs>
              <w:spacing w:before="0" w:beforeAutospacing="0" w:after="0" w:afterAutospacing="0"/>
              <w:jc w:val="center"/>
              <w:rPr>
                <w:sz w:val="28"/>
                <w:szCs w:val="28"/>
              </w:rPr>
            </w:pPr>
            <w:r w:rsidRPr="001E3A71">
              <w:rPr>
                <w:sz w:val="28"/>
                <w:szCs w:val="28"/>
                <w:u w:val="single"/>
              </w:rPr>
              <w:t>Сай</w:t>
            </w:r>
            <w:proofErr w:type="gramStart"/>
            <w:r w:rsidRPr="001E3A71">
              <w:rPr>
                <w:sz w:val="28"/>
                <w:szCs w:val="28"/>
                <w:u w:val="single"/>
              </w:rPr>
              <w:t>т</w:t>
            </w:r>
            <w:r>
              <w:rPr>
                <w:sz w:val="28"/>
                <w:szCs w:val="28"/>
                <w:u w:val="single"/>
              </w:rPr>
              <w:t>-</w:t>
            </w:r>
            <w:proofErr w:type="gramEnd"/>
            <w:r>
              <w:rPr>
                <w:sz w:val="28"/>
                <w:szCs w:val="28"/>
              </w:rPr>
              <w:t xml:space="preserve"> «Элементарная физика»</w:t>
            </w:r>
          </w:p>
          <w:p w:rsidR="00E3279E" w:rsidRPr="00E0550C" w:rsidRDefault="001C781F" w:rsidP="00765944">
            <w:pPr>
              <w:pStyle w:val="ae"/>
              <w:tabs>
                <w:tab w:val="left" w:pos="993"/>
              </w:tabs>
              <w:spacing w:before="0" w:beforeAutospacing="0" w:after="0" w:afterAutospacing="0"/>
              <w:jc w:val="center"/>
              <w:rPr>
                <w:color w:val="3366FF"/>
                <w:sz w:val="28"/>
                <w:szCs w:val="28"/>
              </w:rPr>
            </w:pPr>
            <w:hyperlink r:id="rId26" w:history="1">
              <w:r w:rsidR="00E3279E" w:rsidRPr="002D3D3B">
                <w:rPr>
                  <w:rStyle w:val="ab"/>
                  <w:rFonts w:eastAsiaTheme="majorEastAsia"/>
                </w:rPr>
                <w:t>http://elfiz.ru/</w:t>
              </w:r>
            </w:hyperlink>
            <w:r w:rsidR="00E3279E">
              <w:rPr>
                <w:color w:val="3366FF"/>
                <w:sz w:val="28"/>
                <w:szCs w:val="28"/>
              </w:rPr>
              <w:t xml:space="preserve"> </w:t>
            </w:r>
          </w:p>
        </w:tc>
      </w:tr>
      <w:tr w:rsidR="00E3279E" w:rsidRPr="002C2407" w:rsidTr="000B35FA">
        <w:tc>
          <w:tcPr>
            <w:tcW w:w="851" w:type="dxa"/>
          </w:tcPr>
          <w:p w:rsidR="00E3279E" w:rsidRPr="00691045" w:rsidRDefault="00E3279E" w:rsidP="00765944">
            <w:pPr>
              <w:pStyle w:val="ae"/>
              <w:tabs>
                <w:tab w:val="left" w:pos="993"/>
              </w:tabs>
              <w:spacing w:before="0" w:beforeAutospacing="0" w:after="0" w:afterAutospacing="0"/>
              <w:jc w:val="center"/>
              <w:rPr>
                <w:sz w:val="28"/>
                <w:szCs w:val="28"/>
              </w:rPr>
            </w:pPr>
            <w:r>
              <w:rPr>
                <w:sz w:val="28"/>
                <w:szCs w:val="28"/>
              </w:rPr>
              <w:t>4</w:t>
            </w:r>
          </w:p>
        </w:tc>
        <w:tc>
          <w:tcPr>
            <w:tcW w:w="12757" w:type="dxa"/>
          </w:tcPr>
          <w:p w:rsidR="00E3279E" w:rsidRDefault="00E3279E" w:rsidP="00765944">
            <w:pPr>
              <w:pStyle w:val="ae"/>
              <w:tabs>
                <w:tab w:val="left" w:pos="993"/>
              </w:tabs>
              <w:spacing w:before="0" w:beforeAutospacing="0" w:after="0" w:afterAutospacing="0"/>
              <w:jc w:val="center"/>
              <w:rPr>
                <w:sz w:val="28"/>
                <w:szCs w:val="28"/>
              </w:rPr>
            </w:pPr>
            <w:r w:rsidRPr="001E3A71">
              <w:rPr>
                <w:sz w:val="28"/>
                <w:szCs w:val="28"/>
                <w:u w:val="single"/>
              </w:rPr>
              <w:t>Сай</w:t>
            </w:r>
            <w:proofErr w:type="gramStart"/>
            <w:r w:rsidRPr="001E3A71">
              <w:rPr>
                <w:sz w:val="28"/>
                <w:szCs w:val="28"/>
                <w:u w:val="single"/>
              </w:rPr>
              <w:t>т</w:t>
            </w:r>
            <w:r>
              <w:rPr>
                <w:sz w:val="28"/>
                <w:szCs w:val="28"/>
              </w:rPr>
              <w:t>-</w:t>
            </w:r>
            <w:proofErr w:type="gramEnd"/>
            <w:r>
              <w:rPr>
                <w:sz w:val="28"/>
                <w:szCs w:val="28"/>
              </w:rPr>
              <w:t xml:space="preserve"> «Класс!ная физика для любознательных»</w:t>
            </w:r>
          </w:p>
          <w:p w:rsidR="00E3279E" w:rsidRPr="00E0550C" w:rsidRDefault="001C781F" w:rsidP="00765944">
            <w:pPr>
              <w:pStyle w:val="ae"/>
              <w:tabs>
                <w:tab w:val="left" w:pos="993"/>
              </w:tabs>
              <w:spacing w:before="0" w:beforeAutospacing="0" w:after="0" w:afterAutospacing="0"/>
              <w:jc w:val="center"/>
              <w:rPr>
                <w:color w:val="3366FF"/>
                <w:sz w:val="28"/>
                <w:szCs w:val="28"/>
              </w:rPr>
            </w:pPr>
            <w:hyperlink r:id="rId27" w:history="1">
              <w:r w:rsidR="00E3279E" w:rsidRPr="002D3D3B">
                <w:rPr>
                  <w:rStyle w:val="ab"/>
                  <w:rFonts w:eastAsiaTheme="majorEastAsia"/>
                </w:rPr>
                <w:t>http://class-fizika.narod.ru/index.htm</w:t>
              </w:r>
            </w:hyperlink>
            <w:r w:rsidR="00E3279E">
              <w:rPr>
                <w:color w:val="3366FF"/>
                <w:sz w:val="28"/>
                <w:szCs w:val="28"/>
              </w:rPr>
              <w:t xml:space="preserve"> </w:t>
            </w:r>
          </w:p>
        </w:tc>
      </w:tr>
      <w:tr w:rsidR="00E3279E" w:rsidRPr="002C2407" w:rsidTr="000B35FA">
        <w:tc>
          <w:tcPr>
            <w:tcW w:w="851" w:type="dxa"/>
          </w:tcPr>
          <w:p w:rsidR="00E3279E" w:rsidRPr="00691045" w:rsidRDefault="00E3279E" w:rsidP="00765944">
            <w:pPr>
              <w:pStyle w:val="ae"/>
              <w:tabs>
                <w:tab w:val="left" w:pos="993"/>
              </w:tabs>
              <w:spacing w:before="0" w:beforeAutospacing="0" w:after="0" w:afterAutospacing="0"/>
              <w:jc w:val="center"/>
              <w:rPr>
                <w:sz w:val="28"/>
                <w:szCs w:val="28"/>
              </w:rPr>
            </w:pPr>
            <w:r>
              <w:rPr>
                <w:sz w:val="28"/>
                <w:szCs w:val="28"/>
              </w:rPr>
              <w:t>5</w:t>
            </w:r>
          </w:p>
        </w:tc>
        <w:tc>
          <w:tcPr>
            <w:tcW w:w="12757" w:type="dxa"/>
          </w:tcPr>
          <w:p w:rsidR="00E3279E" w:rsidRDefault="00E3279E" w:rsidP="00765944">
            <w:pPr>
              <w:pStyle w:val="ae"/>
              <w:tabs>
                <w:tab w:val="left" w:pos="993"/>
              </w:tabs>
              <w:spacing w:before="0" w:beforeAutospacing="0" w:after="0" w:afterAutospacing="0"/>
              <w:jc w:val="center"/>
              <w:rPr>
                <w:sz w:val="28"/>
                <w:szCs w:val="28"/>
              </w:rPr>
            </w:pPr>
            <w:r w:rsidRPr="008A7CBA">
              <w:rPr>
                <w:sz w:val="28"/>
                <w:szCs w:val="28"/>
                <w:u w:val="single"/>
              </w:rPr>
              <w:t>Сай</w:t>
            </w:r>
            <w:proofErr w:type="gramStart"/>
            <w:r w:rsidRPr="008A7CBA">
              <w:rPr>
                <w:sz w:val="28"/>
                <w:szCs w:val="28"/>
                <w:u w:val="single"/>
              </w:rPr>
              <w:t>т</w:t>
            </w:r>
            <w:r>
              <w:rPr>
                <w:sz w:val="28"/>
                <w:szCs w:val="28"/>
              </w:rPr>
              <w:t>-</w:t>
            </w:r>
            <w:proofErr w:type="gramEnd"/>
            <w:r>
              <w:rPr>
                <w:sz w:val="28"/>
                <w:szCs w:val="28"/>
              </w:rPr>
              <w:t xml:space="preserve"> «Физика.</w:t>
            </w:r>
            <w:r>
              <w:rPr>
                <w:sz w:val="28"/>
                <w:szCs w:val="28"/>
                <w:lang w:val="en-US"/>
              </w:rPr>
              <w:t>ru</w:t>
            </w:r>
            <w:r>
              <w:rPr>
                <w:sz w:val="28"/>
                <w:szCs w:val="28"/>
              </w:rPr>
              <w:t>»</w:t>
            </w:r>
          </w:p>
          <w:p w:rsidR="00E3279E" w:rsidRPr="008A7CBA" w:rsidRDefault="001C781F" w:rsidP="00765944">
            <w:pPr>
              <w:pStyle w:val="ae"/>
              <w:tabs>
                <w:tab w:val="left" w:pos="993"/>
              </w:tabs>
              <w:spacing w:before="0" w:beforeAutospacing="0" w:after="0" w:afterAutospacing="0"/>
              <w:jc w:val="center"/>
              <w:rPr>
                <w:color w:val="3366FF"/>
                <w:sz w:val="28"/>
                <w:szCs w:val="28"/>
              </w:rPr>
            </w:pPr>
            <w:hyperlink r:id="rId28" w:history="1">
              <w:r w:rsidR="00E3279E" w:rsidRPr="002D3D3B">
                <w:rPr>
                  <w:rStyle w:val="ab"/>
                  <w:rFonts w:eastAsiaTheme="majorEastAsia"/>
                </w:rPr>
                <w:t>http://www.fizika.ru/index.php</w:t>
              </w:r>
            </w:hyperlink>
            <w:r w:rsidR="00E3279E">
              <w:rPr>
                <w:color w:val="3366FF"/>
                <w:sz w:val="28"/>
                <w:szCs w:val="28"/>
              </w:rPr>
              <w:t xml:space="preserve"> </w:t>
            </w:r>
          </w:p>
        </w:tc>
      </w:tr>
      <w:tr w:rsidR="00E3279E" w:rsidRPr="007C013D" w:rsidTr="000B35FA">
        <w:tc>
          <w:tcPr>
            <w:tcW w:w="851" w:type="dxa"/>
          </w:tcPr>
          <w:p w:rsidR="00E3279E" w:rsidRPr="00691045" w:rsidRDefault="00E3279E" w:rsidP="00765944">
            <w:pPr>
              <w:pStyle w:val="ae"/>
              <w:tabs>
                <w:tab w:val="left" w:pos="993"/>
              </w:tabs>
              <w:spacing w:before="0" w:beforeAutospacing="0" w:after="0" w:afterAutospacing="0"/>
              <w:jc w:val="center"/>
              <w:rPr>
                <w:sz w:val="28"/>
                <w:szCs w:val="28"/>
              </w:rPr>
            </w:pPr>
            <w:r>
              <w:rPr>
                <w:sz w:val="28"/>
                <w:szCs w:val="28"/>
              </w:rPr>
              <w:t>6</w:t>
            </w:r>
          </w:p>
        </w:tc>
        <w:tc>
          <w:tcPr>
            <w:tcW w:w="12757" w:type="dxa"/>
          </w:tcPr>
          <w:p w:rsidR="00E3279E" w:rsidRPr="00FC6D7C" w:rsidRDefault="00E3279E" w:rsidP="00765944">
            <w:pPr>
              <w:pStyle w:val="ae"/>
              <w:tabs>
                <w:tab w:val="left" w:pos="993"/>
              </w:tabs>
              <w:spacing w:before="0" w:beforeAutospacing="0" w:after="0" w:afterAutospacing="0"/>
              <w:jc w:val="center"/>
              <w:rPr>
                <w:sz w:val="28"/>
                <w:szCs w:val="28"/>
              </w:rPr>
            </w:pPr>
            <w:r w:rsidRPr="00FC6D7C">
              <w:rPr>
                <w:sz w:val="28"/>
                <w:szCs w:val="28"/>
                <w:u w:val="single"/>
              </w:rPr>
              <w:t>Сай</w:t>
            </w:r>
            <w:proofErr w:type="gramStart"/>
            <w:r w:rsidRPr="00FC6D7C">
              <w:rPr>
                <w:sz w:val="28"/>
                <w:szCs w:val="28"/>
                <w:u w:val="single"/>
              </w:rPr>
              <w:t>т</w:t>
            </w:r>
            <w:r>
              <w:rPr>
                <w:sz w:val="28"/>
                <w:szCs w:val="28"/>
              </w:rPr>
              <w:t>-</w:t>
            </w:r>
            <w:proofErr w:type="gramEnd"/>
            <w:r>
              <w:rPr>
                <w:sz w:val="28"/>
                <w:szCs w:val="28"/>
              </w:rPr>
              <w:t xml:space="preserve"> </w:t>
            </w:r>
            <w:r w:rsidRPr="00FC6D7C">
              <w:rPr>
                <w:sz w:val="28"/>
                <w:szCs w:val="28"/>
              </w:rPr>
              <w:t>Решу ЕГЭ</w:t>
            </w:r>
            <w:r>
              <w:rPr>
                <w:sz w:val="28"/>
                <w:szCs w:val="28"/>
              </w:rPr>
              <w:t>, сдам ГИА</w:t>
            </w:r>
          </w:p>
          <w:p w:rsidR="00E3279E" w:rsidRDefault="001C781F" w:rsidP="00765944">
            <w:pPr>
              <w:pStyle w:val="ae"/>
              <w:tabs>
                <w:tab w:val="left" w:pos="993"/>
              </w:tabs>
              <w:spacing w:before="0" w:beforeAutospacing="0" w:after="0" w:afterAutospacing="0"/>
              <w:jc w:val="center"/>
              <w:rPr>
                <w:color w:val="3366FF"/>
                <w:sz w:val="28"/>
                <w:szCs w:val="28"/>
              </w:rPr>
            </w:pPr>
            <w:hyperlink r:id="rId29" w:history="1">
              <w:r w:rsidR="00E3279E" w:rsidRPr="006A5D7C">
                <w:rPr>
                  <w:rStyle w:val="ab"/>
                  <w:rFonts w:eastAsiaTheme="majorEastAsia"/>
                </w:rPr>
                <w:t>http://phys.reshuege.ru/</w:t>
              </w:r>
            </w:hyperlink>
          </w:p>
          <w:p w:rsidR="00E3279E" w:rsidRPr="00FC6D7C" w:rsidRDefault="001C781F" w:rsidP="00765944">
            <w:pPr>
              <w:pStyle w:val="ae"/>
              <w:tabs>
                <w:tab w:val="left" w:pos="993"/>
              </w:tabs>
              <w:spacing w:before="0" w:beforeAutospacing="0" w:after="0" w:afterAutospacing="0"/>
              <w:jc w:val="center"/>
              <w:rPr>
                <w:color w:val="3366FF"/>
                <w:sz w:val="28"/>
                <w:szCs w:val="28"/>
              </w:rPr>
            </w:pPr>
            <w:hyperlink r:id="rId30" w:history="1">
              <w:r w:rsidR="00E3279E" w:rsidRPr="002D3D3B">
                <w:rPr>
                  <w:rStyle w:val="ab"/>
                  <w:rFonts w:eastAsiaTheme="majorEastAsia"/>
                </w:rPr>
                <w:t>http://phys.sdamgia.ru/</w:t>
              </w:r>
            </w:hyperlink>
            <w:r w:rsidR="00E3279E">
              <w:rPr>
                <w:color w:val="3366FF"/>
                <w:sz w:val="28"/>
                <w:szCs w:val="28"/>
              </w:rPr>
              <w:t xml:space="preserve"> </w:t>
            </w:r>
          </w:p>
        </w:tc>
      </w:tr>
      <w:tr w:rsidR="00E3279E" w:rsidRPr="002C2407" w:rsidTr="000B35FA">
        <w:tc>
          <w:tcPr>
            <w:tcW w:w="851" w:type="dxa"/>
          </w:tcPr>
          <w:p w:rsidR="00E3279E" w:rsidRPr="00691045" w:rsidRDefault="00E3279E" w:rsidP="00765944">
            <w:pPr>
              <w:pStyle w:val="ae"/>
              <w:tabs>
                <w:tab w:val="left" w:pos="993"/>
              </w:tabs>
              <w:spacing w:before="0" w:beforeAutospacing="0" w:after="0" w:afterAutospacing="0"/>
              <w:jc w:val="center"/>
              <w:rPr>
                <w:sz w:val="28"/>
                <w:szCs w:val="28"/>
              </w:rPr>
            </w:pPr>
            <w:r>
              <w:rPr>
                <w:sz w:val="28"/>
                <w:szCs w:val="28"/>
              </w:rPr>
              <w:t>7</w:t>
            </w:r>
          </w:p>
        </w:tc>
        <w:tc>
          <w:tcPr>
            <w:tcW w:w="12757" w:type="dxa"/>
          </w:tcPr>
          <w:p w:rsidR="00E3279E" w:rsidRDefault="00E3279E" w:rsidP="00765944">
            <w:pPr>
              <w:pStyle w:val="ae"/>
              <w:tabs>
                <w:tab w:val="left" w:pos="993"/>
              </w:tabs>
              <w:spacing w:before="0" w:beforeAutospacing="0" w:after="0" w:afterAutospacing="0"/>
              <w:jc w:val="center"/>
              <w:rPr>
                <w:sz w:val="28"/>
                <w:szCs w:val="28"/>
              </w:rPr>
            </w:pPr>
            <w:r w:rsidRPr="00FC6D7C">
              <w:rPr>
                <w:sz w:val="28"/>
                <w:szCs w:val="28"/>
                <w:u w:val="single"/>
              </w:rPr>
              <w:t>Сайт</w:t>
            </w:r>
            <w:r>
              <w:rPr>
                <w:sz w:val="28"/>
                <w:szCs w:val="28"/>
              </w:rPr>
              <w:t xml:space="preserve">- </w:t>
            </w:r>
            <w:r w:rsidRPr="00FC6D7C">
              <w:rPr>
                <w:sz w:val="28"/>
                <w:szCs w:val="28"/>
              </w:rPr>
              <w:t>InternetUrok.ru</w:t>
            </w:r>
          </w:p>
          <w:p w:rsidR="00E3279E" w:rsidRPr="00FC6D7C" w:rsidRDefault="001C781F" w:rsidP="00765944">
            <w:pPr>
              <w:pStyle w:val="ae"/>
              <w:tabs>
                <w:tab w:val="left" w:pos="993"/>
              </w:tabs>
              <w:spacing w:before="0" w:beforeAutospacing="0" w:after="0" w:afterAutospacing="0"/>
              <w:jc w:val="center"/>
              <w:rPr>
                <w:color w:val="0000FF"/>
                <w:sz w:val="28"/>
                <w:szCs w:val="28"/>
              </w:rPr>
            </w:pPr>
            <w:hyperlink r:id="rId31" w:history="1">
              <w:r w:rsidR="00E3279E" w:rsidRPr="002D3D3B">
                <w:rPr>
                  <w:rStyle w:val="ab"/>
                  <w:rFonts w:eastAsiaTheme="majorEastAsia"/>
                </w:rPr>
                <w:t>http://interneturok.ru/ru</w:t>
              </w:r>
            </w:hyperlink>
            <w:r w:rsidR="00E3279E">
              <w:rPr>
                <w:color w:val="0000FF"/>
                <w:sz w:val="28"/>
                <w:szCs w:val="28"/>
              </w:rPr>
              <w:t xml:space="preserve"> </w:t>
            </w:r>
          </w:p>
          <w:p w:rsidR="00E3279E" w:rsidRPr="00FC6D7C" w:rsidRDefault="00E3279E" w:rsidP="00765944">
            <w:pPr>
              <w:pStyle w:val="ae"/>
              <w:tabs>
                <w:tab w:val="left" w:pos="993"/>
              </w:tabs>
              <w:spacing w:before="0" w:beforeAutospacing="0" w:after="0" w:afterAutospacing="0"/>
              <w:jc w:val="center"/>
              <w:rPr>
                <w:sz w:val="28"/>
                <w:szCs w:val="28"/>
              </w:rPr>
            </w:pPr>
          </w:p>
        </w:tc>
      </w:tr>
      <w:tr w:rsidR="00E3279E" w:rsidRPr="002C2407" w:rsidTr="000B35FA">
        <w:tc>
          <w:tcPr>
            <w:tcW w:w="851" w:type="dxa"/>
          </w:tcPr>
          <w:p w:rsidR="00E3279E" w:rsidRDefault="00E3279E" w:rsidP="00765944">
            <w:pPr>
              <w:pStyle w:val="ae"/>
              <w:tabs>
                <w:tab w:val="left" w:pos="993"/>
              </w:tabs>
              <w:spacing w:before="0" w:beforeAutospacing="0" w:after="0" w:afterAutospacing="0"/>
              <w:jc w:val="center"/>
              <w:rPr>
                <w:sz w:val="28"/>
                <w:szCs w:val="28"/>
              </w:rPr>
            </w:pPr>
            <w:r>
              <w:rPr>
                <w:sz w:val="28"/>
                <w:szCs w:val="28"/>
              </w:rPr>
              <w:t>8</w:t>
            </w:r>
          </w:p>
        </w:tc>
        <w:tc>
          <w:tcPr>
            <w:tcW w:w="12757" w:type="dxa"/>
          </w:tcPr>
          <w:p w:rsidR="00E3279E" w:rsidRPr="0053116A" w:rsidRDefault="00E3279E" w:rsidP="00765944">
            <w:pPr>
              <w:pStyle w:val="ae"/>
              <w:tabs>
                <w:tab w:val="left" w:pos="993"/>
              </w:tabs>
              <w:spacing w:before="0" w:beforeAutospacing="0" w:after="0" w:afterAutospacing="0"/>
              <w:jc w:val="center"/>
              <w:rPr>
                <w:sz w:val="28"/>
                <w:szCs w:val="28"/>
              </w:rPr>
            </w:pPr>
            <w:r w:rsidRPr="0053116A">
              <w:rPr>
                <w:sz w:val="28"/>
                <w:szCs w:val="28"/>
                <w:u w:val="single"/>
              </w:rPr>
              <w:t>Сай</w:t>
            </w:r>
            <w:proofErr w:type="gramStart"/>
            <w:r w:rsidRPr="0053116A">
              <w:rPr>
                <w:sz w:val="28"/>
                <w:szCs w:val="28"/>
                <w:u w:val="single"/>
              </w:rPr>
              <w:t>т</w:t>
            </w:r>
            <w:r>
              <w:rPr>
                <w:sz w:val="28"/>
                <w:szCs w:val="28"/>
              </w:rPr>
              <w:t>-</w:t>
            </w:r>
            <w:proofErr w:type="gramEnd"/>
            <w:r>
              <w:rPr>
                <w:sz w:val="28"/>
                <w:szCs w:val="28"/>
              </w:rPr>
              <w:t xml:space="preserve"> «Вся ФИЗИКА»</w:t>
            </w:r>
          </w:p>
          <w:p w:rsidR="00E3279E" w:rsidRPr="0053116A" w:rsidRDefault="001C781F" w:rsidP="00765944">
            <w:pPr>
              <w:pStyle w:val="ae"/>
              <w:tabs>
                <w:tab w:val="left" w:pos="993"/>
              </w:tabs>
              <w:spacing w:before="0" w:beforeAutospacing="0" w:after="0" w:afterAutospacing="0"/>
              <w:jc w:val="center"/>
              <w:rPr>
                <w:color w:val="0000FF"/>
                <w:sz w:val="28"/>
                <w:szCs w:val="28"/>
              </w:rPr>
            </w:pPr>
            <w:hyperlink r:id="rId32" w:history="1">
              <w:r w:rsidR="00E3279E" w:rsidRPr="002D3D3B">
                <w:rPr>
                  <w:rStyle w:val="ab"/>
                  <w:rFonts w:eastAsiaTheme="majorEastAsia"/>
                </w:rPr>
                <w:t>http://www.all-fizika.com/</w:t>
              </w:r>
            </w:hyperlink>
            <w:r w:rsidR="00E3279E">
              <w:rPr>
                <w:color w:val="0000FF"/>
                <w:sz w:val="28"/>
                <w:szCs w:val="28"/>
              </w:rPr>
              <w:t xml:space="preserve"> </w:t>
            </w:r>
          </w:p>
        </w:tc>
      </w:tr>
      <w:tr w:rsidR="00E3279E" w:rsidRPr="002C2407" w:rsidTr="000B35FA">
        <w:tc>
          <w:tcPr>
            <w:tcW w:w="851" w:type="dxa"/>
          </w:tcPr>
          <w:p w:rsidR="00E3279E" w:rsidRDefault="00E3279E" w:rsidP="00765944">
            <w:pPr>
              <w:pStyle w:val="ae"/>
              <w:tabs>
                <w:tab w:val="left" w:pos="993"/>
              </w:tabs>
              <w:spacing w:before="0" w:beforeAutospacing="0" w:after="0" w:afterAutospacing="0"/>
              <w:jc w:val="center"/>
              <w:rPr>
                <w:sz w:val="28"/>
                <w:szCs w:val="28"/>
              </w:rPr>
            </w:pPr>
            <w:r>
              <w:rPr>
                <w:sz w:val="28"/>
                <w:szCs w:val="28"/>
              </w:rPr>
              <w:t>9</w:t>
            </w:r>
          </w:p>
        </w:tc>
        <w:tc>
          <w:tcPr>
            <w:tcW w:w="12757" w:type="dxa"/>
          </w:tcPr>
          <w:p w:rsidR="00E3279E" w:rsidRPr="00800096" w:rsidRDefault="00E3279E" w:rsidP="00765944">
            <w:pPr>
              <w:pStyle w:val="ae"/>
              <w:tabs>
                <w:tab w:val="left" w:pos="993"/>
              </w:tabs>
              <w:spacing w:before="0" w:beforeAutospacing="0" w:after="0" w:afterAutospacing="0"/>
              <w:jc w:val="center"/>
              <w:rPr>
                <w:sz w:val="28"/>
                <w:szCs w:val="28"/>
              </w:rPr>
            </w:pPr>
            <w:r w:rsidRPr="00800096">
              <w:rPr>
                <w:sz w:val="28"/>
                <w:szCs w:val="28"/>
                <w:u w:val="single"/>
              </w:rPr>
              <w:t>Сай</w:t>
            </w:r>
            <w:proofErr w:type="gramStart"/>
            <w:r w:rsidRPr="00800096">
              <w:rPr>
                <w:sz w:val="28"/>
                <w:szCs w:val="28"/>
                <w:u w:val="single"/>
              </w:rPr>
              <w:t>т</w:t>
            </w:r>
            <w:r>
              <w:rPr>
                <w:sz w:val="28"/>
                <w:szCs w:val="28"/>
              </w:rPr>
              <w:t>-</w:t>
            </w:r>
            <w:proofErr w:type="gramEnd"/>
            <w:r>
              <w:rPr>
                <w:sz w:val="28"/>
                <w:szCs w:val="28"/>
              </w:rPr>
              <w:t xml:space="preserve"> «Физика для абитуриента»</w:t>
            </w:r>
          </w:p>
          <w:p w:rsidR="00E3279E" w:rsidRPr="00800096" w:rsidRDefault="001C781F" w:rsidP="00765944">
            <w:pPr>
              <w:pStyle w:val="ae"/>
              <w:tabs>
                <w:tab w:val="left" w:pos="993"/>
              </w:tabs>
              <w:spacing w:before="0" w:beforeAutospacing="0" w:after="0" w:afterAutospacing="0"/>
              <w:jc w:val="center"/>
              <w:rPr>
                <w:color w:val="0000FF"/>
                <w:sz w:val="28"/>
                <w:szCs w:val="28"/>
              </w:rPr>
            </w:pPr>
            <w:hyperlink r:id="rId33" w:anchor="1" w:history="1">
              <w:r w:rsidR="00E3279E" w:rsidRPr="002D3D3B">
                <w:rPr>
                  <w:rStyle w:val="ab"/>
                  <w:rFonts w:eastAsiaTheme="majorEastAsia"/>
                </w:rPr>
                <w:t>http://www.abitura.com/#1</w:t>
              </w:r>
            </w:hyperlink>
            <w:r w:rsidR="00E3279E">
              <w:rPr>
                <w:color w:val="0000FF"/>
                <w:sz w:val="28"/>
                <w:szCs w:val="28"/>
              </w:rPr>
              <w:t xml:space="preserve"> </w:t>
            </w:r>
          </w:p>
        </w:tc>
      </w:tr>
      <w:tr w:rsidR="00E3279E" w:rsidRPr="002C2407" w:rsidTr="000B35FA">
        <w:tc>
          <w:tcPr>
            <w:tcW w:w="851" w:type="dxa"/>
          </w:tcPr>
          <w:p w:rsidR="00E3279E" w:rsidRDefault="00E3279E" w:rsidP="00765944">
            <w:pPr>
              <w:pStyle w:val="ae"/>
              <w:tabs>
                <w:tab w:val="left" w:pos="993"/>
              </w:tabs>
              <w:spacing w:before="0" w:beforeAutospacing="0" w:after="0" w:afterAutospacing="0"/>
              <w:jc w:val="center"/>
              <w:rPr>
                <w:sz w:val="28"/>
                <w:szCs w:val="28"/>
              </w:rPr>
            </w:pPr>
            <w:r>
              <w:rPr>
                <w:sz w:val="28"/>
                <w:szCs w:val="28"/>
              </w:rPr>
              <w:t>10</w:t>
            </w:r>
          </w:p>
        </w:tc>
        <w:tc>
          <w:tcPr>
            <w:tcW w:w="12757" w:type="dxa"/>
          </w:tcPr>
          <w:p w:rsidR="00E3279E" w:rsidRPr="009565D5" w:rsidRDefault="00E3279E" w:rsidP="00765944">
            <w:pPr>
              <w:pStyle w:val="ae"/>
              <w:tabs>
                <w:tab w:val="left" w:pos="993"/>
              </w:tabs>
              <w:spacing w:before="0" w:beforeAutospacing="0" w:after="0" w:afterAutospacing="0"/>
              <w:jc w:val="center"/>
              <w:rPr>
                <w:sz w:val="28"/>
                <w:szCs w:val="28"/>
              </w:rPr>
            </w:pPr>
            <w:r w:rsidRPr="009565D5">
              <w:rPr>
                <w:sz w:val="28"/>
                <w:szCs w:val="28"/>
                <w:u w:val="single"/>
              </w:rPr>
              <w:t>Сай</w:t>
            </w:r>
            <w:proofErr w:type="gramStart"/>
            <w:r w:rsidRPr="009565D5">
              <w:rPr>
                <w:sz w:val="28"/>
                <w:szCs w:val="28"/>
                <w:u w:val="single"/>
              </w:rPr>
              <w:t>т</w:t>
            </w:r>
            <w:r>
              <w:rPr>
                <w:sz w:val="28"/>
                <w:szCs w:val="28"/>
              </w:rPr>
              <w:t>-</w:t>
            </w:r>
            <w:proofErr w:type="gramEnd"/>
            <w:r>
              <w:rPr>
                <w:sz w:val="28"/>
                <w:szCs w:val="28"/>
              </w:rPr>
              <w:t xml:space="preserve"> «Элементы» </w:t>
            </w:r>
            <w:hyperlink r:id="rId34" w:history="1">
              <w:r w:rsidRPr="002D3D3B">
                <w:rPr>
                  <w:rStyle w:val="ab"/>
                  <w:rFonts w:eastAsiaTheme="majorEastAsia"/>
                </w:rPr>
                <w:t>http://elementy.ru/physics</w:t>
              </w:r>
            </w:hyperlink>
            <w:r>
              <w:rPr>
                <w:color w:val="0000FF"/>
                <w:sz w:val="28"/>
                <w:szCs w:val="28"/>
              </w:rPr>
              <w:t xml:space="preserve"> </w:t>
            </w:r>
          </w:p>
        </w:tc>
      </w:tr>
      <w:tr w:rsidR="00E3279E" w:rsidRPr="002C2407" w:rsidTr="000B35FA">
        <w:tc>
          <w:tcPr>
            <w:tcW w:w="851" w:type="dxa"/>
          </w:tcPr>
          <w:p w:rsidR="00E3279E" w:rsidRDefault="00E3279E" w:rsidP="00765944">
            <w:pPr>
              <w:pStyle w:val="ae"/>
              <w:tabs>
                <w:tab w:val="left" w:pos="993"/>
              </w:tabs>
              <w:spacing w:before="0" w:beforeAutospacing="0" w:after="0" w:afterAutospacing="0"/>
              <w:jc w:val="center"/>
              <w:rPr>
                <w:sz w:val="28"/>
                <w:szCs w:val="28"/>
              </w:rPr>
            </w:pPr>
            <w:r>
              <w:rPr>
                <w:sz w:val="28"/>
                <w:szCs w:val="28"/>
              </w:rPr>
              <w:t>11</w:t>
            </w:r>
          </w:p>
        </w:tc>
        <w:tc>
          <w:tcPr>
            <w:tcW w:w="12757" w:type="dxa"/>
          </w:tcPr>
          <w:p w:rsidR="00E3279E" w:rsidRDefault="00E3279E" w:rsidP="00765944">
            <w:pPr>
              <w:pStyle w:val="ae"/>
              <w:tabs>
                <w:tab w:val="left" w:pos="993"/>
              </w:tabs>
              <w:spacing w:before="0" w:beforeAutospacing="0" w:after="0" w:afterAutospacing="0"/>
              <w:jc w:val="center"/>
              <w:rPr>
                <w:sz w:val="28"/>
                <w:szCs w:val="28"/>
              </w:rPr>
            </w:pPr>
            <w:r>
              <w:rPr>
                <w:sz w:val="28"/>
                <w:szCs w:val="28"/>
                <w:u w:val="single"/>
              </w:rPr>
              <w:t>Сай</w:t>
            </w:r>
            <w:proofErr w:type="gramStart"/>
            <w:r>
              <w:rPr>
                <w:sz w:val="28"/>
                <w:szCs w:val="28"/>
                <w:u w:val="single"/>
              </w:rPr>
              <w:t>т</w:t>
            </w:r>
            <w:r w:rsidRPr="003A4E63">
              <w:rPr>
                <w:sz w:val="28"/>
                <w:szCs w:val="28"/>
              </w:rPr>
              <w:t>-</w:t>
            </w:r>
            <w:proofErr w:type="gramEnd"/>
            <w:r w:rsidRPr="003A4E63">
              <w:rPr>
                <w:sz w:val="28"/>
                <w:szCs w:val="28"/>
              </w:rPr>
              <w:t xml:space="preserve"> «Открытый колледж»</w:t>
            </w:r>
          </w:p>
          <w:p w:rsidR="00E3279E" w:rsidRPr="003A4E63" w:rsidRDefault="001C781F" w:rsidP="00765944">
            <w:pPr>
              <w:pStyle w:val="ae"/>
              <w:tabs>
                <w:tab w:val="left" w:pos="993"/>
              </w:tabs>
              <w:spacing w:before="0" w:beforeAutospacing="0" w:after="0" w:afterAutospacing="0"/>
              <w:jc w:val="center"/>
              <w:rPr>
                <w:color w:val="0000FF"/>
                <w:sz w:val="28"/>
                <w:szCs w:val="28"/>
              </w:rPr>
            </w:pPr>
            <w:hyperlink r:id="rId35" w:history="1">
              <w:r w:rsidR="00E3279E" w:rsidRPr="002D3D3B">
                <w:rPr>
                  <w:rStyle w:val="ab"/>
                  <w:rFonts w:eastAsiaTheme="majorEastAsia"/>
                </w:rPr>
                <w:t>http://www.physics.ru/</w:t>
              </w:r>
            </w:hyperlink>
            <w:r w:rsidR="00E3279E">
              <w:rPr>
                <w:color w:val="0000FF"/>
                <w:sz w:val="28"/>
                <w:szCs w:val="28"/>
              </w:rPr>
              <w:t xml:space="preserve"> </w:t>
            </w:r>
          </w:p>
        </w:tc>
      </w:tr>
      <w:tr w:rsidR="00E3279E" w:rsidRPr="002C2407" w:rsidTr="000B35FA">
        <w:tc>
          <w:tcPr>
            <w:tcW w:w="851" w:type="dxa"/>
          </w:tcPr>
          <w:p w:rsidR="00E3279E" w:rsidRDefault="00E3279E" w:rsidP="00765944">
            <w:pPr>
              <w:pStyle w:val="ae"/>
              <w:tabs>
                <w:tab w:val="left" w:pos="993"/>
              </w:tabs>
              <w:spacing w:before="0" w:beforeAutospacing="0" w:after="0" w:afterAutospacing="0"/>
              <w:jc w:val="center"/>
              <w:rPr>
                <w:sz w:val="28"/>
                <w:szCs w:val="28"/>
              </w:rPr>
            </w:pPr>
            <w:r>
              <w:rPr>
                <w:sz w:val="28"/>
                <w:szCs w:val="28"/>
              </w:rPr>
              <w:t>12</w:t>
            </w:r>
          </w:p>
        </w:tc>
        <w:tc>
          <w:tcPr>
            <w:tcW w:w="12757" w:type="dxa"/>
          </w:tcPr>
          <w:p w:rsidR="00E3279E" w:rsidRDefault="00E3279E" w:rsidP="00765944">
            <w:pPr>
              <w:pStyle w:val="ae"/>
              <w:tabs>
                <w:tab w:val="left" w:pos="993"/>
              </w:tabs>
              <w:spacing w:before="0" w:beforeAutospacing="0" w:after="0" w:afterAutospacing="0"/>
              <w:jc w:val="center"/>
              <w:rPr>
                <w:sz w:val="28"/>
                <w:szCs w:val="28"/>
              </w:rPr>
            </w:pPr>
            <w:r>
              <w:rPr>
                <w:sz w:val="28"/>
                <w:szCs w:val="28"/>
                <w:u w:val="single"/>
              </w:rPr>
              <w:t>Сайт</w:t>
            </w:r>
            <w:r w:rsidRPr="003C79D2">
              <w:rPr>
                <w:sz w:val="28"/>
                <w:szCs w:val="28"/>
              </w:rPr>
              <w:t>-</w:t>
            </w:r>
            <w:r>
              <w:rPr>
                <w:sz w:val="28"/>
                <w:szCs w:val="28"/>
              </w:rPr>
              <w:t xml:space="preserve"> «</w:t>
            </w:r>
            <w:r w:rsidRPr="003C79D2">
              <w:rPr>
                <w:sz w:val="28"/>
                <w:szCs w:val="28"/>
              </w:rPr>
              <w:t>TeachPro.ru</w:t>
            </w:r>
            <w:r>
              <w:rPr>
                <w:sz w:val="28"/>
                <w:szCs w:val="28"/>
              </w:rPr>
              <w:t>»</w:t>
            </w:r>
          </w:p>
          <w:p w:rsidR="00E3279E" w:rsidRPr="003C79D2" w:rsidRDefault="001C781F" w:rsidP="00765944">
            <w:pPr>
              <w:pStyle w:val="ae"/>
              <w:tabs>
                <w:tab w:val="left" w:pos="993"/>
              </w:tabs>
              <w:spacing w:before="0" w:beforeAutospacing="0" w:after="0" w:afterAutospacing="0"/>
              <w:jc w:val="center"/>
              <w:rPr>
                <w:color w:val="0000FF"/>
                <w:sz w:val="28"/>
                <w:szCs w:val="28"/>
              </w:rPr>
            </w:pPr>
            <w:hyperlink r:id="rId36" w:history="1">
              <w:r w:rsidR="00E3279E" w:rsidRPr="002D3D3B">
                <w:rPr>
                  <w:rStyle w:val="ab"/>
                  <w:rFonts w:eastAsiaTheme="majorEastAsia"/>
                </w:rPr>
                <w:t>http://teachpro.ru/course2d.aspx?idc=12015</w:t>
              </w:r>
            </w:hyperlink>
            <w:r w:rsidR="00E3279E">
              <w:rPr>
                <w:color w:val="0000FF"/>
                <w:sz w:val="28"/>
                <w:szCs w:val="28"/>
              </w:rPr>
              <w:t xml:space="preserve"> </w:t>
            </w:r>
          </w:p>
        </w:tc>
      </w:tr>
      <w:tr w:rsidR="00E3279E" w:rsidRPr="002C2407" w:rsidTr="000B35FA">
        <w:tc>
          <w:tcPr>
            <w:tcW w:w="851" w:type="dxa"/>
          </w:tcPr>
          <w:p w:rsidR="00E3279E" w:rsidRDefault="00E3279E" w:rsidP="00765944">
            <w:pPr>
              <w:pStyle w:val="ae"/>
              <w:tabs>
                <w:tab w:val="left" w:pos="993"/>
              </w:tabs>
              <w:spacing w:before="0" w:beforeAutospacing="0" w:after="0" w:afterAutospacing="0"/>
              <w:jc w:val="center"/>
              <w:rPr>
                <w:sz w:val="28"/>
                <w:szCs w:val="28"/>
              </w:rPr>
            </w:pPr>
            <w:r>
              <w:rPr>
                <w:sz w:val="28"/>
                <w:szCs w:val="28"/>
              </w:rPr>
              <w:t>13</w:t>
            </w:r>
          </w:p>
        </w:tc>
        <w:tc>
          <w:tcPr>
            <w:tcW w:w="12757" w:type="dxa"/>
          </w:tcPr>
          <w:p w:rsidR="00E3279E" w:rsidRPr="0093775C" w:rsidRDefault="00E3279E" w:rsidP="00765944">
            <w:pPr>
              <w:pStyle w:val="ae"/>
              <w:tabs>
                <w:tab w:val="left" w:pos="993"/>
              </w:tabs>
              <w:spacing w:before="0" w:beforeAutospacing="0" w:after="0" w:afterAutospacing="0"/>
              <w:jc w:val="center"/>
              <w:rPr>
                <w:sz w:val="28"/>
                <w:szCs w:val="28"/>
              </w:rPr>
            </w:pPr>
            <w:r w:rsidRPr="0093775C">
              <w:rPr>
                <w:sz w:val="28"/>
                <w:szCs w:val="28"/>
                <w:u w:val="single"/>
              </w:rPr>
              <w:t>Сай</w:t>
            </w:r>
            <w:proofErr w:type="gramStart"/>
            <w:r w:rsidRPr="0093775C">
              <w:rPr>
                <w:sz w:val="28"/>
                <w:szCs w:val="28"/>
                <w:u w:val="single"/>
              </w:rPr>
              <w:t>т</w:t>
            </w:r>
            <w:r>
              <w:rPr>
                <w:sz w:val="28"/>
                <w:szCs w:val="28"/>
              </w:rPr>
              <w:t>-</w:t>
            </w:r>
            <w:proofErr w:type="gramEnd"/>
            <w:r>
              <w:rPr>
                <w:sz w:val="28"/>
                <w:szCs w:val="28"/>
              </w:rPr>
              <w:t xml:space="preserve"> «Интернет-олимпиады по физике»</w:t>
            </w:r>
          </w:p>
          <w:p w:rsidR="00E3279E" w:rsidRPr="0093775C" w:rsidRDefault="001C781F" w:rsidP="00765944">
            <w:pPr>
              <w:pStyle w:val="ae"/>
              <w:tabs>
                <w:tab w:val="left" w:pos="993"/>
              </w:tabs>
              <w:spacing w:before="0" w:beforeAutospacing="0" w:after="0" w:afterAutospacing="0"/>
              <w:jc w:val="center"/>
              <w:rPr>
                <w:color w:val="0000FF"/>
                <w:sz w:val="28"/>
                <w:szCs w:val="28"/>
              </w:rPr>
            </w:pPr>
            <w:hyperlink r:id="rId37" w:history="1">
              <w:r w:rsidR="00E3279E" w:rsidRPr="002D3D3B">
                <w:rPr>
                  <w:rStyle w:val="ab"/>
                  <w:rFonts w:eastAsiaTheme="majorEastAsia"/>
                </w:rPr>
                <w:t>http://distolymp2.spbu.ru/olymp/</w:t>
              </w:r>
            </w:hyperlink>
            <w:r w:rsidR="00E3279E">
              <w:rPr>
                <w:color w:val="0000FF"/>
                <w:sz w:val="28"/>
                <w:szCs w:val="28"/>
              </w:rPr>
              <w:t xml:space="preserve"> </w:t>
            </w:r>
          </w:p>
        </w:tc>
      </w:tr>
      <w:tr w:rsidR="00E3279E" w:rsidRPr="002C2407" w:rsidTr="000B35FA">
        <w:tc>
          <w:tcPr>
            <w:tcW w:w="851" w:type="dxa"/>
          </w:tcPr>
          <w:p w:rsidR="00E3279E" w:rsidRDefault="00E3279E" w:rsidP="00765944">
            <w:pPr>
              <w:pStyle w:val="ae"/>
              <w:tabs>
                <w:tab w:val="left" w:pos="993"/>
              </w:tabs>
              <w:spacing w:before="0" w:beforeAutospacing="0" w:after="0" w:afterAutospacing="0"/>
              <w:jc w:val="center"/>
              <w:rPr>
                <w:sz w:val="28"/>
                <w:szCs w:val="28"/>
              </w:rPr>
            </w:pPr>
            <w:r>
              <w:rPr>
                <w:sz w:val="28"/>
                <w:szCs w:val="28"/>
              </w:rPr>
              <w:t>14</w:t>
            </w:r>
          </w:p>
        </w:tc>
        <w:tc>
          <w:tcPr>
            <w:tcW w:w="12757" w:type="dxa"/>
          </w:tcPr>
          <w:p w:rsidR="00E3279E" w:rsidRPr="002A1397" w:rsidRDefault="00E3279E" w:rsidP="00765944">
            <w:pPr>
              <w:pStyle w:val="ae"/>
              <w:tabs>
                <w:tab w:val="left" w:pos="993"/>
              </w:tabs>
              <w:spacing w:before="0" w:beforeAutospacing="0" w:after="0" w:afterAutospacing="0"/>
              <w:jc w:val="center"/>
              <w:rPr>
                <w:sz w:val="28"/>
                <w:szCs w:val="28"/>
              </w:rPr>
            </w:pPr>
            <w:r w:rsidRPr="002A1397">
              <w:rPr>
                <w:sz w:val="28"/>
                <w:szCs w:val="28"/>
                <w:u w:val="single"/>
              </w:rPr>
              <w:t>Сай</w:t>
            </w:r>
            <w:proofErr w:type="gramStart"/>
            <w:r w:rsidRPr="002A1397">
              <w:rPr>
                <w:sz w:val="28"/>
                <w:szCs w:val="28"/>
                <w:u w:val="single"/>
              </w:rPr>
              <w:t>т</w:t>
            </w:r>
            <w:r>
              <w:rPr>
                <w:sz w:val="28"/>
                <w:szCs w:val="28"/>
              </w:rPr>
              <w:t>-</w:t>
            </w:r>
            <w:proofErr w:type="gramEnd"/>
            <w:r>
              <w:rPr>
                <w:sz w:val="28"/>
                <w:szCs w:val="28"/>
              </w:rPr>
              <w:t xml:space="preserve"> «Журнал КВАНТ»</w:t>
            </w:r>
          </w:p>
          <w:p w:rsidR="00E3279E" w:rsidRPr="002A1397" w:rsidRDefault="001C781F" w:rsidP="00765944">
            <w:pPr>
              <w:pStyle w:val="ae"/>
              <w:tabs>
                <w:tab w:val="left" w:pos="993"/>
              </w:tabs>
              <w:spacing w:before="0" w:beforeAutospacing="0" w:after="0" w:afterAutospacing="0"/>
              <w:jc w:val="center"/>
              <w:rPr>
                <w:color w:val="0000FF"/>
                <w:sz w:val="28"/>
                <w:szCs w:val="28"/>
              </w:rPr>
            </w:pPr>
            <w:hyperlink r:id="rId38" w:history="1">
              <w:r w:rsidR="00E3279E" w:rsidRPr="002D3D3B">
                <w:rPr>
                  <w:rStyle w:val="ab"/>
                  <w:rFonts w:eastAsiaTheme="majorEastAsia"/>
                </w:rPr>
                <w:t>http://www.kvant.info/old.htm</w:t>
              </w:r>
            </w:hyperlink>
            <w:r w:rsidR="00E3279E">
              <w:rPr>
                <w:color w:val="0000FF"/>
                <w:sz w:val="28"/>
                <w:szCs w:val="28"/>
              </w:rPr>
              <w:t xml:space="preserve"> </w:t>
            </w:r>
          </w:p>
        </w:tc>
      </w:tr>
      <w:tr w:rsidR="00E3279E" w:rsidRPr="002C2407" w:rsidTr="000B35FA">
        <w:tc>
          <w:tcPr>
            <w:tcW w:w="851" w:type="dxa"/>
          </w:tcPr>
          <w:p w:rsidR="00E3279E" w:rsidRDefault="00E3279E" w:rsidP="00765944">
            <w:pPr>
              <w:pStyle w:val="ae"/>
              <w:tabs>
                <w:tab w:val="left" w:pos="993"/>
              </w:tabs>
              <w:spacing w:before="0" w:beforeAutospacing="0" w:after="0" w:afterAutospacing="0"/>
              <w:jc w:val="center"/>
              <w:rPr>
                <w:sz w:val="28"/>
                <w:szCs w:val="28"/>
              </w:rPr>
            </w:pPr>
            <w:r>
              <w:rPr>
                <w:sz w:val="28"/>
                <w:szCs w:val="28"/>
              </w:rPr>
              <w:lastRenderedPageBreak/>
              <w:t>15</w:t>
            </w:r>
          </w:p>
        </w:tc>
        <w:tc>
          <w:tcPr>
            <w:tcW w:w="12757" w:type="dxa"/>
          </w:tcPr>
          <w:p w:rsidR="00E3279E" w:rsidRDefault="00E3279E" w:rsidP="00765944">
            <w:pPr>
              <w:pStyle w:val="ae"/>
              <w:tabs>
                <w:tab w:val="left" w:pos="993"/>
              </w:tabs>
              <w:spacing w:before="0" w:beforeAutospacing="0" w:after="0" w:afterAutospacing="0"/>
              <w:jc w:val="center"/>
              <w:rPr>
                <w:sz w:val="28"/>
                <w:szCs w:val="28"/>
              </w:rPr>
            </w:pPr>
            <w:r w:rsidRPr="00680824">
              <w:rPr>
                <w:sz w:val="28"/>
                <w:szCs w:val="28"/>
                <w:u w:val="single"/>
              </w:rPr>
              <w:t>Сай</w:t>
            </w:r>
            <w:proofErr w:type="gramStart"/>
            <w:r w:rsidRPr="00680824">
              <w:rPr>
                <w:sz w:val="28"/>
                <w:szCs w:val="28"/>
                <w:u w:val="single"/>
              </w:rPr>
              <w:t>т</w:t>
            </w:r>
            <w:r>
              <w:rPr>
                <w:sz w:val="28"/>
                <w:szCs w:val="28"/>
              </w:rPr>
              <w:t>-</w:t>
            </w:r>
            <w:proofErr w:type="gramEnd"/>
            <w:r>
              <w:rPr>
                <w:sz w:val="28"/>
                <w:szCs w:val="28"/>
              </w:rPr>
              <w:t xml:space="preserve"> «Российский общеобразовательный портал»</w:t>
            </w:r>
          </w:p>
          <w:p w:rsidR="00E3279E" w:rsidRPr="00680824" w:rsidRDefault="001C781F" w:rsidP="00765944">
            <w:pPr>
              <w:pStyle w:val="ae"/>
              <w:tabs>
                <w:tab w:val="left" w:pos="993"/>
              </w:tabs>
              <w:spacing w:before="0" w:beforeAutospacing="0" w:after="0" w:afterAutospacing="0"/>
              <w:jc w:val="center"/>
              <w:rPr>
                <w:color w:val="0000FF"/>
                <w:sz w:val="28"/>
                <w:szCs w:val="28"/>
              </w:rPr>
            </w:pPr>
            <w:hyperlink r:id="rId39" w:history="1">
              <w:r w:rsidR="00E3279E" w:rsidRPr="002D3D3B">
                <w:rPr>
                  <w:rStyle w:val="ab"/>
                  <w:rFonts w:eastAsiaTheme="majorEastAsia"/>
                </w:rPr>
                <w:t>http://experiment.edu.ru/</w:t>
              </w:r>
            </w:hyperlink>
            <w:r w:rsidR="00E3279E">
              <w:rPr>
                <w:color w:val="0000FF"/>
                <w:sz w:val="28"/>
                <w:szCs w:val="28"/>
              </w:rPr>
              <w:t xml:space="preserve"> </w:t>
            </w:r>
          </w:p>
        </w:tc>
      </w:tr>
    </w:tbl>
    <w:p w:rsidR="00E3279E" w:rsidRPr="00E3279E" w:rsidRDefault="00E3279E" w:rsidP="00E3279E">
      <w:pPr>
        <w:rPr>
          <w:lang w:val="ru-RU"/>
        </w:rPr>
      </w:pPr>
    </w:p>
    <w:p w:rsidR="001B596C" w:rsidRPr="00FB7F08" w:rsidRDefault="001B596C" w:rsidP="00FB7F08">
      <w:pPr>
        <w:rPr>
          <w:lang w:val="ru-RU"/>
        </w:rPr>
      </w:pPr>
    </w:p>
    <w:sectPr w:rsidR="001B596C" w:rsidRPr="00FB7F08" w:rsidSect="00FB7F08">
      <w:pgSz w:w="16838" w:h="11906" w:orient="landscape"/>
      <w:pgMar w:top="993" w:right="851"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DejaVu Sans">
    <w:altName w:val="Arial"/>
    <w:charset w:val="00"/>
    <w:family w:val="auto"/>
    <w:pitch w:val="variable"/>
    <w:sig w:usb0="00000000" w:usb1="00000000" w:usb2="00000000" w:usb3="00000000" w:csb0="0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2"/>
    <w:multiLevelType w:val="singleLevel"/>
    <w:tmpl w:val="00000002"/>
    <w:name w:val="WW8Num1"/>
    <w:lvl w:ilvl="0">
      <w:start w:val="1"/>
      <w:numFmt w:val="bullet"/>
      <w:lvlText w:val=""/>
      <w:lvlJc w:val="left"/>
      <w:pPr>
        <w:tabs>
          <w:tab w:val="num" w:pos="567"/>
        </w:tabs>
        <w:ind w:left="567" w:hanging="567"/>
      </w:pPr>
      <w:rPr>
        <w:rFonts w:ascii="Symbol" w:hAnsi="Symbol"/>
        <w:sz w:val="22"/>
      </w:rPr>
    </w:lvl>
  </w:abstractNum>
  <w:abstractNum w:abstractNumId="2">
    <w:nsid w:val="00000004"/>
    <w:multiLevelType w:val="singleLevel"/>
    <w:tmpl w:val="00000004"/>
    <w:name w:val="WW8Num3"/>
    <w:lvl w:ilvl="0">
      <w:start w:val="1"/>
      <w:numFmt w:val="bullet"/>
      <w:lvlText w:val=""/>
      <w:lvlJc w:val="left"/>
      <w:pPr>
        <w:tabs>
          <w:tab w:val="num" w:pos="360"/>
        </w:tabs>
        <w:ind w:left="360" w:hanging="567"/>
      </w:pPr>
      <w:rPr>
        <w:rFonts w:ascii="Symbol" w:hAnsi="Symbol"/>
        <w:sz w:val="22"/>
      </w:rPr>
    </w:lvl>
  </w:abstractNum>
  <w:abstractNum w:abstractNumId="3">
    <w:nsid w:val="075B6C71"/>
    <w:multiLevelType w:val="multilevel"/>
    <w:tmpl w:val="F628FA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B73002"/>
    <w:multiLevelType w:val="hybridMultilevel"/>
    <w:tmpl w:val="0A1AF6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2907D4"/>
    <w:multiLevelType w:val="hybridMultilevel"/>
    <w:tmpl w:val="0CF0C70C"/>
    <w:lvl w:ilvl="0" w:tplc="D1B6EE22">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99A661A"/>
    <w:multiLevelType w:val="hybridMultilevel"/>
    <w:tmpl w:val="766EEB06"/>
    <w:lvl w:ilvl="0" w:tplc="0419000D">
      <w:start w:val="1"/>
      <w:numFmt w:val="bullet"/>
      <w:lvlText w:val=""/>
      <w:lvlJc w:val="left"/>
      <w:pPr>
        <w:ind w:left="1140" w:hanging="360"/>
      </w:pPr>
      <w:rPr>
        <w:rFonts w:ascii="Wingdings" w:hAnsi="Wingdings"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7">
    <w:nsid w:val="1DBB3B17"/>
    <w:multiLevelType w:val="hybridMultilevel"/>
    <w:tmpl w:val="3CF6F81C"/>
    <w:lvl w:ilvl="0" w:tplc="04190001">
      <w:start w:val="1"/>
      <w:numFmt w:val="bullet"/>
      <w:lvlText w:val=""/>
      <w:lvlJc w:val="left"/>
      <w:pPr>
        <w:ind w:left="837" w:hanging="360"/>
      </w:pPr>
      <w:rPr>
        <w:rFonts w:ascii="Symbol" w:hAnsi="Symbol" w:hint="default"/>
      </w:rPr>
    </w:lvl>
    <w:lvl w:ilvl="1" w:tplc="04190003" w:tentative="1">
      <w:start w:val="1"/>
      <w:numFmt w:val="bullet"/>
      <w:lvlText w:val="o"/>
      <w:lvlJc w:val="left"/>
      <w:pPr>
        <w:ind w:left="1557" w:hanging="360"/>
      </w:pPr>
      <w:rPr>
        <w:rFonts w:ascii="Courier New" w:hAnsi="Courier New" w:cs="Courier New" w:hint="default"/>
      </w:rPr>
    </w:lvl>
    <w:lvl w:ilvl="2" w:tplc="04190005" w:tentative="1">
      <w:start w:val="1"/>
      <w:numFmt w:val="bullet"/>
      <w:lvlText w:val=""/>
      <w:lvlJc w:val="left"/>
      <w:pPr>
        <w:ind w:left="2277" w:hanging="360"/>
      </w:pPr>
      <w:rPr>
        <w:rFonts w:ascii="Wingdings" w:hAnsi="Wingdings" w:hint="default"/>
      </w:rPr>
    </w:lvl>
    <w:lvl w:ilvl="3" w:tplc="04190001" w:tentative="1">
      <w:start w:val="1"/>
      <w:numFmt w:val="bullet"/>
      <w:lvlText w:val=""/>
      <w:lvlJc w:val="left"/>
      <w:pPr>
        <w:ind w:left="2997" w:hanging="360"/>
      </w:pPr>
      <w:rPr>
        <w:rFonts w:ascii="Symbol" w:hAnsi="Symbol" w:hint="default"/>
      </w:rPr>
    </w:lvl>
    <w:lvl w:ilvl="4" w:tplc="04190003" w:tentative="1">
      <w:start w:val="1"/>
      <w:numFmt w:val="bullet"/>
      <w:lvlText w:val="o"/>
      <w:lvlJc w:val="left"/>
      <w:pPr>
        <w:ind w:left="3717" w:hanging="360"/>
      </w:pPr>
      <w:rPr>
        <w:rFonts w:ascii="Courier New" w:hAnsi="Courier New" w:cs="Courier New" w:hint="default"/>
      </w:rPr>
    </w:lvl>
    <w:lvl w:ilvl="5" w:tplc="04190005" w:tentative="1">
      <w:start w:val="1"/>
      <w:numFmt w:val="bullet"/>
      <w:lvlText w:val=""/>
      <w:lvlJc w:val="left"/>
      <w:pPr>
        <w:ind w:left="4437" w:hanging="360"/>
      </w:pPr>
      <w:rPr>
        <w:rFonts w:ascii="Wingdings" w:hAnsi="Wingdings" w:hint="default"/>
      </w:rPr>
    </w:lvl>
    <w:lvl w:ilvl="6" w:tplc="04190001" w:tentative="1">
      <w:start w:val="1"/>
      <w:numFmt w:val="bullet"/>
      <w:lvlText w:val=""/>
      <w:lvlJc w:val="left"/>
      <w:pPr>
        <w:ind w:left="5157" w:hanging="360"/>
      </w:pPr>
      <w:rPr>
        <w:rFonts w:ascii="Symbol" w:hAnsi="Symbol" w:hint="default"/>
      </w:rPr>
    </w:lvl>
    <w:lvl w:ilvl="7" w:tplc="04190003" w:tentative="1">
      <w:start w:val="1"/>
      <w:numFmt w:val="bullet"/>
      <w:lvlText w:val="o"/>
      <w:lvlJc w:val="left"/>
      <w:pPr>
        <w:ind w:left="5877" w:hanging="360"/>
      </w:pPr>
      <w:rPr>
        <w:rFonts w:ascii="Courier New" w:hAnsi="Courier New" w:cs="Courier New" w:hint="default"/>
      </w:rPr>
    </w:lvl>
    <w:lvl w:ilvl="8" w:tplc="04190005" w:tentative="1">
      <w:start w:val="1"/>
      <w:numFmt w:val="bullet"/>
      <w:lvlText w:val=""/>
      <w:lvlJc w:val="left"/>
      <w:pPr>
        <w:ind w:left="6597" w:hanging="360"/>
      </w:pPr>
      <w:rPr>
        <w:rFonts w:ascii="Wingdings" w:hAnsi="Wingdings" w:hint="default"/>
      </w:rPr>
    </w:lvl>
  </w:abstractNum>
  <w:abstractNum w:abstractNumId="8">
    <w:nsid w:val="2C8D6546"/>
    <w:multiLevelType w:val="hybridMultilevel"/>
    <w:tmpl w:val="EA9E360A"/>
    <w:lvl w:ilvl="0" w:tplc="0419000D">
      <w:start w:val="1"/>
      <w:numFmt w:val="bullet"/>
      <w:lvlText w:val=""/>
      <w:lvlJc w:val="left"/>
      <w:pPr>
        <w:ind w:left="1470" w:hanging="360"/>
      </w:pPr>
      <w:rPr>
        <w:rFonts w:ascii="Wingdings" w:hAnsi="Wingdings" w:hint="default"/>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9">
    <w:nsid w:val="2DA5464E"/>
    <w:multiLevelType w:val="hybridMultilevel"/>
    <w:tmpl w:val="BD20E8E2"/>
    <w:lvl w:ilvl="0" w:tplc="AC26B41E">
      <w:numFmt w:val="bullet"/>
      <w:lvlText w:val="•"/>
      <w:lvlJc w:val="left"/>
      <w:pPr>
        <w:ind w:left="121" w:hanging="708"/>
      </w:pPr>
      <w:rPr>
        <w:w w:val="100"/>
        <w:lang w:val="ru-RU" w:eastAsia="en-US" w:bidi="ar-SA"/>
      </w:rPr>
    </w:lvl>
    <w:lvl w:ilvl="1" w:tplc="91B2E470">
      <w:numFmt w:val="bullet"/>
      <w:lvlText w:val="•"/>
      <w:lvlJc w:val="left"/>
      <w:pPr>
        <w:ind w:left="3179" w:hanging="708"/>
      </w:pPr>
      <w:rPr>
        <w:rFonts w:ascii="Arial MT" w:eastAsia="Arial MT" w:hAnsi="Arial MT" w:cs="Arial MT" w:hint="default"/>
        <w:w w:val="99"/>
        <w:sz w:val="26"/>
        <w:szCs w:val="26"/>
        <w:lang w:val="ru-RU" w:eastAsia="en-US" w:bidi="ar-SA"/>
      </w:rPr>
    </w:lvl>
    <w:lvl w:ilvl="2" w:tplc="409AB4A4">
      <w:numFmt w:val="bullet"/>
      <w:lvlText w:val="•"/>
      <w:lvlJc w:val="left"/>
      <w:pPr>
        <w:ind w:left="3922" w:hanging="708"/>
      </w:pPr>
      <w:rPr>
        <w:lang w:val="ru-RU" w:eastAsia="en-US" w:bidi="ar-SA"/>
      </w:rPr>
    </w:lvl>
    <w:lvl w:ilvl="3" w:tplc="9C1A3ACC">
      <w:numFmt w:val="bullet"/>
      <w:lvlText w:val="•"/>
      <w:lvlJc w:val="left"/>
      <w:pPr>
        <w:ind w:left="4665" w:hanging="708"/>
      </w:pPr>
      <w:rPr>
        <w:lang w:val="ru-RU" w:eastAsia="en-US" w:bidi="ar-SA"/>
      </w:rPr>
    </w:lvl>
    <w:lvl w:ilvl="4" w:tplc="215C19A2">
      <w:numFmt w:val="bullet"/>
      <w:lvlText w:val="•"/>
      <w:lvlJc w:val="left"/>
      <w:pPr>
        <w:ind w:left="5408" w:hanging="708"/>
      </w:pPr>
      <w:rPr>
        <w:lang w:val="ru-RU" w:eastAsia="en-US" w:bidi="ar-SA"/>
      </w:rPr>
    </w:lvl>
    <w:lvl w:ilvl="5" w:tplc="A0CE928A">
      <w:numFmt w:val="bullet"/>
      <w:lvlText w:val="•"/>
      <w:lvlJc w:val="left"/>
      <w:pPr>
        <w:ind w:left="6151" w:hanging="708"/>
      </w:pPr>
      <w:rPr>
        <w:lang w:val="ru-RU" w:eastAsia="en-US" w:bidi="ar-SA"/>
      </w:rPr>
    </w:lvl>
    <w:lvl w:ilvl="6" w:tplc="3C1C57A6">
      <w:numFmt w:val="bullet"/>
      <w:lvlText w:val="•"/>
      <w:lvlJc w:val="left"/>
      <w:pPr>
        <w:ind w:left="6894" w:hanging="708"/>
      </w:pPr>
      <w:rPr>
        <w:lang w:val="ru-RU" w:eastAsia="en-US" w:bidi="ar-SA"/>
      </w:rPr>
    </w:lvl>
    <w:lvl w:ilvl="7" w:tplc="D584AB48">
      <w:numFmt w:val="bullet"/>
      <w:lvlText w:val="•"/>
      <w:lvlJc w:val="left"/>
      <w:pPr>
        <w:ind w:left="7637" w:hanging="708"/>
      </w:pPr>
      <w:rPr>
        <w:lang w:val="ru-RU" w:eastAsia="en-US" w:bidi="ar-SA"/>
      </w:rPr>
    </w:lvl>
    <w:lvl w:ilvl="8" w:tplc="903CC01E">
      <w:numFmt w:val="bullet"/>
      <w:lvlText w:val="•"/>
      <w:lvlJc w:val="left"/>
      <w:pPr>
        <w:ind w:left="8380" w:hanging="708"/>
      </w:pPr>
      <w:rPr>
        <w:lang w:val="ru-RU" w:eastAsia="en-US" w:bidi="ar-SA"/>
      </w:rPr>
    </w:lvl>
  </w:abstractNum>
  <w:abstractNum w:abstractNumId="10">
    <w:nsid w:val="3D7E4C36"/>
    <w:multiLevelType w:val="multilevel"/>
    <w:tmpl w:val="F81017C2"/>
    <w:lvl w:ilvl="0">
      <w:start w:val="1"/>
      <w:numFmt w:val="bullet"/>
      <w:lvlText w:val=""/>
      <w:lvlJc w:val="left"/>
      <w:pPr>
        <w:tabs>
          <w:tab w:val="num" w:pos="4755"/>
        </w:tabs>
        <w:ind w:left="4755" w:hanging="360"/>
      </w:pPr>
      <w:rPr>
        <w:rFonts w:ascii="Symbol" w:hAnsi="Symbol" w:hint="default"/>
        <w:sz w:val="20"/>
      </w:rPr>
    </w:lvl>
    <w:lvl w:ilvl="1">
      <w:start w:val="1"/>
      <w:numFmt w:val="decimal"/>
      <w:lvlText w:val="%2."/>
      <w:lvlJc w:val="left"/>
      <w:pPr>
        <w:ind w:left="5475" w:hanging="360"/>
      </w:pPr>
      <w:rPr>
        <w:rFonts w:hint="default"/>
      </w:rPr>
    </w:lvl>
    <w:lvl w:ilvl="2" w:tentative="1">
      <w:start w:val="1"/>
      <w:numFmt w:val="bullet"/>
      <w:lvlText w:val=""/>
      <w:lvlJc w:val="left"/>
      <w:pPr>
        <w:tabs>
          <w:tab w:val="num" w:pos="6195"/>
        </w:tabs>
        <w:ind w:left="6195" w:hanging="360"/>
      </w:pPr>
      <w:rPr>
        <w:rFonts w:ascii="Wingdings" w:hAnsi="Wingdings" w:hint="default"/>
        <w:sz w:val="20"/>
      </w:rPr>
    </w:lvl>
    <w:lvl w:ilvl="3" w:tentative="1">
      <w:start w:val="1"/>
      <w:numFmt w:val="bullet"/>
      <w:lvlText w:val=""/>
      <w:lvlJc w:val="left"/>
      <w:pPr>
        <w:tabs>
          <w:tab w:val="num" w:pos="6915"/>
        </w:tabs>
        <w:ind w:left="6915" w:hanging="360"/>
      </w:pPr>
      <w:rPr>
        <w:rFonts w:ascii="Wingdings" w:hAnsi="Wingdings" w:hint="default"/>
        <w:sz w:val="20"/>
      </w:rPr>
    </w:lvl>
    <w:lvl w:ilvl="4" w:tentative="1">
      <w:start w:val="1"/>
      <w:numFmt w:val="bullet"/>
      <w:lvlText w:val=""/>
      <w:lvlJc w:val="left"/>
      <w:pPr>
        <w:tabs>
          <w:tab w:val="num" w:pos="7635"/>
        </w:tabs>
        <w:ind w:left="7635" w:hanging="360"/>
      </w:pPr>
      <w:rPr>
        <w:rFonts w:ascii="Wingdings" w:hAnsi="Wingdings" w:hint="default"/>
        <w:sz w:val="20"/>
      </w:rPr>
    </w:lvl>
    <w:lvl w:ilvl="5" w:tentative="1">
      <w:start w:val="1"/>
      <w:numFmt w:val="bullet"/>
      <w:lvlText w:val=""/>
      <w:lvlJc w:val="left"/>
      <w:pPr>
        <w:tabs>
          <w:tab w:val="num" w:pos="8355"/>
        </w:tabs>
        <w:ind w:left="8355" w:hanging="360"/>
      </w:pPr>
      <w:rPr>
        <w:rFonts w:ascii="Wingdings" w:hAnsi="Wingdings" w:hint="default"/>
        <w:sz w:val="20"/>
      </w:rPr>
    </w:lvl>
    <w:lvl w:ilvl="6" w:tentative="1">
      <w:start w:val="1"/>
      <w:numFmt w:val="bullet"/>
      <w:lvlText w:val=""/>
      <w:lvlJc w:val="left"/>
      <w:pPr>
        <w:tabs>
          <w:tab w:val="num" w:pos="9075"/>
        </w:tabs>
        <w:ind w:left="9075" w:hanging="360"/>
      </w:pPr>
      <w:rPr>
        <w:rFonts w:ascii="Wingdings" w:hAnsi="Wingdings" w:hint="default"/>
        <w:sz w:val="20"/>
      </w:rPr>
    </w:lvl>
    <w:lvl w:ilvl="7" w:tentative="1">
      <w:start w:val="1"/>
      <w:numFmt w:val="bullet"/>
      <w:lvlText w:val=""/>
      <w:lvlJc w:val="left"/>
      <w:pPr>
        <w:tabs>
          <w:tab w:val="num" w:pos="9795"/>
        </w:tabs>
        <w:ind w:left="9795" w:hanging="360"/>
      </w:pPr>
      <w:rPr>
        <w:rFonts w:ascii="Wingdings" w:hAnsi="Wingdings" w:hint="default"/>
        <w:sz w:val="20"/>
      </w:rPr>
    </w:lvl>
    <w:lvl w:ilvl="8" w:tentative="1">
      <w:start w:val="1"/>
      <w:numFmt w:val="bullet"/>
      <w:lvlText w:val=""/>
      <w:lvlJc w:val="left"/>
      <w:pPr>
        <w:tabs>
          <w:tab w:val="num" w:pos="10515"/>
        </w:tabs>
        <w:ind w:left="10515" w:hanging="360"/>
      </w:pPr>
      <w:rPr>
        <w:rFonts w:ascii="Wingdings" w:hAnsi="Wingdings" w:hint="default"/>
        <w:sz w:val="20"/>
      </w:rPr>
    </w:lvl>
  </w:abstractNum>
  <w:abstractNum w:abstractNumId="11">
    <w:nsid w:val="4AE86D5E"/>
    <w:multiLevelType w:val="multilevel"/>
    <w:tmpl w:val="1CC063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4B844BE"/>
    <w:multiLevelType w:val="multilevel"/>
    <w:tmpl w:val="38D017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60E682E"/>
    <w:multiLevelType w:val="hybridMultilevel"/>
    <w:tmpl w:val="E9E0E820"/>
    <w:lvl w:ilvl="0" w:tplc="0419000D">
      <w:start w:val="1"/>
      <w:numFmt w:val="bullet"/>
      <w:lvlText w:val=""/>
      <w:lvlJc w:val="left"/>
      <w:pPr>
        <w:ind w:left="810" w:hanging="360"/>
      </w:pPr>
      <w:rPr>
        <w:rFonts w:ascii="Wingdings" w:hAnsi="Wingdings"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14">
    <w:nsid w:val="7FF06969"/>
    <w:multiLevelType w:val="hybridMultilevel"/>
    <w:tmpl w:val="420897D0"/>
    <w:lvl w:ilvl="0" w:tplc="9830F9CC">
      <w:numFmt w:val="bullet"/>
      <w:lvlText w:val="—"/>
      <w:lvlJc w:val="left"/>
      <w:pPr>
        <w:ind w:left="250" w:hanging="250"/>
      </w:pPr>
      <w:rPr>
        <w:rFonts w:ascii="Times New Roman" w:eastAsia="Times New Roman" w:hAnsi="Times New Roman" w:cs="Times New Roman" w:hint="default"/>
        <w:w w:val="99"/>
        <w:sz w:val="20"/>
        <w:szCs w:val="20"/>
        <w:lang w:val="ru-RU" w:eastAsia="en-US" w:bidi="ar-SA"/>
      </w:rPr>
    </w:lvl>
    <w:lvl w:ilvl="1" w:tplc="A0BA9B56">
      <w:numFmt w:val="bullet"/>
      <w:lvlText w:val=""/>
      <w:lvlJc w:val="left"/>
      <w:pPr>
        <w:ind w:left="985" w:hanging="336"/>
      </w:pPr>
      <w:rPr>
        <w:rFonts w:ascii="Symbol" w:eastAsia="Symbol" w:hAnsi="Symbol" w:cs="Symbol" w:hint="default"/>
        <w:w w:val="100"/>
        <w:sz w:val="28"/>
        <w:szCs w:val="28"/>
        <w:lang w:val="ru-RU" w:eastAsia="en-US" w:bidi="ar-SA"/>
      </w:rPr>
    </w:lvl>
    <w:lvl w:ilvl="2" w:tplc="BC8E3098">
      <w:numFmt w:val="bullet"/>
      <w:lvlText w:val="•"/>
      <w:lvlJc w:val="left"/>
      <w:pPr>
        <w:ind w:left="1986" w:hanging="336"/>
      </w:pPr>
      <w:rPr>
        <w:lang w:val="ru-RU" w:eastAsia="en-US" w:bidi="ar-SA"/>
      </w:rPr>
    </w:lvl>
    <w:lvl w:ilvl="3" w:tplc="8D7E9074">
      <w:numFmt w:val="bullet"/>
      <w:lvlText w:val="•"/>
      <w:lvlJc w:val="left"/>
      <w:pPr>
        <w:ind w:left="2989" w:hanging="336"/>
      </w:pPr>
      <w:rPr>
        <w:lang w:val="ru-RU" w:eastAsia="en-US" w:bidi="ar-SA"/>
      </w:rPr>
    </w:lvl>
    <w:lvl w:ilvl="4" w:tplc="2DF8D772">
      <w:numFmt w:val="bullet"/>
      <w:lvlText w:val="•"/>
      <w:lvlJc w:val="left"/>
      <w:pPr>
        <w:ind w:left="3992" w:hanging="336"/>
      </w:pPr>
      <w:rPr>
        <w:lang w:val="ru-RU" w:eastAsia="en-US" w:bidi="ar-SA"/>
      </w:rPr>
    </w:lvl>
    <w:lvl w:ilvl="5" w:tplc="DD5A52EC">
      <w:numFmt w:val="bullet"/>
      <w:lvlText w:val="•"/>
      <w:lvlJc w:val="left"/>
      <w:pPr>
        <w:ind w:left="4995" w:hanging="336"/>
      </w:pPr>
      <w:rPr>
        <w:lang w:val="ru-RU" w:eastAsia="en-US" w:bidi="ar-SA"/>
      </w:rPr>
    </w:lvl>
    <w:lvl w:ilvl="6" w:tplc="7D882E90">
      <w:numFmt w:val="bullet"/>
      <w:lvlText w:val="•"/>
      <w:lvlJc w:val="left"/>
      <w:pPr>
        <w:ind w:left="5998" w:hanging="336"/>
      </w:pPr>
      <w:rPr>
        <w:lang w:val="ru-RU" w:eastAsia="en-US" w:bidi="ar-SA"/>
      </w:rPr>
    </w:lvl>
    <w:lvl w:ilvl="7" w:tplc="B72C83AA">
      <w:numFmt w:val="bullet"/>
      <w:lvlText w:val="•"/>
      <w:lvlJc w:val="left"/>
      <w:pPr>
        <w:ind w:left="7001" w:hanging="336"/>
      </w:pPr>
      <w:rPr>
        <w:lang w:val="ru-RU" w:eastAsia="en-US" w:bidi="ar-SA"/>
      </w:rPr>
    </w:lvl>
    <w:lvl w:ilvl="8" w:tplc="96F00552">
      <w:numFmt w:val="bullet"/>
      <w:lvlText w:val="•"/>
      <w:lvlJc w:val="left"/>
      <w:pPr>
        <w:ind w:left="8004" w:hanging="336"/>
      </w:pPr>
      <w:rPr>
        <w:lang w:val="ru-RU" w:eastAsia="en-US" w:bidi="ar-SA"/>
      </w:rPr>
    </w:lvl>
  </w:abstractNum>
  <w:num w:numId="1">
    <w:abstractNumId w:val="12"/>
  </w:num>
  <w:num w:numId="2">
    <w:abstractNumId w:val="11"/>
  </w:num>
  <w:num w:numId="3">
    <w:abstractNumId w:val="3"/>
  </w:num>
  <w:num w:numId="4">
    <w:abstractNumId w:val="13"/>
  </w:num>
  <w:num w:numId="5">
    <w:abstractNumId w:val="6"/>
  </w:num>
  <w:num w:numId="6">
    <w:abstractNumId w:val="8"/>
  </w:num>
  <w:num w:numId="7">
    <w:abstractNumId w:val="5"/>
  </w:num>
  <w:num w:numId="8">
    <w:abstractNumId w:val="10"/>
  </w:num>
  <w:num w:numId="9">
    <w:abstractNumId w:val="7"/>
  </w:num>
  <w:num w:numId="10">
    <w:abstractNumId w:val="0"/>
  </w:num>
  <w:num w:numId="11">
    <w:abstractNumId w:val="1"/>
  </w:num>
  <w:num w:numId="12">
    <w:abstractNumId w:val="2"/>
  </w:num>
  <w:num w:numId="13">
    <w:abstractNumId w:val="4"/>
  </w:num>
  <w:num w:numId="14">
    <w:abstractNumId w:val="14"/>
    <w:lvlOverride w:ilvl="0"/>
    <w:lvlOverride w:ilvl="1"/>
    <w:lvlOverride w:ilvl="2"/>
    <w:lvlOverride w:ilvl="3"/>
    <w:lvlOverride w:ilvl="4"/>
    <w:lvlOverride w:ilvl="5"/>
    <w:lvlOverride w:ilvl="6"/>
    <w:lvlOverride w:ilvl="7"/>
    <w:lvlOverride w:ilvl="8"/>
  </w:num>
  <w:num w:numId="15">
    <w:abstractNumId w:val="9"/>
    <w:lvlOverride w:ilvl="0"/>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691CA0"/>
    <w:rsid w:val="00076E5B"/>
    <w:rsid w:val="000B35FA"/>
    <w:rsid w:val="001B1E93"/>
    <w:rsid w:val="001B596C"/>
    <w:rsid w:val="001C781F"/>
    <w:rsid w:val="0026038B"/>
    <w:rsid w:val="00294A9E"/>
    <w:rsid w:val="002C2407"/>
    <w:rsid w:val="00421BC0"/>
    <w:rsid w:val="00691CA0"/>
    <w:rsid w:val="006A419C"/>
    <w:rsid w:val="00765944"/>
    <w:rsid w:val="00902A21"/>
    <w:rsid w:val="00D45024"/>
    <w:rsid w:val="00DB2E45"/>
    <w:rsid w:val="00E3279E"/>
    <w:rsid w:val="00F0382A"/>
    <w:rsid w:val="00FB7F08"/>
    <w:rsid w:val="00FC6D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Title" w:semiHidden="0" w:uiPriority="10" w:unhideWhenUsed="0" w:qFormat="1"/>
    <w:lsdException w:name="Default Paragraph Font" w:uiPriority="1"/>
    <w:lsdException w:name="Subtitle" w:semiHidden="0" w:uiPriority="11" w:unhideWhenUsed="0" w:qFormat="1"/>
    <w:lsdException w:name="Strong" w:qFormat="1"/>
    <w:lsdException w:name="Emphasis" w:semiHidden="0" w:unhideWhenUsed="0" w:qFormat="1"/>
    <w:lsdException w:name="Normal (Web)" w:uiPriority="0"/>
    <w:lsdException w:name="Table Grid" w:semiHidden="0" w:unhideWhenUsed="0"/>
    <w:lsdException w:name="No Spacing" w:qFormat="1"/>
    <w:lsdException w:name="List Paragraph" w:uiPriority="1" w:qFormat="1"/>
    <w:lsdException w:name="Subtle Emphasis" w:uiPriority="19" w:qFormat="1"/>
  </w:latentStyles>
  <w:style w:type="paragraph" w:default="1" w:styleId="a">
    <w:name w:val="Normal"/>
    <w:qFormat/>
    <w:rsid w:val="004A3277"/>
  </w:style>
  <w:style w:type="paragraph" w:styleId="1">
    <w:name w:val="heading 1"/>
    <w:basedOn w:val="a"/>
    <w:next w:val="a"/>
    <w:link w:val="10"/>
    <w:uiPriority w:val="9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9"/>
    <w:qFormat/>
    <w:rsid w:val="00FB7F08"/>
    <w:pPr>
      <w:tabs>
        <w:tab w:val="num" w:pos="0"/>
      </w:tabs>
      <w:suppressAutoHyphens/>
      <w:spacing w:before="240" w:after="60" w:line="240" w:lineRule="auto"/>
      <w:outlineLvl w:val="4"/>
    </w:pPr>
    <w:rPr>
      <w:rFonts w:ascii="Times New Roman" w:eastAsia="Times New Roman" w:hAnsi="Times New Roman" w:cs="Times New Roman"/>
      <w:b/>
      <w:bCs/>
      <w:i/>
      <w:iCs/>
      <w:sz w:val="26"/>
      <w:szCs w:val="26"/>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99"/>
    <w:qFormat/>
    <w:rsid w:val="00D1197D"/>
    <w:rPr>
      <w:i/>
      <w:iCs/>
    </w:rPr>
  </w:style>
  <w:style w:type="character" w:styleId="ab">
    <w:name w:val="Hyperlink"/>
    <w:basedOn w:val="a0"/>
    <w:uiPriority w:val="99"/>
    <w:unhideWhenUsed/>
    <w:rsid w:val="00691CA0"/>
    <w:rPr>
      <w:color w:val="0000FF" w:themeColor="hyperlink"/>
      <w:u w:val="single"/>
    </w:rPr>
  </w:style>
  <w:style w:type="table" w:styleId="ac">
    <w:name w:val="Table Grid"/>
    <w:basedOn w:val="a1"/>
    <w:uiPriority w:val="99"/>
    <w:rsid w:val="00691C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50">
    <w:name w:val="Заголовок 5 Знак"/>
    <w:basedOn w:val="a0"/>
    <w:link w:val="5"/>
    <w:uiPriority w:val="99"/>
    <w:rsid w:val="00FB7F08"/>
    <w:rPr>
      <w:rFonts w:ascii="Times New Roman" w:eastAsia="Times New Roman" w:hAnsi="Times New Roman" w:cs="Times New Roman"/>
      <w:b/>
      <w:bCs/>
      <w:i/>
      <w:iCs/>
      <w:sz w:val="26"/>
      <w:szCs w:val="26"/>
      <w:lang w:val="ru-RU" w:eastAsia="ar-SA"/>
    </w:rPr>
  </w:style>
  <w:style w:type="paragraph" w:styleId="ae">
    <w:name w:val="Normal (Web)"/>
    <w:aliases w:val="Обычный (Web)"/>
    <w:basedOn w:val="a"/>
    <w:link w:val="af"/>
    <w:rsid w:val="00FB7F0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0">
    <w:name w:val="List Paragraph"/>
    <w:basedOn w:val="a"/>
    <w:uiPriority w:val="1"/>
    <w:qFormat/>
    <w:rsid w:val="00FB7F08"/>
    <w:pPr>
      <w:ind w:left="720"/>
      <w:contextualSpacing/>
    </w:pPr>
    <w:rPr>
      <w:rFonts w:ascii="Calibri" w:eastAsia="Calibri" w:hAnsi="Calibri" w:cs="Times New Roman"/>
      <w:lang w:val="ru-RU"/>
    </w:rPr>
  </w:style>
  <w:style w:type="character" w:customStyle="1" w:styleId="WW8Num1z0">
    <w:name w:val="WW8Num1z0"/>
    <w:uiPriority w:val="99"/>
    <w:rsid w:val="00FB7F08"/>
    <w:rPr>
      <w:rFonts w:ascii="Symbol" w:hAnsi="Symbol"/>
      <w:sz w:val="22"/>
    </w:rPr>
  </w:style>
  <w:style w:type="character" w:customStyle="1" w:styleId="WW8Num2z0">
    <w:name w:val="WW8Num2z0"/>
    <w:uiPriority w:val="99"/>
    <w:rsid w:val="00FB7F08"/>
    <w:rPr>
      <w:rFonts w:ascii="Symbol" w:hAnsi="Symbol"/>
      <w:sz w:val="20"/>
    </w:rPr>
  </w:style>
  <w:style w:type="character" w:customStyle="1" w:styleId="WW8Num3z0">
    <w:name w:val="WW8Num3z0"/>
    <w:uiPriority w:val="99"/>
    <w:rsid w:val="00FB7F08"/>
    <w:rPr>
      <w:rFonts w:ascii="Symbol" w:hAnsi="Symbol"/>
      <w:sz w:val="22"/>
    </w:rPr>
  </w:style>
  <w:style w:type="character" w:customStyle="1" w:styleId="WW8Num4z0">
    <w:name w:val="WW8Num4z0"/>
    <w:uiPriority w:val="99"/>
    <w:rsid w:val="00FB7F08"/>
    <w:rPr>
      <w:rFonts w:ascii="Symbol" w:hAnsi="Symbol"/>
      <w:sz w:val="20"/>
    </w:rPr>
  </w:style>
  <w:style w:type="character" w:customStyle="1" w:styleId="WW8Num5z0">
    <w:name w:val="WW8Num5z0"/>
    <w:uiPriority w:val="99"/>
    <w:rsid w:val="00FB7F08"/>
    <w:rPr>
      <w:rFonts w:ascii="Symbol" w:hAnsi="Symbol"/>
      <w:sz w:val="20"/>
    </w:rPr>
  </w:style>
  <w:style w:type="character" w:customStyle="1" w:styleId="WW8Num6z0">
    <w:name w:val="WW8Num6z0"/>
    <w:uiPriority w:val="99"/>
    <w:rsid w:val="00FB7F08"/>
    <w:rPr>
      <w:rFonts w:ascii="Symbol" w:hAnsi="Symbol"/>
      <w:sz w:val="20"/>
    </w:rPr>
  </w:style>
  <w:style w:type="character" w:customStyle="1" w:styleId="11">
    <w:name w:val="Основной шрифт абзаца1"/>
    <w:uiPriority w:val="99"/>
    <w:rsid w:val="00FB7F08"/>
  </w:style>
  <w:style w:type="character" w:styleId="af1">
    <w:name w:val="FollowedHyperlink"/>
    <w:basedOn w:val="11"/>
    <w:uiPriority w:val="99"/>
    <w:rsid w:val="00FB7F08"/>
    <w:rPr>
      <w:color w:val="0000FF"/>
      <w:u w:val="single"/>
    </w:rPr>
  </w:style>
  <w:style w:type="character" w:customStyle="1" w:styleId="sel2">
    <w:name w:val="sel2"/>
    <w:basedOn w:val="11"/>
    <w:uiPriority w:val="99"/>
    <w:rsid w:val="00FB7F08"/>
  </w:style>
  <w:style w:type="character" w:customStyle="1" w:styleId="begunadvphone1">
    <w:name w:val="begun_adv_phone1"/>
    <w:basedOn w:val="11"/>
    <w:uiPriority w:val="99"/>
    <w:rsid w:val="00FB7F08"/>
  </w:style>
  <w:style w:type="character" w:customStyle="1" w:styleId="begunadvphone3">
    <w:name w:val="begun_adv_phone3"/>
    <w:basedOn w:val="11"/>
    <w:uiPriority w:val="99"/>
    <w:rsid w:val="00FB7F08"/>
  </w:style>
  <w:style w:type="paragraph" w:customStyle="1" w:styleId="af2">
    <w:name w:val="Заголовок"/>
    <w:basedOn w:val="a"/>
    <w:next w:val="af3"/>
    <w:uiPriority w:val="99"/>
    <w:rsid w:val="00FB7F08"/>
    <w:pPr>
      <w:keepNext/>
      <w:suppressAutoHyphens/>
      <w:spacing w:before="240" w:after="120" w:line="240" w:lineRule="auto"/>
    </w:pPr>
    <w:rPr>
      <w:rFonts w:ascii="DejaVu Sans" w:eastAsia="DejaVu Sans" w:hAnsi="DejaVu Sans" w:cs="DejaVu Sans"/>
      <w:sz w:val="28"/>
      <w:szCs w:val="28"/>
      <w:lang w:val="ru-RU" w:eastAsia="ar-SA"/>
    </w:rPr>
  </w:style>
  <w:style w:type="paragraph" w:styleId="af3">
    <w:name w:val="Body Text"/>
    <w:basedOn w:val="a"/>
    <w:link w:val="af4"/>
    <w:uiPriority w:val="99"/>
    <w:rsid w:val="00FB7F08"/>
    <w:pPr>
      <w:suppressAutoHyphens/>
      <w:spacing w:after="120" w:line="240" w:lineRule="auto"/>
    </w:pPr>
    <w:rPr>
      <w:rFonts w:ascii="Times New Roman" w:eastAsia="Times New Roman" w:hAnsi="Times New Roman" w:cs="Times New Roman"/>
      <w:sz w:val="28"/>
      <w:szCs w:val="28"/>
      <w:lang w:val="ru-RU" w:eastAsia="ar-SA"/>
    </w:rPr>
  </w:style>
  <w:style w:type="character" w:customStyle="1" w:styleId="af4">
    <w:name w:val="Основной текст Знак"/>
    <w:basedOn w:val="a0"/>
    <w:link w:val="af3"/>
    <w:uiPriority w:val="99"/>
    <w:rsid w:val="00FB7F08"/>
    <w:rPr>
      <w:rFonts w:ascii="Times New Roman" w:eastAsia="Times New Roman" w:hAnsi="Times New Roman" w:cs="Times New Roman"/>
      <w:sz w:val="28"/>
      <w:szCs w:val="28"/>
      <w:lang w:val="ru-RU" w:eastAsia="ar-SA"/>
    </w:rPr>
  </w:style>
  <w:style w:type="paragraph" w:styleId="af5">
    <w:name w:val="List"/>
    <w:basedOn w:val="af3"/>
    <w:uiPriority w:val="99"/>
    <w:rsid w:val="00FB7F08"/>
  </w:style>
  <w:style w:type="paragraph" w:customStyle="1" w:styleId="12">
    <w:name w:val="Название1"/>
    <w:basedOn w:val="a"/>
    <w:uiPriority w:val="99"/>
    <w:rsid w:val="00FB7F08"/>
    <w:pPr>
      <w:suppressLineNumbers/>
      <w:suppressAutoHyphens/>
      <w:spacing w:before="120" w:after="120" w:line="240" w:lineRule="auto"/>
    </w:pPr>
    <w:rPr>
      <w:rFonts w:ascii="Times New Roman" w:eastAsia="Times New Roman" w:hAnsi="Times New Roman" w:cs="Times New Roman"/>
      <w:i/>
      <w:iCs/>
      <w:sz w:val="24"/>
      <w:szCs w:val="24"/>
      <w:lang w:val="ru-RU" w:eastAsia="ar-SA"/>
    </w:rPr>
  </w:style>
  <w:style w:type="paragraph" w:customStyle="1" w:styleId="13">
    <w:name w:val="Указатель1"/>
    <w:basedOn w:val="a"/>
    <w:uiPriority w:val="99"/>
    <w:rsid w:val="00FB7F08"/>
    <w:pPr>
      <w:suppressLineNumbers/>
      <w:suppressAutoHyphens/>
      <w:spacing w:after="0" w:line="240" w:lineRule="auto"/>
    </w:pPr>
    <w:rPr>
      <w:rFonts w:ascii="Times New Roman" w:eastAsia="Times New Roman" w:hAnsi="Times New Roman" w:cs="Times New Roman"/>
      <w:sz w:val="24"/>
      <w:szCs w:val="24"/>
      <w:lang w:val="ru-RU" w:eastAsia="ar-SA"/>
    </w:rPr>
  </w:style>
  <w:style w:type="paragraph" w:styleId="af6">
    <w:name w:val="Body Text Indent"/>
    <w:basedOn w:val="a"/>
    <w:link w:val="af7"/>
    <w:uiPriority w:val="99"/>
    <w:rsid w:val="00FB7F08"/>
    <w:pPr>
      <w:suppressAutoHyphens/>
      <w:spacing w:after="120" w:line="240" w:lineRule="auto"/>
      <w:ind w:left="283"/>
    </w:pPr>
    <w:rPr>
      <w:rFonts w:ascii="Times New Roman" w:eastAsia="Times New Roman" w:hAnsi="Times New Roman" w:cs="Times New Roman"/>
      <w:sz w:val="28"/>
      <w:szCs w:val="28"/>
      <w:lang w:val="ru-RU" w:eastAsia="ar-SA"/>
    </w:rPr>
  </w:style>
  <w:style w:type="character" w:customStyle="1" w:styleId="af7">
    <w:name w:val="Основной текст с отступом Знак"/>
    <w:basedOn w:val="a0"/>
    <w:link w:val="af6"/>
    <w:uiPriority w:val="99"/>
    <w:rsid w:val="00FB7F08"/>
    <w:rPr>
      <w:rFonts w:ascii="Times New Roman" w:eastAsia="Times New Roman" w:hAnsi="Times New Roman" w:cs="Times New Roman"/>
      <w:sz w:val="28"/>
      <w:szCs w:val="28"/>
      <w:lang w:val="ru-RU" w:eastAsia="ar-SA"/>
    </w:rPr>
  </w:style>
  <w:style w:type="paragraph" w:customStyle="1" w:styleId="21">
    <w:name w:val="Основной текст 21"/>
    <w:basedOn w:val="a"/>
    <w:uiPriority w:val="99"/>
    <w:rsid w:val="00FB7F08"/>
    <w:pPr>
      <w:suppressAutoHyphens/>
      <w:spacing w:after="0" w:line="360" w:lineRule="auto"/>
    </w:pPr>
    <w:rPr>
      <w:rFonts w:ascii="Times New Roman" w:eastAsia="Batang" w:hAnsi="Times New Roman" w:cs="Times New Roman"/>
      <w:sz w:val="28"/>
      <w:szCs w:val="44"/>
      <w:lang w:val="ru-RU" w:eastAsia="ar-SA"/>
    </w:rPr>
  </w:style>
  <w:style w:type="paragraph" w:customStyle="1" w:styleId="31">
    <w:name w:val="Основной текст 31"/>
    <w:basedOn w:val="a"/>
    <w:uiPriority w:val="99"/>
    <w:rsid w:val="00FB7F08"/>
    <w:pPr>
      <w:suppressAutoHyphens/>
      <w:spacing w:after="0" w:line="240" w:lineRule="auto"/>
      <w:jc w:val="both"/>
    </w:pPr>
    <w:rPr>
      <w:rFonts w:ascii="Arial" w:eastAsia="Times New Roman" w:hAnsi="Arial" w:cs="Times New Roman"/>
      <w:sz w:val="18"/>
      <w:szCs w:val="20"/>
      <w:lang w:val="ru-RU" w:eastAsia="ar-SA"/>
    </w:rPr>
  </w:style>
  <w:style w:type="paragraph" w:customStyle="1" w:styleId="210">
    <w:name w:val="Основной текст с отступом 21"/>
    <w:basedOn w:val="a"/>
    <w:uiPriority w:val="99"/>
    <w:rsid w:val="00FB7F08"/>
    <w:pPr>
      <w:shd w:val="clear" w:color="auto" w:fill="FFFFFF"/>
      <w:suppressAutoHyphens/>
      <w:autoSpaceDE w:val="0"/>
      <w:spacing w:after="0" w:line="240" w:lineRule="auto"/>
      <w:ind w:firstLine="708"/>
    </w:pPr>
    <w:rPr>
      <w:rFonts w:ascii="Times New Roman" w:eastAsia="Times New Roman" w:hAnsi="Times New Roman" w:cs="Times New Roman"/>
      <w:b/>
      <w:bCs/>
      <w:color w:val="000000"/>
      <w:sz w:val="28"/>
      <w:szCs w:val="20"/>
      <w:lang w:val="ru-RU" w:eastAsia="ar-SA"/>
    </w:rPr>
  </w:style>
  <w:style w:type="paragraph" w:customStyle="1" w:styleId="310">
    <w:name w:val="Основной текст с отступом 31"/>
    <w:basedOn w:val="a"/>
    <w:uiPriority w:val="99"/>
    <w:rsid w:val="00FB7F08"/>
    <w:pPr>
      <w:suppressAutoHyphens/>
      <w:spacing w:after="0" w:line="240" w:lineRule="auto"/>
      <w:ind w:firstLine="708"/>
      <w:jc w:val="both"/>
    </w:pPr>
    <w:rPr>
      <w:rFonts w:ascii="Times New Roman" w:eastAsia="Times New Roman" w:hAnsi="Times New Roman" w:cs="Times New Roman"/>
      <w:sz w:val="24"/>
      <w:szCs w:val="24"/>
      <w:lang w:val="ru-RU" w:eastAsia="ar-SA"/>
    </w:rPr>
  </w:style>
  <w:style w:type="paragraph" w:customStyle="1" w:styleId="14">
    <w:name w:val="Текст1"/>
    <w:basedOn w:val="a"/>
    <w:uiPriority w:val="99"/>
    <w:rsid w:val="00FB7F08"/>
    <w:pPr>
      <w:suppressAutoHyphens/>
      <w:spacing w:after="0" w:line="240" w:lineRule="auto"/>
    </w:pPr>
    <w:rPr>
      <w:rFonts w:ascii="Courier New" w:eastAsia="Times New Roman" w:hAnsi="Courier New" w:cs="Times New Roman"/>
      <w:sz w:val="20"/>
      <w:szCs w:val="20"/>
      <w:lang w:val="ru-RU" w:eastAsia="ar-SA"/>
    </w:rPr>
  </w:style>
  <w:style w:type="paragraph" w:customStyle="1" w:styleId="FR2">
    <w:name w:val="FR2"/>
    <w:uiPriority w:val="99"/>
    <w:rsid w:val="00FB7F08"/>
    <w:pPr>
      <w:widowControl w:val="0"/>
      <w:suppressAutoHyphens/>
      <w:autoSpaceDE w:val="0"/>
      <w:spacing w:before="200" w:after="0" w:line="240" w:lineRule="auto"/>
      <w:jc w:val="both"/>
    </w:pPr>
    <w:rPr>
      <w:rFonts w:ascii="Times New Roman" w:eastAsia="Arial" w:hAnsi="Times New Roman" w:cs="Times New Roman"/>
      <w:sz w:val="28"/>
      <w:szCs w:val="28"/>
      <w:lang w:val="ru-RU" w:eastAsia="ar-SA"/>
    </w:rPr>
  </w:style>
  <w:style w:type="paragraph" w:customStyle="1" w:styleId="FR1">
    <w:name w:val="FR1"/>
    <w:uiPriority w:val="99"/>
    <w:rsid w:val="00FB7F08"/>
    <w:pPr>
      <w:widowControl w:val="0"/>
      <w:suppressAutoHyphens/>
      <w:autoSpaceDE w:val="0"/>
      <w:spacing w:after="0" w:line="300" w:lineRule="auto"/>
      <w:jc w:val="both"/>
    </w:pPr>
    <w:rPr>
      <w:rFonts w:ascii="Arial" w:eastAsia="Arial" w:hAnsi="Arial" w:cs="Arial"/>
      <w:b/>
      <w:bCs/>
      <w:sz w:val="16"/>
      <w:szCs w:val="16"/>
      <w:lang w:val="ru-RU" w:eastAsia="ar-SA"/>
    </w:rPr>
  </w:style>
  <w:style w:type="paragraph" w:customStyle="1" w:styleId="contenttitle">
    <w:name w:val="contenttitle"/>
    <w:basedOn w:val="a"/>
    <w:uiPriority w:val="99"/>
    <w:rsid w:val="00FB7F08"/>
    <w:pPr>
      <w:suppressAutoHyphens/>
      <w:spacing w:before="280" w:after="280" w:line="240" w:lineRule="auto"/>
    </w:pPr>
    <w:rPr>
      <w:rFonts w:ascii="Times New Roman" w:eastAsia="Times New Roman" w:hAnsi="Times New Roman" w:cs="Times New Roman"/>
      <w:sz w:val="27"/>
      <w:szCs w:val="27"/>
      <w:lang w:val="ru-RU" w:eastAsia="ar-SA"/>
    </w:rPr>
  </w:style>
  <w:style w:type="paragraph" w:customStyle="1" w:styleId="objecttitle">
    <w:name w:val="objecttitle"/>
    <w:basedOn w:val="a"/>
    <w:uiPriority w:val="99"/>
    <w:rsid w:val="00FB7F08"/>
    <w:pPr>
      <w:suppressAutoHyphens/>
      <w:spacing w:before="280" w:after="280" w:line="240" w:lineRule="auto"/>
    </w:pPr>
    <w:rPr>
      <w:rFonts w:ascii="Times New Roman" w:eastAsia="Times New Roman" w:hAnsi="Times New Roman" w:cs="Times New Roman"/>
      <w:color w:val="1A82DF"/>
      <w:sz w:val="24"/>
      <w:szCs w:val="24"/>
      <w:lang w:val="ru-RU" w:eastAsia="ar-SA"/>
    </w:rPr>
  </w:style>
  <w:style w:type="paragraph" w:customStyle="1" w:styleId="contentimage">
    <w:name w:val="contentimage"/>
    <w:basedOn w:val="a"/>
    <w:uiPriority w:val="99"/>
    <w:rsid w:val="00FB7F08"/>
    <w:pPr>
      <w:suppressAutoHyphens/>
      <w:spacing w:before="280" w:after="280" w:line="240" w:lineRule="auto"/>
      <w:ind w:right="150"/>
    </w:pPr>
    <w:rPr>
      <w:rFonts w:ascii="Times New Roman" w:eastAsia="Times New Roman" w:hAnsi="Times New Roman" w:cs="Times New Roman"/>
      <w:sz w:val="24"/>
      <w:szCs w:val="24"/>
      <w:lang w:val="ru-RU" w:eastAsia="ar-SA"/>
    </w:rPr>
  </w:style>
  <w:style w:type="paragraph" w:customStyle="1" w:styleId="contentform">
    <w:name w:val="contentform"/>
    <w:basedOn w:val="a"/>
    <w:uiPriority w:val="99"/>
    <w:rsid w:val="00FB7F08"/>
    <w:pPr>
      <w:suppressAutoHyphens/>
      <w:spacing w:before="280" w:after="280" w:line="240" w:lineRule="auto"/>
      <w:ind w:right="150"/>
    </w:pPr>
    <w:rPr>
      <w:rFonts w:ascii="Times New Roman" w:eastAsia="Times New Roman" w:hAnsi="Times New Roman" w:cs="Times New Roman"/>
      <w:sz w:val="24"/>
      <w:szCs w:val="24"/>
      <w:lang w:val="ru-RU" w:eastAsia="ar-SA"/>
    </w:rPr>
  </w:style>
  <w:style w:type="paragraph" w:customStyle="1" w:styleId="newsform">
    <w:name w:val="newsform"/>
    <w:basedOn w:val="a"/>
    <w:uiPriority w:val="99"/>
    <w:rsid w:val="00FB7F08"/>
    <w:pPr>
      <w:suppressAutoHyphens/>
      <w:spacing w:before="280" w:after="280" w:line="240" w:lineRule="auto"/>
      <w:ind w:left="75"/>
    </w:pPr>
    <w:rPr>
      <w:rFonts w:ascii="Times New Roman" w:eastAsia="Times New Roman" w:hAnsi="Times New Roman" w:cs="Times New Roman"/>
      <w:sz w:val="24"/>
      <w:szCs w:val="24"/>
      <w:lang w:val="ru-RU" w:eastAsia="ar-SA"/>
    </w:rPr>
  </w:style>
  <w:style w:type="paragraph" w:customStyle="1" w:styleId="content">
    <w:name w:val="content"/>
    <w:basedOn w:val="a"/>
    <w:uiPriority w:val="99"/>
    <w:rsid w:val="00FB7F08"/>
    <w:pPr>
      <w:suppressAutoHyphens/>
      <w:spacing w:before="450" w:after="300" w:line="240" w:lineRule="auto"/>
    </w:pPr>
    <w:rPr>
      <w:rFonts w:ascii="Times New Roman" w:eastAsia="Times New Roman" w:hAnsi="Times New Roman" w:cs="Times New Roman"/>
      <w:sz w:val="24"/>
      <w:szCs w:val="24"/>
      <w:lang w:val="ru-RU" w:eastAsia="ar-SA"/>
    </w:rPr>
  </w:style>
  <w:style w:type="paragraph" w:customStyle="1" w:styleId="searchform">
    <w:name w:val="searchform"/>
    <w:basedOn w:val="a"/>
    <w:uiPriority w:val="99"/>
    <w:rsid w:val="00FB7F08"/>
    <w:pPr>
      <w:suppressAutoHyphens/>
      <w:spacing w:before="750" w:after="280" w:line="240" w:lineRule="auto"/>
      <w:jc w:val="center"/>
    </w:pPr>
    <w:rPr>
      <w:rFonts w:ascii="Times New Roman" w:eastAsia="Times New Roman" w:hAnsi="Times New Roman" w:cs="Times New Roman"/>
      <w:sz w:val="24"/>
      <w:szCs w:val="24"/>
      <w:lang w:val="ru-RU" w:eastAsia="ar-SA"/>
    </w:rPr>
  </w:style>
  <w:style w:type="paragraph" w:customStyle="1" w:styleId="tablebody">
    <w:name w:val="tablebody"/>
    <w:basedOn w:val="a"/>
    <w:uiPriority w:val="99"/>
    <w:rsid w:val="00FB7F08"/>
    <w:pPr>
      <w:pBdr>
        <w:top w:val="single" w:sz="4" w:space="0" w:color="000080"/>
        <w:left w:val="single" w:sz="4" w:space="0" w:color="000080"/>
        <w:bottom w:val="single" w:sz="4" w:space="0" w:color="000080"/>
        <w:right w:val="single" w:sz="4" w:space="0" w:color="000080"/>
      </w:pBdr>
      <w:suppressAutoHyphens/>
      <w:spacing w:before="280" w:after="280" w:line="240" w:lineRule="auto"/>
    </w:pPr>
    <w:rPr>
      <w:rFonts w:ascii="Times New Roman" w:eastAsia="Times New Roman" w:hAnsi="Times New Roman" w:cs="Times New Roman"/>
      <w:sz w:val="24"/>
      <w:szCs w:val="24"/>
      <w:lang w:val="ru-RU" w:eastAsia="ar-SA"/>
    </w:rPr>
  </w:style>
  <w:style w:type="paragraph" w:customStyle="1" w:styleId="reklamform">
    <w:name w:val="reklamform"/>
    <w:basedOn w:val="a"/>
    <w:uiPriority w:val="99"/>
    <w:rsid w:val="00FB7F08"/>
    <w:pPr>
      <w:suppressAutoHyphens/>
      <w:spacing w:before="300" w:after="450" w:line="240" w:lineRule="auto"/>
    </w:pPr>
    <w:rPr>
      <w:rFonts w:ascii="Times New Roman" w:eastAsia="Times New Roman" w:hAnsi="Times New Roman" w:cs="Times New Roman"/>
      <w:sz w:val="24"/>
      <w:szCs w:val="24"/>
      <w:lang w:val="ru-RU" w:eastAsia="ar-SA"/>
    </w:rPr>
  </w:style>
  <w:style w:type="paragraph" w:customStyle="1" w:styleId="menu">
    <w:name w:val="menu"/>
    <w:basedOn w:val="a"/>
    <w:uiPriority w:val="99"/>
    <w:rsid w:val="00FB7F08"/>
    <w:pPr>
      <w:suppressAutoHyphens/>
      <w:spacing w:before="280" w:after="280" w:line="240" w:lineRule="auto"/>
    </w:pPr>
    <w:rPr>
      <w:rFonts w:ascii="Times New Roman" w:eastAsia="Times New Roman" w:hAnsi="Times New Roman" w:cs="Times New Roman"/>
      <w:sz w:val="24"/>
      <w:szCs w:val="24"/>
      <w:lang w:val="ru-RU" w:eastAsia="ar-SA"/>
    </w:rPr>
  </w:style>
  <w:style w:type="paragraph" w:customStyle="1" w:styleId="inpname">
    <w:name w:val="inpname"/>
    <w:basedOn w:val="a"/>
    <w:uiPriority w:val="99"/>
    <w:rsid w:val="00FB7F08"/>
    <w:pPr>
      <w:suppressAutoHyphens/>
      <w:spacing w:before="280" w:after="280" w:line="240" w:lineRule="auto"/>
    </w:pPr>
    <w:rPr>
      <w:rFonts w:ascii="Times New Roman" w:eastAsia="Times New Roman" w:hAnsi="Times New Roman" w:cs="Times New Roman"/>
      <w:sz w:val="24"/>
      <w:szCs w:val="24"/>
      <w:lang w:val="ru-RU" w:eastAsia="ar-SA"/>
    </w:rPr>
  </w:style>
  <w:style w:type="paragraph" w:customStyle="1" w:styleId="inpemail">
    <w:name w:val="inpemail"/>
    <w:basedOn w:val="a"/>
    <w:uiPriority w:val="99"/>
    <w:rsid w:val="00FB7F08"/>
    <w:pPr>
      <w:suppressAutoHyphens/>
      <w:spacing w:before="280" w:after="280" w:line="240" w:lineRule="auto"/>
    </w:pPr>
    <w:rPr>
      <w:rFonts w:ascii="Times New Roman" w:eastAsia="Times New Roman" w:hAnsi="Times New Roman" w:cs="Times New Roman"/>
      <w:sz w:val="24"/>
      <w:szCs w:val="24"/>
      <w:lang w:val="ru-RU" w:eastAsia="ar-SA"/>
    </w:rPr>
  </w:style>
  <w:style w:type="paragraph" w:customStyle="1" w:styleId="mapline">
    <w:name w:val="mapline"/>
    <w:basedOn w:val="a"/>
    <w:uiPriority w:val="99"/>
    <w:rsid w:val="00FB7F08"/>
    <w:pPr>
      <w:suppressAutoHyphens/>
      <w:spacing w:before="280" w:after="280" w:line="240" w:lineRule="auto"/>
    </w:pPr>
    <w:rPr>
      <w:rFonts w:ascii="Times New Roman" w:eastAsia="Times New Roman" w:hAnsi="Times New Roman" w:cs="Times New Roman"/>
      <w:sz w:val="24"/>
      <w:szCs w:val="24"/>
      <w:lang w:val="ru-RU" w:eastAsia="ar-SA"/>
    </w:rPr>
  </w:style>
  <w:style w:type="paragraph" w:customStyle="1" w:styleId="textitemmenu">
    <w:name w:val="textitemmenu"/>
    <w:basedOn w:val="a"/>
    <w:uiPriority w:val="99"/>
    <w:rsid w:val="00FB7F08"/>
    <w:pPr>
      <w:suppressAutoHyphens/>
      <w:spacing w:before="280" w:after="280" w:line="240" w:lineRule="auto"/>
    </w:pPr>
    <w:rPr>
      <w:rFonts w:ascii="Times New Roman" w:eastAsia="Times New Roman" w:hAnsi="Times New Roman" w:cs="Times New Roman"/>
      <w:sz w:val="24"/>
      <w:szCs w:val="24"/>
      <w:lang w:val="ru-RU" w:eastAsia="ar-SA"/>
    </w:rPr>
  </w:style>
  <w:style w:type="paragraph" w:customStyle="1" w:styleId="textactivemenu">
    <w:name w:val="textactivemenu"/>
    <w:basedOn w:val="a"/>
    <w:uiPriority w:val="99"/>
    <w:rsid w:val="00FB7F08"/>
    <w:pPr>
      <w:suppressAutoHyphens/>
      <w:spacing w:before="280" w:after="280" w:line="240" w:lineRule="auto"/>
    </w:pPr>
    <w:rPr>
      <w:rFonts w:ascii="Times New Roman" w:eastAsia="Times New Roman" w:hAnsi="Times New Roman" w:cs="Times New Roman"/>
      <w:sz w:val="24"/>
      <w:szCs w:val="24"/>
      <w:lang w:val="ru-RU" w:eastAsia="ar-SA"/>
    </w:rPr>
  </w:style>
  <w:style w:type="paragraph" w:customStyle="1" w:styleId="objectimage">
    <w:name w:val="objectimage"/>
    <w:basedOn w:val="a"/>
    <w:uiPriority w:val="99"/>
    <w:rsid w:val="00FB7F08"/>
    <w:pPr>
      <w:suppressAutoHyphens/>
      <w:spacing w:before="280" w:after="280" w:line="240" w:lineRule="auto"/>
    </w:pPr>
    <w:rPr>
      <w:rFonts w:ascii="Times New Roman" w:eastAsia="Times New Roman" w:hAnsi="Times New Roman" w:cs="Times New Roman"/>
      <w:sz w:val="24"/>
      <w:szCs w:val="24"/>
      <w:lang w:val="ru-RU" w:eastAsia="ar-SA"/>
    </w:rPr>
  </w:style>
  <w:style w:type="paragraph" w:customStyle="1" w:styleId="object">
    <w:name w:val="object"/>
    <w:basedOn w:val="a"/>
    <w:uiPriority w:val="99"/>
    <w:rsid w:val="00FB7F08"/>
    <w:pPr>
      <w:suppressAutoHyphens/>
      <w:spacing w:before="280" w:after="280" w:line="240" w:lineRule="auto"/>
    </w:pPr>
    <w:rPr>
      <w:rFonts w:ascii="Times New Roman" w:eastAsia="Times New Roman" w:hAnsi="Times New Roman" w:cs="Times New Roman"/>
      <w:sz w:val="24"/>
      <w:szCs w:val="24"/>
      <w:lang w:val="ru-RU" w:eastAsia="ar-SA"/>
    </w:rPr>
  </w:style>
  <w:style w:type="paragraph" w:customStyle="1" w:styleId="menuactive">
    <w:name w:val="menuactive"/>
    <w:basedOn w:val="a"/>
    <w:uiPriority w:val="99"/>
    <w:rsid w:val="00FB7F08"/>
    <w:pPr>
      <w:suppressAutoHyphens/>
      <w:spacing w:before="280" w:after="280" w:line="240" w:lineRule="auto"/>
    </w:pPr>
    <w:rPr>
      <w:rFonts w:ascii="Times New Roman" w:eastAsia="Times New Roman" w:hAnsi="Times New Roman" w:cs="Times New Roman"/>
      <w:sz w:val="24"/>
      <w:szCs w:val="24"/>
      <w:lang w:val="ru-RU" w:eastAsia="ar-SA"/>
    </w:rPr>
  </w:style>
  <w:style w:type="paragraph" w:customStyle="1" w:styleId="submenu">
    <w:name w:val="submenu"/>
    <w:basedOn w:val="a"/>
    <w:uiPriority w:val="99"/>
    <w:rsid w:val="00FB7F08"/>
    <w:pPr>
      <w:suppressAutoHyphens/>
      <w:spacing w:before="280" w:after="280" w:line="240" w:lineRule="auto"/>
    </w:pPr>
    <w:rPr>
      <w:rFonts w:ascii="Times New Roman" w:eastAsia="Times New Roman" w:hAnsi="Times New Roman" w:cs="Times New Roman"/>
      <w:sz w:val="24"/>
      <w:szCs w:val="24"/>
      <w:lang w:val="ru-RU" w:eastAsia="ar-SA"/>
    </w:rPr>
  </w:style>
  <w:style w:type="paragraph" w:customStyle="1" w:styleId="submenuactive">
    <w:name w:val="submenuactive"/>
    <w:basedOn w:val="a"/>
    <w:uiPriority w:val="99"/>
    <w:rsid w:val="00FB7F08"/>
    <w:pPr>
      <w:suppressAutoHyphens/>
      <w:spacing w:before="280" w:after="280" w:line="240" w:lineRule="auto"/>
    </w:pPr>
    <w:rPr>
      <w:rFonts w:ascii="Times New Roman" w:eastAsia="Times New Roman" w:hAnsi="Times New Roman" w:cs="Times New Roman"/>
      <w:sz w:val="24"/>
      <w:szCs w:val="24"/>
      <w:lang w:val="ru-RU" w:eastAsia="ar-SA"/>
    </w:rPr>
  </w:style>
  <w:style w:type="paragraph" w:customStyle="1" w:styleId="buttonsend">
    <w:name w:val="buttonsend"/>
    <w:basedOn w:val="a"/>
    <w:uiPriority w:val="99"/>
    <w:rsid w:val="00FB7F08"/>
    <w:pPr>
      <w:suppressAutoHyphens/>
      <w:spacing w:before="280" w:after="280" w:line="240" w:lineRule="auto"/>
    </w:pPr>
    <w:rPr>
      <w:rFonts w:ascii="Times New Roman" w:eastAsia="Times New Roman" w:hAnsi="Times New Roman" w:cs="Times New Roman"/>
      <w:sz w:val="24"/>
      <w:szCs w:val="24"/>
      <w:lang w:val="ru-RU" w:eastAsia="ar-SA"/>
    </w:rPr>
  </w:style>
  <w:style w:type="paragraph" w:customStyle="1" w:styleId="begunadv">
    <w:name w:val="begun_adv"/>
    <w:basedOn w:val="a"/>
    <w:uiPriority w:val="99"/>
    <w:rsid w:val="00FB7F08"/>
    <w:pPr>
      <w:suppressAutoHyphens/>
      <w:spacing w:before="280" w:after="280" w:line="240" w:lineRule="auto"/>
    </w:pPr>
    <w:rPr>
      <w:rFonts w:ascii="Times New Roman" w:eastAsia="Times New Roman" w:hAnsi="Times New Roman" w:cs="Times New Roman"/>
      <w:sz w:val="24"/>
      <w:szCs w:val="24"/>
      <w:lang w:val="ru-RU" w:eastAsia="ar-SA"/>
    </w:rPr>
  </w:style>
  <w:style w:type="paragraph" w:customStyle="1" w:styleId="begunadvblock">
    <w:name w:val="begun_adv_block"/>
    <w:basedOn w:val="a"/>
    <w:uiPriority w:val="99"/>
    <w:rsid w:val="00FB7F08"/>
    <w:pPr>
      <w:suppressAutoHyphens/>
      <w:spacing w:before="280" w:after="280" w:line="240" w:lineRule="auto"/>
    </w:pPr>
    <w:rPr>
      <w:rFonts w:ascii="Times New Roman" w:eastAsia="Times New Roman" w:hAnsi="Times New Roman" w:cs="Times New Roman"/>
      <w:sz w:val="24"/>
      <w:szCs w:val="24"/>
      <w:lang w:val="ru-RU" w:eastAsia="ar-SA"/>
    </w:rPr>
  </w:style>
  <w:style w:type="paragraph" w:customStyle="1" w:styleId="begunadvphone">
    <w:name w:val="begun_adv_phone"/>
    <w:basedOn w:val="a"/>
    <w:uiPriority w:val="99"/>
    <w:rsid w:val="00FB7F08"/>
    <w:pPr>
      <w:suppressAutoHyphens/>
      <w:spacing w:before="280" w:after="280" w:line="240" w:lineRule="auto"/>
    </w:pPr>
    <w:rPr>
      <w:rFonts w:ascii="Times New Roman" w:eastAsia="Times New Roman" w:hAnsi="Times New Roman" w:cs="Times New Roman"/>
      <w:sz w:val="24"/>
      <w:szCs w:val="24"/>
      <w:lang w:val="ru-RU" w:eastAsia="ar-SA"/>
    </w:rPr>
  </w:style>
  <w:style w:type="paragraph" w:customStyle="1" w:styleId="begunhover">
    <w:name w:val="begun_hover"/>
    <w:basedOn w:val="a"/>
    <w:uiPriority w:val="99"/>
    <w:rsid w:val="00FB7F08"/>
    <w:pPr>
      <w:suppressAutoHyphens/>
      <w:spacing w:before="280" w:after="280" w:line="240" w:lineRule="auto"/>
    </w:pPr>
    <w:rPr>
      <w:rFonts w:ascii="Times New Roman" w:eastAsia="Times New Roman" w:hAnsi="Times New Roman" w:cs="Times New Roman"/>
      <w:sz w:val="24"/>
      <w:szCs w:val="24"/>
      <w:lang w:val="ru-RU" w:eastAsia="ar-SA"/>
    </w:rPr>
  </w:style>
  <w:style w:type="paragraph" w:customStyle="1" w:styleId="begunppcallinner">
    <w:name w:val="begun_ppcall_inner"/>
    <w:basedOn w:val="a"/>
    <w:uiPriority w:val="99"/>
    <w:rsid w:val="00FB7F08"/>
    <w:pPr>
      <w:suppressAutoHyphens/>
      <w:spacing w:before="280" w:after="280" w:line="240" w:lineRule="auto"/>
    </w:pPr>
    <w:rPr>
      <w:rFonts w:ascii="Times New Roman" w:eastAsia="Times New Roman" w:hAnsi="Times New Roman" w:cs="Times New Roman"/>
      <w:sz w:val="24"/>
      <w:szCs w:val="24"/>
      <w:lang w:val="ru-RU" w:eastAsia="ar-SA"/>
    </w:rPr>
  </w:style>
  <w:style w:type="paragraph" w:customStyle="1" w:styleId="begunadvall">
    <w:name w:val="begun_adv_all"/>
    <w:basedOn w:val="a"/>
    <w:uiPriority w:val="99"/>
    <w:rsid w:val="00FB7F08"/>
    <w:pPr>
      <w:suppressAutoHyphens/>
      <w:spacing w:before="280" w:after="280" w:line="240" w:lineRule="auto"/>
    </w:pPr>
    <w:rPr>
      <w:rFonts w:ascii="Times New Roman" w:eastAsia="Times New Roman" w:hAnsi="Times New Roman" w:cs="Times New Roman"/>
      <w:sz w:val="24"/>
      <w:szCs w:val="24"/>
      <w:lang w:val="ru-RU" w:eastAsia="ar-SA"/>
    </w:rPr>
  </w:style>
  <w:style w:type="paragraph" w:customStyle="1" w:styleId="begunadvsyssignup">
    <w:name w:val="begun_adv_sys_sign_up"/>
    <w:basedOn w:val="a"/>
    <w:uiPriority w:val="99"/>
    <w:rsid w:val="00FB7F08"/>
    <w:pPr>
      <w:suppressAutoHyphens/>
      <w:spacing w:before="280" w:after="280" w:line="240" w:lineRule="auto"/>
    </w:pPr>
    <w:rPr>
      <w:rFonts w:ascii="Times New Roman" w:eastAsia="Times New Roman" w:hAnsi="Times New Roman" w:cs="Times New Roman"/>
      <w:sz w:val="24"/>
      <w:szCs w:val="24"/>
      <w:lang w:val="ru-RU" w:eastAsia="ar-SA"/>
    </w:rPr>
  </w:style>
  <w:style w:type="paragraph" w:customStyle="1" w:styleId="p1">
    <w:name w:val="p1"/>
    <w:basedOn w:val="a"/>
    <w:uiPriority w:val="99"/>
    <w:rsid w:val="00FB7F08"/>
    <w:pPr>
      <w:suppressAutoHyphens/>
      <w:spacing w:before="280" w:after="280" w:line="240" w:lineRule="auto"/>
    </w:pPr>
    <w:rPr>
      <w:rFonts w:ascii="Times New Roman" w:eastAsia="Times New Roman" w:hAnsi="Times New Roman" w:cs="Times New Roman"/>
      <w:sz w:val="24"/>
      <w:szCs w:val="24"/>
      <w:lang w:val="ru-RU" w:eastAsia="ar-SA"/>
    </w:rPr>
  </w:style>
  <w:style w:type="paragraph" w:customStyle="1" w:styleId="p7">
    <w:name w:val="p7"/>
    <w:basedOn w:val="a"/>
    <w:uiPriority w:val="99"/>
    <w:rsid w:val="00FB7F08"/>
    <w:pPr>
      <w:suppressAutoHyphens/>
      <w:spacing w:before="280" w:after="280" w:line="240" w:lineRule="auto"/>
    </w:pPr>
    <w:rPr>
      <w:rFonts w:ascii="Times New Roman" w:eastAsia="Times New Roman" w:hAnsi="Times New Roman" w:cs="Times New Roman"/>
      <w:sz w:val="24"/>
      <w:szCs w:val="24"/>
      <w:lang w:val="ru-RU" w:eastAsia="ar-SA"/>
    </w:rPr>
  </w:style>
  <w:style w:type="paragraph" w:customStyle="1" w:styleId="p8">
    <w:name w:val="p8"/>
    <w:basedOn w:val="a"/>
    <w:uiPriority w:val="99"/>
    <w:rsid w:val="00FB7F08"/>
    <w:pPr>
      <w:suppressAutoHyphens/>
      <w:spacing w:before="280" w:after="280" w:line="240" w:lineRule="auto"/>
    </w:pPr>
    <w:rPr>
      <w:rFonts w:ascii="Times New Roman" w:eastAsia="Times New Roman" w:hAnsi="Times New Roman" w:cs="Times New Roman"/>
      <w:sz w:val="24"/>
      <w:szCs w:val="24"/>
      <w:lang w:val="ru-RU" w:eastAsia="ar-SA"/>
    </w:rPr>
  </w:style>
  <w:style w:type="paragraph" w:customStyle="1" w:styleId="p3">
    <w:name w:val="p3"/>
    <w:basedOn w:val="a"/>
    <w:uiPriority w:val="99"/>
    <w:rsid w:val="00FB7F08"/>
    <w:pPr>
      <w:suppressAutoHyphens/>
      <w:spacing w:before="280" w:after="280" w:line="240" w:lineRule="auto"/>
    </w:pPr>
    <w:rPr>
      <w:rFonts w:ascii="Times New Roman" w:eastAsia="Times New Roman" w:hAnsi="Times New Roman" w:cs="Times New Roman"/>
      <w:sz w:val="24"/>
      <w:szCs w:val="24"/>
      <w:lang w:val="ru-RU" w:eastAsia="ar-SA"/>
    </w:rPr>
  </w:style>
  <w:style w:type="paragraph" w:customStyle="1" w:styleId="p6">
    <w:name w:val="p6"/>
    <w:basedOn w:val="a"/>
    <w:uiPriority w:val="99"/>
    <w:rsid w:val="00FB7F08"/>
    <w:pPr>
      <w:suppressAutoHyphens/>
      <w:spacing w:before="280" w:after="280" w:line="240" w:lineRule="auto"/>
    </w:pPr>
    <w:rPr>
      <w:rFonts w:ascii="Times New Roman" w:eastAsia="Times New Roman" w:hAnsi="Times New Roman" w:cs="Times New Roman"/>
      <w:sz w:val="24"/>
      <w:szCs w:val="24"/>
      <w:lang w:val="ru-RU" w:eastAsia="ar-SA"/>
    </w:rPr>
  </w:style>
  <w:style w:type="paragraph" w:customStyle="1" w:styleId="p0">
    <w:name w:val="p0"/>
    <w:basedOn w:val="a"/>
    <w:uiPriority w:val="99"/>
    <w:rsid w:val="00FB7F08"/>
    <w:pPr>
      <w:suppressAutoHyphens/>
      <w:spacing w:before="280" w:after="280" w:line="240" w:lineRule="auto"/>
    </w:pPr>
    <w:rPr>
      <w:rFonts w:ascii="Times New Roman" w:eastAsia="Times New Roman" w:hAnsi="Times New Roman" w:cs="Times New Roman"/>
      <w:sz w:val="24"/>
      <w:szCs w:val="24"/>
      <w:lang w:val="ru-RU" w:eastAsia="ar-SA"/>
    </w:rPr>
  </w:style>
  <w:style w:type="paragraph" w:customStyle="1" w:styleId="p5">
    <w:name w:val="p5"/>
    <w:basedOn w:val="a"/>
    <w:uiPriority w:val="99"/>
    <w:rsid w:val="00FB7F08"/>
    <w:pPr>
      <w:suppressAutoHyphens/>
      <w:spacing w:before="280" w:after="280" w:line="240" w:lineRule="auto"/>
    </w:pPr>
    <w:rPr>
      <w:rFonts w:ascii="Times New Roman" w:eastAsia="Times New Roman" w:hAnsi="Times New Roman" w:cs="Times New Roman"/>
      <w:sz w:val="24"/>
      <w:szCs w:val="24"/>
      <w:lang w:val="ru-RU" w:eastAsia="ar-SA"/>
    </w:rPr>
  </w:style>
  <w:style w:type="paragraph" w:customStyle="1" w:styleId="begunthumb">
    <w:name w:val="begun_thumb"/>
    <w:basedOn w:val="a"/>
    <w:uiPriority w:val="99"/>
    <w:rsid w:val="00FB7F08"/>
    <w:pPr>
      <w:suppressAutoHyphens/>
      <w:spacing w:before="280" w:after="280" w:line="240" w:lineRule="auto"/>
    </w:pPr>
    <w:rPr>
      <w:rFonts w:ascii="Times New Roman" w:eastAsia="Times New Roman" w:hAnsi="Times New Roman" w:cs="Times New Roman"/>
      <w:sz w:val="24"/>
      <w:szCs w:val="24"/>
      <w:lang w:val="ru-RU" w:eastAsia="ar-SA"/>
    </w:rPr>
  </w:style>
  <w:style w:type="paragraph" w:customStyle="1" w:styleId="section">
    <w:name w:val="section"/>
    <w:basedOn w:val="a"/>
    <w:uiPriority w:val="99"/>
    <w:rsid w:val="00FB7F08"/>
    <w:pPr>
      <w:suppressAutoHyphens/>
      <w:spacing w:before="280" w:after="280" w:line="240" w:lineRule="auto"/>
    </w:pPr>
    <w:rPr>
      <w:rFonts w:ascii="Times New Roman" w:eastAsia="Times New Roman" w:hAnsi="Times New Roman" w:cs="Times New Roman"/>
      <w:sz w:val="24"/>
      <w:szCs w:val="24"/>
      <w:lang w:val="ru-RU" w:eastAsia="ar-SA"/>
    </w:rPr>
  </w:style>
  <w:style w:type="paragraph" w:customStyle="1" w:styleId="begunadvtitle">
    <w:name w:val="begun_adv_title"/>
    <w:basedOn w:val="a"/>
    <w:uiPriority w:val="99"/>
    <w:rsid w:val="00FB7F08"/>
    <w:pPr>
      <w:suppressAutoHyphens/>
      <w:spacing w:before="280" w:after="280" w:line="240" w:lineRule="auto"/>
    </w:pPr>
    <w:rPr>
      <w:rFonts w:ascii="Times New Roman" w:eastAsia="Times New Roman" w:hAnsi="Times New Roman" w:cs="Times New Roman"/>
      <w:sz w:val="24"/>
      <w:szCs w:val="24"/>
      <w:lang w:val="ru-RU" w:eastAsia="ar-SA"/>
    </w:rPr>
  </w:style>
  <w:style w:type="paragraph" w:customStyle="1" w:styleId="menu1">
    <w:name w:val="menu1"/>
    <w:basedOn w:val="a"/>
    <w:uiPriority w:val="99"/>
    <w:rsid w:val="00FB7F08"/>
    <w:pPr>
      <w:suppressAutoHyphens/>
      <w:spacing w:before="280" w:after="280" w:line="240" w:lineRule="auto"/>
      <w:ind w:left="300"/>
    </w:pPr>
    <w:rPr>
      <w:rFonts w:ascii="Arial" w:eastAsia="Times New Roman" w:hAnsi="Arial" w:cs="Arial"/>
      <w:b/>
      <w:bCs/>
      <w:color w:val="003B68"/>
      <w:sz w:val="18"/>
      <w:szCs w:val="18"/>
      <w:lang w:val="ru-RU" w:eastAsia="ar-SA"/>
    </w:rPr>
  </w:style>
  <w:style w:type="paragraph" w:customStyle="1" w:styleId="inpname1">
    <w:name w:val="inpname1"/>
    <w:basedOn w:val="a"/>
    <w:uiPriority w:val="99"/>
    <w:rsid w:val="00FB7F08"/>
    <w:pPr>
      <w:suppressAutoHyphens/>
      <w:spacing w:before="280" w:after="280" w:line="240" w:lineRule="auto"/>
    </w:pPr>
    <w:rPr>
      <w:rFonts w:ascii="Times New Roman" w:eastAsia="Times New Roman" w:hAnsi="Times New Roman" w:cs="Times New Roman"/>
      <w:sz w:val="24"/>
      <w:szCs w:val="24"/>
      <w:lang w:val="ru-RU" w:eastAsia="ar-SA"/>
    </w:rPr>
  </w:style>
  <w:style w:type="paragraph" w:customStyle="1" w:styleId="inpemail1">
    <w:name w:val="inpemail1"/>
    <w:basedOn w:val="a"/>
    <w:uiPriority w:val="99"/>
    <w:rsid w:val="00FB7F08"/>
    <w:pPr>
      <w:suppressAutoHyphens/>
      <w:spacing w:before="280" w:after="280" w:line="240" w:lineRule="auto"/>
    </w:pPr>
    <w:rPr>
      <w:rFonts w:ascii="Times New Roman" w:eastAsia="Times New Roman" w:hAnsi="Times New Roman" w:cs="Times New Roman"/>
      <w:sz w:val="24"/>
      <w:szCs w:val="24"/>
      <w:lang w:val="ru-RU" w:eastAsia="ar-SA"/>
    </w:rPr>
  </w:style>
  <w:style w:type="paragraph" w:customStyle="1" w:styleId="mapline1">
    <w:name w:val="mapline1"/>
    <w:basedOn w:val="a"/>
    <w:uiPriority w:val="99"/>
    <w:rsid w:val="00FB7F08"/>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objecttitle1">
    <w:name w:val="objecttitle1"/>
    <w:basedOn w:val="a"/>
    <w:uiPriority w:val="99"/>
    <w:rsid w:val="00FB7F08"/>
    <w:pPr>
      <w:suppressAutoHyphens/>
      <w:spacing w:before="280" w:after="75" w:line="240" w:lineRule="auto"/>
    </w:pPr>
    <w:rPr>
      <w:rFonts w:ascii="Times New Roman" w:eastAsia="Times New Roman" w:hAnsi="Times New Roman" w:cs="Times New Roman"/>
      <w:color w:val="1A82DF"/>
      <w:sz w:val="24"/>
      <w:szCs w:val="24"/>
      <w:lang w:val="ru-RU" w:eastAsia="ar-SA"/>
    </w:rPr>
  </w:style>
  <w:style w:type="paragraph" w:customStyle="1" w:styleId="contenttitle1">
    <w:name w:val="contenttitle1"/>
    <w:basedOn w:val="a"/>
    <w:uiPriority w:val="99"/>
    <w:rsid w:val="00FB7F08"/>
    <w:pPr>
      <w:suppressAutoHyphens/>
      <w:spacing w:before="280" w:after="280" w:line="240" w:lineRule="auto"/>
    </w:pPr>
    <w:rPr>
      <w:rFonts w:ascii="Arial" w:eastAsia="Times New Roman" w:hAnsi="Arial" w:cs="Arial"/>
      <w:sz w:val="27"/>
      <w:szCs w:val="27"/>
      <w:lang w:val="ru-RU" w:eastAsia="ar-SA"/>
    </w:rPr>
  </w:style>
  <w:style w:type="paragraph" w:customStyle="1" w:styleId="menu2">
    <w:name w:val="menu2"/>
    <w:basedOn w:val="a"/>
    <w:uiPriority w:val="99"/>
    <w:rsid w:val="00FB7F08"/>
    <w:pPr>
      <w:suppressAutoHyphens/>
      <w:spacing w:after="0" w:line="240" w:lineRule="auto"/>
    </w:pPr>
    <w:rPr>
      <w:rFonts w:ascii="Times New Roman" w:eastAsia="Times New Roman" w:hAnsi="Times New Roman" w:cs="Times New Roman"/>
      <w:b/>
      <w:bCs/>
      <w:color w:val="003B68"/>
      <w:sz w:val="24"/>
      <w:szCs w:val="24"/>
      <w:lang w:val="ru-RU" w:eastAsia="ar-SA"/>
    </w:rPr>
  </w:style>
  <w:style w:type="paragraph" w:customStyle="1" w:styleId="textitemmenu1">
    <w:name w:val="textitemmenu1"/>
    <w:basedOn w:val="a"/>
    <w:uiPriority w:val="99"/>
    <w:rsid w:val="00FB7F08"/>
    <w:pPr>
      <w:suppressAutoHyphens/>
      <w:spacing w:before="60" w:after="280" w:line="240" w:lineRule="auto"/>
      <w:ind w:left="1020"/>
    </w:pPr>
    <w:rPr>
      <w:rFonts w:ascii="Times New Roman" w:eastAsia="Times New Roman" w:hAnsi="Times New Roman" w:cs="Times New Roman"/>
      <w:sz w:val="24"/>
      <w:szCs w:val="24"/>
      <w:lang w:val="ru-RU" w:eastAsia="ar-SA"/>
    </w:rPr>
  </w:style>
  <w:style w:type="paragraph" w:customStyle="1" w:styleId="textactivemenu1">
    <w:name w:val="textactivemenu1"/>
    <w:basedOn w:val="a"/>
    <w:uiPriority w:val="99"/>
    <w:rsid w:val="00FB7F08"/>
    <w:pPr>
      <w:suppressAutoHyphens/>
      <w:spacing w:before="60" w:after="280" w:line="240" w:lineRule="auto"/>
      <w:ind w:left="1020"/>
    </w:pPr>
    <w:rPr>
      <w:rFonts w:ascii="Times New Roman" w:eastAsia="Times New Roman" w:hAnsi="Times New Roman" w:cs="Times New Roman"/>
      <w:sz w:val="24"/>
      <w:szCs w:val="24"/>
      <w:lang w:val="ru-RU" w:eastAsia="ar-SA"/>
    </w:rPr>
  </w:style>
  <w:style w:type="paragraph" w:customStyle="1" w:styleId="objectimage1">
    <w:name w:val="objectimage1"/>
    <w:basedOn w:val="a"/>
    <w:uiPriority w:val="99"/>
    <w:rsid w:val="00FB7F08"/>
    <w:pPr>
      <w:suppressAutoHyphens/>
      <w:spacing w:before="280" w:after="280" w:line="240" w:lineRule="auto"/>
      <w:ind w:right="75"/>
    </w:pPr>
    <w:rPr>
      <w:rFonts w:ascii="Times New Roman" w:eastAsia="Times New Roman" w:hAnsi="Times New Roman" w:cs="Times New Roman"/>
      <w:sz w:val="24"/>
      <w:szCs w:val="24"/>
      <w:lang w:val="ru-RU" w:eastAsia="ar-SA"/>
    </w:rPr>
  </w:style>
  <w:style w:type="paragraph" w:customStyle="1" w:styleId="object1">
    <w:name w:val="object1"/>
    <w:basedOn w:val="a"/>
    <w:uiPriority w:val="99"/>
    <w:rsid w:val="00FB7F08"/>
    <w:pPr>
      <w:suppressAutoHyphens/>
      <w:spacing w:before="280" w:after="150" w:line="240" w:lineRule="auto"/>
    </w:pPr>
    <w:rPr>
      <w:rFonts w:ascii="Times New Roman" w:eastAsia="Times New Roman" w:hAnsi="Times New Roman" w:cs="Times New Roman"/>
      <w:sz w:val="24"/>
      <w:szCs w:val="24"/>
      <w:lang w:val="ru-RU" w:eastAsia="ar-SA"/>
    </w:rPr>
  </w:style>
  <w:style w:type="paragraph" w:customStyle="1" w:styleId="menuactive1">
    <w:name w:val="menuactive1"/>
    <w:basedOn w:val="a"/>
    <w:uiPriority w:val="99"/>
    <w:rsid w:val="00FB7F08"/>
    <w:pPr>
      <w:suppressAutoHyphens/>
      <w:spacing w:after="0" w:line="240" w:lineRule="auto"/>
    </w:pPr>
    <w:rPr>
      <w:rFonts w:ascii="Times New Roman" w:eastAsia="Times New Roman" w:hAnsi="Times New Roman" w:cs="Times New Roman"/>
      <w:b/>
      <w:bCs/>
      <w:color w:val="238CC5"/>
      <w:sz w:val="24"/>
      <w:szCs w:val="24"/>
      <w:lang w:val="ru-RU" w:eastAsia="ar-SA"/>
    </w:rPr>
  </w:style>
  <w:style w:type="paragraph" w:customStyle="1" w:styleId="submenu1">
    <w:name w:val="submenu1"/>
    <w:basedOn w:val="a"/>
    <w:uiPriority w:val="99"/>
    <w:rsid w:val="00FB7F08"/>
    <w:pPr>
      <w:shd w:val="clear" w:color="auto" w:fill="71DDF9"/>
      <w:suppressAutoHyphens/>
      <w:spacing w:after="0" w:line="240" w:lineRule="auto"/>
    </w:pPr>
    <w:rPr>
      <w:rFonts w:ascii="Times New Roman" w:eastAsia="Times New Roman" w:hAnsi="Times New Roman" w:cs="Times New Roman"/>
      <w:color w:val="FFFFFF"/>
      <w:sz w:val="24"/>
      <w:szCs w:val="24"/>
      <w:lang w:val="ru-RU" w:eastAsia="ar-SA"/>
    </w:rPr>
  </w:style>
  <w:style w:type="paragraph" w:customStyle="1" w:styleId="submenuactive1">
    <w:name w:val="submenuactive1"/>
    <w:basedOn w:val="a"/>
    <w:uiPriority w:val="99"/>
    <w:rsid w:val="00FB7F08"/>
    <w:pPr>
      <w:shd w:val="clear" w:color="auto" w:fill="71DDF9"/>
      <w:suppressAutoHyphens/>
      <w:spacing w:before="280" w:after="0" w:line="240" w:lineRule="auto"/>
    </w:pPr>
    <w:rPr>
      <w:rFonts w:ascii="Times New Roman" w:eastAsia="Times New Roman" w:hAnsi="Times New Roman" w:cs="Times New Roman"/>
      <w:sz w:val="24"/>
      <w:szCs w:val="24"/>
      <w:lang w:val="ru-RU" w:eastAsia="ar-SA"/>
    </w:rPr>
  </w:style>
  <w:style w:type="paragraph" w:customStyle="1" w:styleId="textactivemenu2">
    <w:name w:val="textactivemenu2"/>
    <w:basedOn w:val="a"/>
    <w:uiPriority w:val="99"/>
    <w:rsid w:val="00FB7F08"/>
    <w:pPr>
      <w:suppressAutoHyphens/>
      <w:spacing w:before="60" w:after="280" w:line="240" w:lineRule="auto"/>
      <w:ind w:left="1020"/>
    </w:pPr>
    <w:rPr>
      <w:rFonts w:ascii="Times New Roman" w:eastAsia="Times New Roman" w:hAnsi="Times New Roman" w:cs="Times New Roman"/>
      <w:sz w:val="24"/>
      <w:szCs w:val="24"/>
      <w:lang w:val="ru-RU" w:eastAsia="ar-SA"/>
    </w:rPr>
  </w:style>
  <w:style w:type="paragraph" w:customStyle="1" w:styleId="textitemmenu2">
    <w:name w:val="textitemmenu2"/>
    <w:basedOn w:val="a"/>
    <w:uiPriority w:val="99"/>
    <w:rsid w:val="00FB7F08"/>
    <w:pPr>
      <w:suppressAutoHyphens/>
      <w:spacing w:before="60" w:after="280" w:line="240" w:lineRule="auto"/>
      <w:ind w:left="1020"/>
    </w:pPr>
    <w:rPr>
      <w:rFonts w:ascii="Times New Roman" w:eastAsia="Times New Roman" w:hAnsi="Times New Roman" w:cs="Times New Roman"/>
      <w:sz w:val="24"/>
      <w:szCs w:val="24"/>
      <w:lang w:val="ru-RU" w:eastAsia="ar-SA"/>
    </w:rPr>
  </w:style>
  <w:style w:type="paragraph" w:customStyle="1" w:styleId="contentimage1">
    <w:name w:val="contentimage1"/>
    <w:basedOn w:val="a"/>
    <w:uiPriority w:val="99"/>
    <w:rsid w:val="00FB7F08"/>
    <w:pPr>
      <w:suppressAutoHyphens/>
      <w:spacing w:before="280" w:after="280" w:line="240" w:lineRule="auto"/>
      <w:ind w:right="150"/>
    </w:pPr>
    <w:rPr>
      <w:rFonts w:ascii="Times New Roman" w:eastAsia="Times New Roman" w:hAnsi="Times New Roman" w:cs="Times New Roman"/>
      <w:sz w:val="24"/>
      <w:szCs w:val="24"/>
      <w:lang w:val="ru-RU" w:eastAsia="ar-SA"/>
    </w:rPr>
  </w:style>
  <w:style w:type="paragraph" w:customStyle="1" w:styleId="objectimage2">
    <w:name w:val="objectimage2"/>
    <w:basedOn w:val="a"/>
    <w:uiPriority w:val="99"/>
    <w:rsid w:val="00FB7F08"/>
    <w:pPr>
      <w:suppressAutoHyphens/>
      <w:spacing w:before="280" w:after="280" w:line="240" w:lineRule="auto"/>
      <w:ind w:right="150"/>
    </w:pPr>
    <w:rPr>
      <w:rFonts w:ascii="Times New Roman" w:eastAsia="Times New Roman" w:hAnsi="Times New Roman" w:cs="Times New Roman"/>
      <w:sz w:val="24"/>
      <w:szCs w:val="24"/>
      <w:lang w:val="ru-RU" w:eastAsia="ar-SA"/>
    </w:rPr>
  </w:style>
  <w:style w:type="paragraph" w:customStyle="1" w:styleId="buttonsend1">
    <w:name w:val="buttonsend1"/>
    <w:basedOn w:val="a"/>
    <w:uiPriority w:val="99"/>
    <w:rsid w:val="00FB7F08"/>
    <w:pPr>
      <w:suppressAutoHyphens/>
      <w:spacing w:before="150" w:after="280" w:line="240" w:lineRule="auto"/>
    </w:pPr>
    <w:rPr>
      <w:rFonts w:ascii="Times New Roman" w:eastAsia="Times New Roman" w:hAnsi="Times New Roman" w:cs="Times New Roman"/>
      <w:sz w:val="24"/>
      <w:szCs w:val="24"/>
      <w:lang w:val="ru-RU" w:eastAsia="ar-SA"/>
    </w:rPr>
  </w:style>
  <w:style w:type="paragraph" w:customStyle="1" w:styleId="begunadv1">
    <w:name w:val="begun_adv1"/>
    <w:basedOn w:val="a"/>
    <w:uiPriority w:val="99"/>
    <w:rsid w:val="00FB7F08"/>
    <w:pPr>
      <w:pBdr>
        <w:top w:val="single" w:sz="4" w:space="0" w:color="800080"/>
        <w:left w:val="single" w:sz="4" w:space="0" w:color="800080"/>
        <w:bottom w:val="single" w:sz="4" w:space="0" w:color="800080"/>
        <w:right w:val="single" w:sz="4" w:space="0" w:color="800080"/>
      </w:pBdr>
      <w:shd w:val="clear" w:color="auto" w:fill="FFFFFF"/>
      <w:suppressAutoHyphens/>
      <w:spacing w:before="280" w:after="280" w:line="270" w:lineRule="atLeast"/>
    </w:pPr>
    <w:rPr>
      <w:rFonts w:ascii="Arial" w:eastAsia="Times New Roman" w:hAnsi="Arial" w:cs="Arial"/>
      <w:sz w:val="18"/>
      <w:szCs w:val="18"/>
      <w:lang w:val="ru-RU" w:eastAsia="ar-SA"/>
    </w:rPr>
  </w:style>
  <w:style w:type="paragraph" w:customStyle="1" w:styleId="begunadvall1">
    <w:name w:val="begun_adv_all1"/>
    <w:basedOn w:val="a"/>
    <w:uiPriority w:val="99"/>
    <w:rsid w:val="00FB7F08"/>
    <w:pPr>
      <w:suppressAutoHyphens/>
      <w:spacing w:before="280" w:after="280" w:line="165" w:lineRule="atLeast"/>
    </w:pPr>
    <w:rPr>
      <w:rFonts w:ascii="Tahoma" w:eastAsia="Times New Roman" w:hAnsi="Tahoma" w:cs="Tahoma"/>
      <w:sz w:val="14"/>
      <w:szCs w:val="14"/>
      <w:lang w:val="ru-RU" w:eastAsia="ar-SA"/>
    </w:rPr>
  </w:style>
  <w:style w:type="paragraph" w:customStyle="1" w:styleId="begunadvsyssignup1">
    <w:name w:val="begun_adv_sys_sign_up1"/>
    <w:basedOn w:val="a"/>
    <w:uiPriority w:val="99"/>
    <w:rsid w:val="00FB7F08"/>
    <w:pPr>
      <w:suppressAutoHyphens/>
      <w:spacing w:before="280" w:after="280" w:line="165" w:lineRule="atLeast"/>
    </w:pPr>
    <w:rPr>
      <w:rFonts w:ascii="Tahoma" w:eastAsia="Times New Roman" w:hAnsi="Tahoma" w:cs="Tahoma"/>
      <w:sz w:val="14"/>
      <w:szCs w:val="14"/>
      <w:lang w:val="ru-RU" w:eastAsia="ar-SA"/>
    </w:rPr>
  </w:style>
  <w:style w:type="paragraph" w:customStyle="1" w:styleId="begunadvblock1">
    <w:name w:val="begun_adv_block1"/>
    <w:basedOn w:val="a"/>
    <w:uiPriority w:val="99"/>
    <w:rsid w:val="00FB7F08"/>
    <w:pPr>
      <w:suppressAutoHyphens/>
      <w:spacing w:before="75" w:after="75" w:line="240" w:lineRule="auto"/>
    </w:pPr>
    <w:rPr>
      <w:rFonts w:ascii="Times New Roman" w:eastAsia="Times New Roman" w:hAnsi="Times New Roman" w:cs="Times New Roman"/>
      <w:sz w:val="24"/>
      <w:szCs w:val="24"/>
      <w:lang w:val="ru-RU" w:eastAsia="ar-SA"/>
    </w:rPr>
  </w:style>
  <w:style w:type="paragraph" w:customStyle="1" w:styleId="begunadvblock2">
    <w:name w:val="begun_adv_block2"/>
    <w:basedOn w:val="a"/>
    <w:uiPriority w:val="99"/>
    <w:rsid w:val="00FB7F08"/>
    <w:pPr>
      <w:suppressAutoHyphens/>
      <w:spacing w:after="0" w:line="240" w:lineRule="auto"/>
    </w:pPr>
    <w:rPr>
      <w:rFonts w:ascii="Times New Roman" w:eastAsia="Times New Roman" w:hAnsi="Times New Roman" w:cs="Times New Roman"/>
      <w:sz w:val="24"/>
      <w:szCs w:val="24"/>
      <w:lang w:val="ru-RU" w:eastAsia="ar-SA"/>
    </w:rPr>
  </w:style>
  <w:style w:type="paragraph" w:customStyle="1" w:styleId="begunadvblock3">
    <w:name w:val="begun_adv_block3"/>
    <w:basedOn w:val="a"/>
    <w:uiPriority w:val="99"/>
    <w:rsid w:val="00FB7F08"/>
    <w:pPr>
      <w:suppressAutoHyphens/>
      <w:spacing w:before="280" w:after="280" w:line="240" w:lineRule="auto"/>
    </w:pPr>
    <w:rPr>
      <w:rFonts w:ascii="Times New Roman" w:eastAsia="Times New Roman" w:hAnsi="Times New Roman" w:cs="Times New Roman"/>
      <w:sz w:val="24"/>
      <w:szCs w:val="24"/>
      <w:lang w:val="ru-RU" w:eastAsia="ar-SA"/>
    </w:rPr>
  </w:style>
  <w:style w:type="paragraph" w:customStyle="1" w:styleId="begunadvphone2">
    <w:name w:val="begun_adv_phone2"/>
    <w:basedOn w:val="a"/>
    <w:uiPriority w:val="99"/>
    <w:rsid w:val="00FB7F08"/>
    <w:pPr>
      <w:suppressAutoHyphens/>
      <w:spacing w:before="15" w:after="0" w:line="240" w:lineRule="auto"/>
      <w:ind w:right="45"/>
    </w:pPr>
    <w:rPr>
      <w:rFonts w:ascii="Times New Roman" w:eastAsia="Times New Roman" w:hAnsi="Times New Roman" w:cs="Times New Roman"/>
      <w:sz w:val="24"/>
      <w:szCs w:val="24"/>
      <w:lang w:val="ru-RU" w:eastAsia="ar-SA"/>
    </w:rPr>
  </w:style>
  <w:style w:type="paragraph" w:customStyle="1" w:styleId="p11">
    <w:name w:val="p11"/>
    <w:basedOn w:val="a"/>
    <w:uiPriority w:val="99"/>
    <w:rsid w:val="00FB7F08"/>
    <w:pPr>
      <w:suppressAutoHyphens/>
      <w:spacing w:after="0" w:line="240" w:lineRule="auto"/>
      <w:ind w:left="15" w:right="15"/>
    </w:pPr>
    <w:rPr>
      <w:rFonts w:ascii="Times New Roman" w:eastAsia="Times New Roman" w:hAnsi="Times New Roman" w:cs="Times New Roman"/>
      <w:sz w:val="24"/>
      <w:szCs w:val="24"/>
      <w:lang w:val="ru-RU" w:eastAsia="ar-SA"/>
    </w:rPr>
  </w:style>
  <w:style w:type="paragraph" w:customStyle="1" w:styleId="p71">
    <w:name w:val="p71"/>
    <w:basedOn w:val="a"/>
    <w:uiPriority w:val="99"/>
    <w:rsid w:val="00FB7F08"/>
    <w:pPr>
      <w:suppressAutoHyphens/>
      <w:spacing w:after="0" w:line="240" w:lineRule="auto"/>
      <w:ind w:left="15" w:right="15"/>
    </w:pPr>
    <w:rPr>
      <w:rFonts w:ascii="Times New Roman" w:eastAsia="Times New Roman" w:hAnsi="Times New Roman" w:cs="Times New Roman"/>
      <w:sz w:val="24"/>
      <w:szCs w:val="24"/>
      <w:lang w:val="ru-RU" w:eastAsia="ar-SA"/>
    </w:rPr>
  </w:style>
  <w:style w:type="paragraph" w:customStyle="1" w:styleId="p81">
    <w:name w:val="p81"/>
    <w:basedOn w:val="a"/>
    <w:uiPriority w:val="99"/>
    <w:rsid w:val="00FB7F08"/>
    <w:pPr>
      <w:suppressAutoHyphens/>
      <w:spacing w:after="0" w:line="240" w:lineRule="auto"/>
      <w:ind w:left="15" w:right="15"/>
    </w:pPr>
    <w:rPr>
      <w:rFonts w:ascii="Times New Roman" w:eastAsia="Times New Roman" w:hAnsi="Times New Roman" w:cs="Times New Roman"/>
      <w:sz w:val="24"/>
      <w:szCs w:val="24"/>
      <w:lang w:val="ru-RU" w:eastAsia="ar-SA"/>
    </w:rPr>
  </w:style>
  <w:style w:type="paragraph" w:customStyle="1" w:styleId="p31">
    <w:name w:val="p31"/>
    <w:basedOn w:val="a"/>
    <w:uiPriority w:val="99"/>
    <w:rsid w:val="00FB7F08"/>
    <w:pPr>
      <w:suppressAutoHyphens/>
      <w:spacing w:after="0" w:line="240" w:lineRule="auto"/>
      <w:ind w:left="30" w:right="30"/>
    </w:pPr>
    <w:rPr>
      <w:rFonts w:ascii="Times New Roman" w:eastAsia="Times New Roman" w:hAnsi="Times New Roman" w:cs="Times New Roman"/>
      <w:sz w:val="24"/>
      <w:szCs w:val="24"/>
      <w:lang w:val="ru-RU" w:eastAsia="ar-SA"/>
    </w:rPr>
  </w:style>
  <w:style w:type="paragraph" w:customStyle="1" w:styleId="p61">
    <w:name w:val="p61"/>
    <w:basedOn w:val="a"/>
    <w:uiPriority w:val="99"/>
    <w:rsid w:val="00FB7F08"/>
    <w:pPr>
      <w:suppressAutoHyphens/>
      <w:spacing w:after="0" w:line="240" w:lineRule="auto"/>
      <w:ind w:left="30" w:right="30"/>
    </w:pPr>
    <w:rPr>
      <w:rFonts w:ascii="Times New Roman" w:eastAsia="Times New Roman" w:hAnsi="Times New Roman" w:cs="Times New Roman"/>
      <w:sz w:val="24"/>
      <w:szCs w:val="24"/>
      <w:lang w:val="ru-RU" w:eastAsia="ar-SA"/>
    </w:rPr>
  </w:style>
  <w:style w:type="paragraph" w:customStyle="1" w:styleId="p01">
    <w:name w:val="p01"/>
    <w:basedOn w:val="a"/>
    <w:uiPriority w:val="99"/>
    <w:rsid w:val="00FB7F08"/>
    <w:pPr>
      <w:suppressAutoHyphens/>
      <w:spacing w:after="0" w:line="240" w:lineRule="auto"/>
      <w:ind w:left="45" w:right="45"/>
    </w:pPr>
    <w:rPr>
      <w:rFonts w:ascii="Times New Roman" w:eastAsia="Times New Roman" w:hAnsi="Times New Roman" w:cs="Times New Roman"/>
      <w:sz w:val="24"/>
      <w:szCs w:val="24"/>
      <w:lang w:val="ru-RU" w:eastAsia="ar-SA"/>
    </w:rPr>
  </w:style>
  <w:style w:type="paragraph" w:customStyle="1" w:styleId="p51">
    <w:name w:val="p51"/>
    <w:basedOn w:val="a"/>
    <w:uiPriority w:val="99"/>
    <w:rsid w:val="00FB7F08"/>
    <w:pPr>
      <w:suppressAutoHyphens/>
      <w:spacing w:after="0" w:line="240" w:lineRule="auto"/>
      <w:ind w:left="60" w:right="60"/>
    </w:pPr>
    <w:rPr>
      <w:rFonts w:ascii="Times New Roman" w:eastAsia="Times New Roman" w:hAnsi="Times New Roman" w:cs="Times New Roman"/>
      <w:sz w:val="24"/>
      <w:szCs w:val="24"/>
      <w:lang w:val="ru-RU" w:eastAsia="ar-SA"/>
    </w:rPr>
  </w:style>
  <w:style w:type="paragraph" w:customStyle="1" w:styleId="begunthumb1">
    <w:name w:val="begun_thumb1"/>
    <w:basedOn w:val="a"/>
    <w:uiPriority w:val="99"/>
    <w:rsid w:val="00FB7F08"/>
    <w:pPr>
      <w:suppressAutoHyphens/>
      <w:spacing w:before="90" w:after="75" w:line="240" w:lineRule="auto"/>
      <w:ind w:left="105"/>
    </w:pPr>
    <w:rPr>
      <w:rFonts w:ascii="Times New Roman" w:eastAsia="Times New Roman" w:hAnsi="Times New Roman" w:cs="Times New Roman"/>
      <w:sz w:val="24"/>
      <w:szCs w:val="24"/>
      <w:lang w:val="ru-RU" w:eastAsia="ar-SA"/>
    </w:rPr>
  </w:style>
  <w:style w:type="paragraph" w:customStyle="1" w:styleId="begunadvtitle1">
    <w:name w:val="begun_adv_title1"/>
    <w:basedOn w:val="a"/>
    <w:uiPriority w:val="99"/>
    <w:rsid w:val="00FB7F08"/>
    <w:pPr>
      <w:suppressAutoHyphens/>
      <w:spacing w:before="280" w:after="280" w:line="240" w:lineRule="auto"/>
    </w:pPr>
    <w:rPr>
      <w:rFonts w:ascii="Times New Roman" w:eastAsia="Times New Roman" w:hAnsi="Times New Roman" w:cs="Times New Roman"/>
      <w:sz w:val="24"/>
      <w:szCs w:val="24"/>
      <w:lang w:val="ru-RU" w:eastAsia="ar-SA"/>
    </w:rPr>
  </w:style>
  <w:style w:type="paragraph" w:customStyle="1" w:styleId="section1">
    <w:name w:val="section1"/>
    <w:basedOn w:val="a"/>
    <w:uiPriority w:val="99"/>
    <w:rsid w:val="00FB7F08"/>
    <w:pPr>
      <w:suppressAutoHyphens/>
      <w:spacing w:before="280" w:after="280" w:line="240" w:lineRule="auto"/>
    </w:pPr>
    <w:rPr>
      <w:rFonts w:ascii="Times New Roman" w:eastAsia="Times New Roman" w:hAnsi="Times New Roman" w:cs="Times New Roman"/>
      <w:sz w:val="24"/>
      <w:szCs w:val="24"/>
      <w:lang w:val="ru-RU" w:eastAsia="ar-SA"/>
    </w:rPr>
  </w:style>
  <w:style w:type="paragraph" w:customStyle="1" w:styleId="begunadvblock4">
    <w:name w:val="begun_adv_block4"/>
    <w:basedOn w:val="a"/>
    <w:uiPriority w:val="99"/>
    <w:rsid w:val="00FB7F08"/>
    <w:pPr>
      <w:suppressAutoHyphens/>
      <w:spacing w:before="75" w:after="0" w:line="240" w:lineRule="auto"/>
    </w:pPr>
    <w:rPr>
      <w:rFonts w:ascii="Times New Roman" w:eastAsia="Times New Roman" w:hAnsi="Times New Roman" w:cs="Times New Roman"/>
      <w:sz w:val="24"/>
      <w:szCs w:val="24"/>
      <w:lang w:val="ru-RU" w:eastAsia="ar-SA"/>
    </w:rPr>
  </w:style>
  <w:style w:type="paragraph" w:customStyle="1" w:styleId="begunhover1">
    <w:name w:val="begun_hover1"/>
    <w:basedOn w:val="a"/>
    <w:uiPriority w:val="99"/>
    <w:rsid w:val="00FB7F08"/>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24"/>
      <w:szCs w:val="24"/>
      <w:lang w:val="ru-RU" w:eastAsia="ar-SA"/>
    </w:rPr>
  </w:style>
  <w:style w:type="paragraph" w:customStyle="1" w:styleId="section2">
    <w:name w:val="section2"/>
    <w:basedOn w:val="a"/>
    <w:uiPriority w:val="99"/>
    <w:rsid w:val="00FB7F08"/>
    <w:pPr>
      <w:suppressAutoHyphens/>
      <w:spacing w:before="280" w:after="280" w:line="240" w:lineRule="auto"/>
    </w:pPr>
    <w:rPr>
      <w:rFonts w:ascii="Times New Roman" w:eastAsia="Times New Roman" w:hAnsi="Times New Roman" w:cs="Times New Roman"/>
      <w:sz w:val="24"/>
      <w:szCs w:val="24"/>
      <w:lang w:val="ru-RU" w:eastAsia="ar-SA"/>
    </w:rPr>
  </w:style>
  <w:style w:type="paragraph" w:customStyle="1" w:styleId="begunppcallinner1">
    <w:name w:val="begun_ppcall_inner1"/>
    <w:basedOn w:val="a"/>
    <w:uiPriority w:val="99"/>
    <w:rsid w:val="00FB7F08"/>
    <w:pPr>
      <w:suppressAutoHyphens/>
      <w:spacing w:after="150" w:line="240" w:lineRule="auto"/>
      <w:ind w:left="150" w:right="150"/>
    </w:pPr>
    <w:rPr>
      <w:rFonts w:ascii="Times New Roman" w:eastAsia="Times New Roman" w:hAnsi="Times New Roman" w:cs="Times New Roman"/>
      <w:sz w:val="24"/>
      <w:szCs w:val="24"/>
      <w:lang w:val="ru-RU" w:eastAsia="ar-SA"/>
    </w:rPr>
  </w:style>
  <w:style w:type="paragraph" w:customStyle="1" w:styleId="af8">
    <w:name w:val="Содержимое таблицы"/>
    <w:basedOn w:val="a"/>
    <w:uiPriority w:val="99"/>
    <w:rsid w:val="00FB7F08"/>
    <w:pPr>
      <w:suppressLineNumbers/>
      <w:suppressAutoHyphens/>
      <w:spacing w:after="0" w:line="240" w:lineRule="auto"/>
    </w:pPr>
    <w:rPr>
      <w:rFonts w:ascii="Times New Roman" w:eastAsia="Times New Roman" w:hAnsi="Times New Roman" w:cs="Times New Roman"/>
      <w:sz w:val="24"/>
      <w:szCs w:val="24"/>
      <w:lang w:val="ru-RU" w:eastAsia="ar-SA"/>
    </w:rPr>
  </w:style>
  <w:style w:type="paragraph" w:customStyle="1" w:styleId="af9">
    <w:name w:val="Заголовок таблицы"/>
    <w:basedOn w:val="af8"/>
    <w:uiPriority w:val="99"/>
    <w:rsid w:val="00FB7F08"/>
    <w:pPr>
      <w:jc w:val="center"/>
    </w:pPr>
    <w:rPr>
      <w:b/>
      <w:bCs/>
    </w:rPr>
  </w:style>
  <w:style w:type="paragraph" w:styleId="22">
    <w:name w:val="Body Text 2"/>
    <w:basedOn w:val="a"/>
    <w:link w:val="23"/>
    <w:uiPriority w:val="99"/>
    <w:rsid w:val="00FB7F08"/>
    <w:pPr>
      <w:spacing w:after="0" w:line="360" w:lineRule="auto"/>
    </w:pPr>
    <w:rPr>
      <w:rFonts w:ascii="Times New Roman" w:eastAsia="Batang" w:hAnsi="Times New Roman" w:cs="Times New Roman"/>
      <w:sz w:val="28"/>
      <w:szCs w:val="44"/>
      <w:lang w:val="ru-RU" w:eastAsia="ru-RU"/>
    </w:rPr>
  </w:style>
  <w:style w:type="character" w:customStyle="1" w:styleId="23">
    <w:name w:val="Основной текст 2 Знак"/>
    <w:basedOn w:val="a0"/>
    <w:link w:val="22"/>
    <w:uiPriority w:val="99"/>
    <w:rsid w:val="00FB7F08"/>
    <w:rPr>
      <w:rFonts w:ascii="Times New Roman" w:eastAsia="Batang" w:hAnsi="Times New Roman" w:cs="Times New Roman"/>
      <w:sz w:val="28"/>
      <w:szCs w:val="44"/>
      <w:lang w:val="ru-RU" w:eastAsia="ru-RU"/>
    </w:rPr>
  </w:style>
  <w:style w:type="paragraph" w:styleId="32">
    <w:name w:val="Body Text 3"/>
    <w:basedOn w:val="a"/>
    <w:link w:val="33"/>
    <w:uiPriority w:val="99"/>
    <w:rsid w:val="00FB7F08"/>
    <w:pPr>
      <w:spacing w:after="0" w:line="240" w:lineRule="auto"/>
      <w:jc w:val="both"/>
    </w:pPr>
    <w:rPr>
      <w:rFonts w:ascii="Arial" w:eastAsia="Times New Roman" w:hAnsi="Arial" w:cs="Times New Roman"/>
      <w:sz w:val="18"/>
      <w:szCs w:val="20"/>
      <w:lang w:val="ru-RU" w:eastAsia="ru-RU"/>
    </w:rPr>
  </w:style>
  <w:style w:type="character" w:customStyle="1" w:styleId="33">
    <w:name w:val="Основной текст 3 Знак"/>
    <w:basedOn w:val="a0"/>
    <w:link w:val="32"/>
    <w:uiPriority w:val="99"/>
    <w:rsid w:val="00FB7F08"/>
    <w:rPr>
      <w:rFonts w:ascii="Arial" w:eastAsia="Times New Roman" w:hAnsi="Arial" w:cs="Times New Roman"/>
      <w:sz w:val="18"/>
      <w:szCs w:val="20"/>
      <w:lang w:val="ru-RU" w:eastAsia="ru-RU"/>
    </w:rPr>
  </w:style>
  <w:style w:type="paragraph" w:styleId="24">
    <w:name w:val="Body Text Indent 2"/>
    <w:basedOn w:val="a"/>
    <w:link w:val="25"/>
    <w:uiPriority w:val="99"/>
    <w:rsid w:val="00FB7F08"/>
    <w:pPr>
      <w:shd w:val="clear" w:color="auto" w:fill="FFFFFF"/>
      <w:autoSpaceDE w:val="0"/>
      <w:autoSpaceDN w:val="0"/>
      <w:adjustRightInd w:val="0"/>
      <w:spacing w:after="0" w:line="240" w:lineRule="auto"/>
      <w:ind w:firstLine="708"/>
    </w:pPr>
    <w:rPr>
      <w:rFonts w:ascii="Times New Roman" w:eastAsia="Times New Roman" w:hAnsi="Times New Roman" w:cs="Times New Roman"/>
      <w:b/>
      <w:bCs/>
      <w:color w:val="000000"/>
      <w:sz w:val="28"/>
      <w:szCs w:val="20"/>
      <w:lang w:val="ru-RU" w:eastAsia="ru-RU"/>
    </w:rPr>
  </w:style>
  <w:style w:type="character" w:customStyle="1" w:styleId="25">
    <w:name w:val="Основной текст с отступом 2 Знак"/>
    <w:basedOn w:val="a0"/>
    <w:link w:val="24"/>
    <w:uiPriority w:val="99"/>
    <w:rsid w:val="00FB7F08"/>
    <w:rPr>
      <w:rFonts w:ascii="Times New Roman" w:eastAsia="Times New Roman" w:hAnsi="Times New Roman" w:cs="Times New Roman"/>
      <w:b/>
      <w:bCs/>
      <w:color w:val="000000"/>
      <w:sz w:val="28"/>
      <w:szCs w:val="20"/>
      <w:shd w:val="clear" w:color="auto" w:fill="FFFFFF"/>
      <w:lang w:val="ru-RU" w:eastAsia="ru-RU"/>
    </w:rPr>
  </w:style>
  <w:style w:type="paragraph" w:styleId="34">
    <w:name w:val="Body Text Indent 3"/>
    <w:basedOn w:val="a"/>
    <w:link w:val="35"/>
    <w:uiPriority w:val="99"/>
    <w:rsid w:val="00FB7F08"/>
    <w:pPr>
      <w:spacing w:after="0" w:line="240" w:lineRule="auto"/>
      <w:ind w:firstLine="708"/>
      <w:jc w:val="both"/>
    </w:pPr>
    <w:rPr>
      <w:rFonts w:ascii="Times New Roman" w:eastAsia="Times New Roman" w:hAnsi="Times New Roman" w:cs="Times New Roman"/>
      <w:sz w:val="24"/>
      <w:szCs w:val="24"/>
      <w:lang w:val="ru-RU" w:eastAsia="ru-RU"/>
    </w:rPr>
  </w:style>
  <w:style w:type="character" w:customStyle="1" w:styleId="35">
    <w:name w:val="Основной текст с отступом 3 Знак"/>
    <w:basedOn w:val="a0"/>
    <w:link w:val="34"/>
    <w:uiPriority w:val="99"/>
    <w:rsid w:val="00FB7F08"/>
    <w:rPr>
      <w:rFonts w:ascii="Times New Roman" w:eastAsia="Times New Roman" w:hAnsi="Times New Roman" w:cs="Times New Roman"/>
      <w:sz w:val="24"/>
      <w:szCs w:val="24"/>
      <w:lang w:val="ru-RU" w:eastAsia="ru-RU"/>
    </w:rPr>
  </w:style>
  <w:style w:type="paragraph" w:styleId="afa">
    <w:name w:val="Plain Text"/>
    <w:basedOn w:val="a"/>
    <w:link w:val="afb"/>
    <w:uiPriority w:val="99"/>
    <w:rsid w:val="00FB7F08"/>
    <w:pPr>
      <w:spacing w:after="0" w:line="240" w:lineRule="auto"/>
    </w:pPr>
    <w:rPr>
      <w:rFonts w:ascii="Courier New" w:eastAsia="Times New Roman" w:hAnsi="Courier New" w:cs="Times New Roman"/>
      <w:sz w:val="20"/>
      <w:szCs w:val="20"/>
      <w:lang w:val="ru-RU" w:eastAsia="ru-RU"/>
    </w:rPr>
  </w:style>
  <w:style w:type="character" w:customStyle="1" w:styleId="afb">
    <w:name w:val="Текст Знак"/>
    <w:basedOn w:val="a0"/>
    <w:link w:val="afa"/>
    <w:uiPriority w:val="99"/>
    <w:rsid w:val="00FB7F08"/>
    <w:rPr>
      <w:rFonts w:ascii="Courier New" w:eastAsia="Times New Roman" w:hAnsi="Courier New" w:cs="Times New Roman"/>
      <w:sz w:val="20"/>
      <w:szCs w:val="20"/>
      <w:lang w:val="ru-RU" w:eastAsia="ru-RU"/>
    </w:rPr>
  </w:style>
  <w:style w:type="character" w:styleId="afc">
    <w:name w:val="page number"/>
    <w:basedOn w:val="a0"/>
    <w:uiPriority w:val="99"/>
    <w:rsid w:val="00FB7F08"/>
  </w:style>
  <w:style w:type="character" w:styleId="afd">
    <w:name w:val="Strong"/>
    <w:basedOn w:val="a0"/>
    <w:uiPriority w:val="99"/>
    <w:qFormat/>
    <w:rsid w:val="00FB7F08"/>
    <w:rPr>
      <w:b/>
      <w:bCs/>
    </w:rPr>
  </w:style>
  <w:style w:type="paragraph" w:styleId="afe">
    <w:name w:val="No Spacing"/>
    <w:uiPriority w:val="99"/>
    <w:qFormat/>
    <w:rsid w:val="00FB7F08"/>
    <w:pPr>
      <w:suppressAutoHyphens/>
      <w:spacing w:after="0" w:line="240" w:lineRule="auto"/>
    </w:pPr>
    <w:rPr>
      <w:rFonts w:ascii="Calibri" w:eastAsia="Calibri" w:hAnsi="Calibri" w:cs="Times New Roman"/>
      <w:lang w:val="ru-RU" w:eastAsia="ar-SA"/>
    </w:rPr>
  </w:style>
  <w:style w:type="character" w:styleId="aff">
    <w:name w:val="Subtle Emphasis"/>
    <w:basedOn w:val="a0"/>
    <w:uiPriority w:val="19"/>
    <w:qFormat/>
    <w:rsid w:val="00FB7F08"/>
    <w:rPr>
      <w:i/>
      <w:iCs/>
      <w:color w:val="808080"/>
    </w:rPr>
  </w:style>
  <w:style w:type="character" w:customStyle="1" w:styleId="af">
    <w:name w:val="Обычный (веб) Знак"/>
    <w:aliases w:val="Обычный (Web) Знак"/>
    <w:basedOn w:val="a0"/>
    <w:link w:val="ae"/>
    <w:locked/>
    <w:rsid w:val="00E3279E"/>
    <w:rPr>
      <w:rFonts w:ascii="Times New Roman" w:eastAsia="Times New Roman" w:hAnsi="Times New Roman" w:cs="Times New Roman"/>
      <w:sz w:val="24"/>
      <w:szCs w:val="24"/>
      <w:lang w:val="ru-RU" w:eastAsia="ru-RU"/>
    </w:rPr>
  </w:style>
  <w:style w:type="paragraph" w:customStyle="1" w:styleId="Heading1">
    <w:name w:val="Heading 1"/>
    <w:basedOn w:val="a"/>
    <w:uiPriority w:val="1"/>
    <w:qFormat/>
    <w:rsid w:val="002C2407"/>
    <w:pPr>
      <w:widowControl w:val="0"/>
      <w:autoSpaceDE w:val="0"/>
      <w:autoSpaceDN w:val="0"/>
      <w:spacing w:after="0" w:line="240" w:lineRule="auto"/>
      <w:ind w:left="2116" w:right="2394"/>
      <w:outlineLvl w:val="1"/>
    </w:pPr>
    <w:rPr>
      <w:rFonts w:ascii="Times New Roman" w:eastAsia="Times New Roman" w:hAnsi="Times New Roman" w:cs="Times New Roman"/>
      <w:b/>
      <w:bCs/>
      <w:lang w:val="ru-RU"/>
    </w:rPr>
  </w:style>
</w:styles>
</file>

<file path=word/webSettings.xml><?xml version="1.0" encoding="utf-8"?>
<w:webSettings xmlns:r="http://schemas.openxmlformats.org/officeDocument/2006/relationships" xmlns:w="http://schemas.openxmlformats.org/wordprocessingml/2006/main">
  <w:divs>
    <w:div w:id="5047133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26" Type="http://schemas.openxmlformats.org/officeDocument/2006/relationships/hyperlink" Target="http://elfiz.ru/" TargetMode="External"/><Relationship Id="rId39" Type="http://schemas.openxmlformats.org/officeDocument/2006/relationships/hyperlink" Target="http://experiment.edu.ru/" TargetMode="External"/><Relationship Id="rId3" Type="http://schemas.openxmlformats.org/officeDocument/2006/relationships/settings" Target="settings.xml"/><Relationship Id="rId21" Type="http://schemas.openxmlformats.org/officeDocument/2006/relationships/hyperlink" Target="https://m.edsoo.ru/7f41c97c" TargetMode="External"/><Relationship Id="rId34" Type="http://schemas.openxmlformats.org/officeDocument/2006/relationships/hyperlink" Target="http://elementy.ru/physics" TargetMode="External"/><Relationship Id="rId7" Type="http://schemas.openxmlformats.org/officeDocument/2006/relationships/hyperlink" Target="https://m.edsoo.ru/7f41bf72"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fcior.edu.ru/catalog.page" TargetMode="External"/><Relationship Id="rId33" Type="http://schemas.openxmlformats.org/officeDocument/2006/relationships/hyperlink" Target="http://www.abitura.com/" TargetMode="External"/><Relationship Id="rId38" Type="http://schemas.openxmlformats.org/officeDocument/2006/relationships/hyperlink" Target="http://www.kvant.info/old.htm" TargetMode="External"/><Relationship Id="rId2" Type="http://schemas.openxmlformats.org/officeDocument/2006/relationships/styles" Target="styles.xml"/><Relationship Id="rId16" Type="http://schemas.openxmlformats.org/officeDocument/2006/relationships/hyperlink" Target="https://m.edsoo.ru/7f41c97c" TargetMode="External"/><Relationship Id="rId20" Type="http://schemas.openxmlformats.org/officeDocument/2006/relationships/hyperlink" Target="https://m.edsoo.ru/7f41c97c" TargetMode="External"/><Relationship Id="rId29" Type="http://schemas.openxmlformats.org/officeDocument/2006/relationships/hyperlink" Target="http://phys.reshuege.ru/"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bf72" TargetMode="External"/><Relationship Id="rId11" Type="http://schemas.openxmlformats.org/officeDocument/2006/relationships/hyperlink" Target="https://m.edsoo.ru/7f41bf72" TargetMode="External"/><Relationship Id="rId24" Type="http://schemas.openxmlformats.org/officeDocument/2006/relationships/hyperlink" Target="http://school-collection.edu.ru/catalog/" TargetMode="External"/><Relationship Id="rId32" Type="http://schemas.openxmlformats.org/officeDocument/2006/relationships/hyperlink" Target="http://www.all-fizika.com/" TargetMode="External"/><Relationship Id="rId37" Type="http://schemas.openxmlformats.org/officeDocument/2006/relationships/hyperlink" Target="http://distolymp2.spbu.ru/olymp/" TargetMode="External"/><Relationship Id="rId40" Type="http://schemas.openxmlformats.org/officeDocument/2006/relationships/fontTable" Target="fontTable.xml"/><Relationship Id="rId5"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www.fizika.ru/index.php" TargetMode="External"/><Relationship Id="rId36" Type="http://schemas.openxmlformats.org/officeDocument/2006/relationships/hyperlink" Target="http://teachpro.ru/course2d.aspx?idc=12015" TargetMode="External"/><Relationship Id="rId10" Type="http://schemas.openxmlformats.org/officeDocument/2006/relationships/hyperlink" Target="https://m.edsoo.ru/7f41bf72" TargetMode="External"/><Relationship Id="rId19" Type="http://schemas.openxmlformats.org/officeDocument/2006/relationships/hyperlink" Target="https://m.edsoo.ru/7f41c97c" TargetMode="External"/><Relationship Id="rId31" Type="http://schemas.openxmlformats.org/officeDocument/2006/relationships/hyperlink" Target="http://interneturok.ru/ru"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4" Type="http://schemas.openxmlformats.org/officeDocument/2006/relationships/hyperlink" Target="https://m.edsoo.ru/7f41c97c" TargetMode="External"/><Relationship Id="rId22" Type="http://schemas.openxmlformats.org/officeDocument/2006/relationships/hyperlink" Target="https://m.edsoo.ru/7f41c97c" TargetMode="External"/><Relationship Id="rId27" Type="http://schemas.openxmlformats.org/officeDocument/2006/relationships/hyperlink" Target="http://class-fizika.narod.ru/index.htm" TargetMode="External"/><Relationship Id="rId30" Type="http://schemas.openxmlformats.org/officeDocument/2006/relationships/hyperlink" Target="http://phys.sdamgia.ru/" TargetMode="External"/><Relationship Id="rId35" Type="http://schemas.openxmlformats.org/officeDocument/2006/relationships/hyperlink" Target="http://www.physic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74</Pages>
  <Words>19280</Words>
  <Characters>109897</Characters>
  <Application>Microsoft Office Word</Application>
  <DocSecurity>0</DocSecurity>
  <Lines>915</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128920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121</dc:creator>
  <cp:lastModifiedBy>ПК</cp:lastModifiedBy>
  <cp:revision>9</cp:revision>
  <dcterms:created xsi:type="dcterms:W3CDTF">2023-08-25T08:02:00Z</dcterms:created>
  <dcterms:modified xsi:type="dcterms:W3CDTF">2023-09-20T23:53:00Z</dcterms:modified>
</cp:coreProperties>
</file>